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3AC" w:rsidRPr="00980E05" w:rsidRDefault="00E653AC" w:rsidP="0088792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980E05">
        <w:rPr>
          <w:rFonts w:ascii="Times New Roman" w:hAnsi="Times New Roman"/>
          <w:sz w:val="28"/>
          <w:szCs w:val="28"/>
        </w:rPr>
        <w:t>ПРОЕКТ</w:t>
      </w:r>
    </w:p>
    <w:p w:rsidR="00E653AC" w:rsidRPr="00980E05" w:rsidRDefault="00E653AC" w:rsidP="0088792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653AC" w:rsidRPr="00980E05" w:rsidRDefault="00E653AC" w:rsidP="0088792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980E05">
        <w:rPr>
          <w:rFonts w:ascii="Times New Roman" w:hAnsi="Times New Roman"/>
          <w:sz w:val="28"/>
          <w:szCs w:val="28"/>
        </w:rPr>
        <w:t>Утвержден</w:t>
      </w:r>
    </w:p>
    <w:p w:rsidR="00E653AC" w:rsidRPr="00980E05" w:rsidRDefault="00E653AC" w:rsidP="008879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80E05">
        <w:rPr>
          <w:rFonts w:ascii="Times New Roman" w:hAnsi="Times New Roman"/>
          <w:sz w:val="28"/>
          <w:szCs w:val="28"/>
        </w:rPr>
        <w:t>постановлением</w:t>
      </w:r>
    </w:p>
    <w:p w:rsidR="00C52C74" w:rsidRDefault="00C52C74" w:rsidP="008879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Макарьевского </w:t>
      </w:r>
    </w:p>
    <w:p w:rsidR="00E653AC" w:rsidRPr="00980E05" w:rsidRDefault="00C52C74" w:rsidP="008879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:rsidR="00E653AC" w:rsidRPr="00980E05" w:rsidRDefault="00E653AC" w:rsidP="008879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cs="Calibri"/>
          <w:sz w:val="28"/>
          <w:szCs w:val="28"/>
        </w:rPr>
      </w:pPr>
      <w:r w:rsidRPr="00980E05">
        <w:rPr>
          <w:rFonts w:ascii="Times New Roman" w:hAnsi="Times New Roman"/>
          <w:sz w:val="28"/>
          <w:szCs w:val="28"/>
        </w:rPr>
        <w:t>от «_»_______ 20__ года № ____</w: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53AC" w:rsidRPr="00980E05" w:rsidRDefault="00E653AC" w:rsidP="00CE3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80E05">
        <w:rPr>
          <w:rFonts w:ascii="Times New Roman" w:hAnsi="Times New Roman"/>
          <w:b/>
          <w:bCs/>
          <w:sz w:val="28"/>
          <w:szCs w:val="28"/>
        </w:rPr>
        <w:t xml:space="preserve">Административный регламент </w:t>
      </w:r>
    </w:p>
    <w:p w:rsidR="00E653AC" w:rsidRPr="00CE3B33" w:rsidRDefault="00E653AC" w:rsidP="00CE3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E3B33">
        <w:rPr>
          <w:rFonts w:ascii="Times New Roman" w:hAnsi="Times New Roman"/>
          <w:b/>
          <w:bCs/>
          <w:sz w:val="28"/>
          <w:szCs w:val="28"/>
        </w:rPr>
        <w:t xml:space="preserve">предоставления   </w:t>
      </w:r>
      <w:r w:rsidR="00CE3B33">
        <w:rPr>
          <w:rFonts w:ascii="Times New Roman" w:hAnsi="Times New Roman"/>
          <w:b/>
          <w:sz w:val="28"/>
          <w:szCs w:val="28"/>
        </w:rPr>
        <w:t>а</w:t>
      </w:r>
      <w:r w:rsidR="00CE3B33" w:rsidRPr="00CE3B33">
        <w:rPr>
          <w:rFonts w:ascii="Times New Roman" w:hAnsi="Times New Roman"/>
          <w:b/>
          <w:sz w:val="28"/>
          <w:szCs w:val="28"/>
        </w:rPr>
        <w:t>дминистрацией Макарьевского муниципального района</w:t>
      </w:r>
      <w:r w:rsidRPr="00CE3B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E3B33">
        <w:rPr>
          <w:rFonts w:ascii="Times New Roman" w:hAnsi="Times New Roman"/>
          <w:b/>
          <w:iCs/>
          <w:sz w:val="28"/>
          <w:szCs w:val="28"/>
        </w:rPr>
        <w:t xml:space="preserve">муниципальной услуги </w:t>
      </w:r>
      <w:r w:rsidR="009C7100" w:rsidRPr="00CE3B33">
        <w:rPr>
          <w:rFonts w:ascii="Times New Roman" w:hAnsi="Times New Roman"/>
          <w:b/>
          <w:iCs/>
          <w:sz w:val="28"/>
          <w:szCs w:val="28"/>
        </w:rPr>
        <w:t>по п</w:t>
      </w:r>
      <w:r w:rsidRPr="00CE3B33">
        <w:rPr>
          <w:rFonts w:ascii="Times New Roman" w:hAnsi="Times New Roman"/>
          <w:b/>
          <w:iCs/>
          <w:sz w:val="28"/>
          <w:szCs w:val="28"/>
        </w:rPr>
        <w:t>редоставлени</w:t>
      </w:r>
      <w:r w:rsidR="009C7100" w:rsidRPr="00CE3B33">
        <w:rPr>
          <w:rFonts w:ascii="Times New Roman" w:hAnsi="Times New Roman"/>
          <w:b/>
          <w:iCs/>
          <w:sz w:val="28"/>
          <w:szCs w:val="28"/>
        </w:rPr>
        <w:t>ю</w:t>
      </w:r>
      <w:r w:rsidR="001341D1" w:rsidRPr="00CE3B33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CE3B33">
        <w:rPr>
          <w:rFonts w:ascii="Times New Roman" w:hAnsi="Times New Roman"/>
          <w:b/>
          <w:bCs/>
          <w:sz w:val="28"/>
          <w:szCs w:val="28"/>
        </w:rPr>
        <w:t>земельных участков, находящихс</w:t>
      </w:r>
      <w:r w:rsidR="003815B1" w:rsidRPr="00CE3B33">
        <w:rPr>
          <w:rFonts w:ascii="Times New Roman" w:hAnsi="Times New Roman"/>
          <w:b/>
          <w:bCs/>
          <w:sz w:val="28"/>
          <w:szCs w:val="28"/>
        </w:rPr>
        <w:t>я в муниципальной собственности</w:t>
      </w:r>
      <w:r w:rsidR="001341D1" w:rsidRPr="00CE3B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E3B33">
        <w:rPr>
          <w:rFonts w:ascii="Times New Roman" w:hAnsi="Times New Roman"/>
          <w:b/>
          <w:bCs/>
          <w:sz w:val="28"/>
          <w:szCs w:val="28"/>
        </w:rPr>
        <w:t>в собственность или в аренду на торгах, в том числе в электронном виде</w:t>
      </w:r>
    </w:p>
    <w:p w:rsidR="00E653AC" w:rsidRDefault="00E653AC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E653AC" w:rsidRDefault="00E653AC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1.Общие положе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ия</w:t>
      </w:r>
    </w:p>
    <w:p w:rsidR="00E653AC" w:rsidRDefault="00E653AC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16B98" w:rsidRDefault="00216B98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регулирования административного регламента</w:t>
      </w:r>
    </w:p>
    <w:p w:rsidR="00216B98" w:rsidRDefault="00216B98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90FF8" w:rsidRDefault="00E653AC" w:rsidP="001341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0E05">
        <w:rPr>
          <w:rFonts w:ascii="Times New Roman" w:hAnsi="Times New Roman"/>
          <w:sz w:val="28"/>
          <w:szCs w:val="28"/>
        </w:rPr>
        <w:t xml:space="preserve">1. Административный регламент предоставления  </w:t>
      </w:r>
      <w:r w:rsidR="00CE3B33">
        <w:rPr>
          <w:rFonts w:ascii="Times New Roman" w:hAnsi="Times New Roman"/>
          <w:sz w:val="28"/>
          <w:szCs w:val="28"/>
        </w:rPr>
        <w:t>а</w:t>
      </w:r>
      <w:r w:rsidR="001341D1" w:rsidRPr="001341D1">
        <w:rPr>
          <w:rFonts w:ascii="Times New Roman" w:hAnsi="Times New Roman"/>
          <w:sz w:val="28"/>
          <w:szCs w:val="28"/>
        </w:rPr>
        <w:t>дминистрацией Макарьевского муниципального района</w:t>
      </w:r>
      <w:r w:rsidRPr="001341D1">
        <w:rPr>
          <w:rFonts w:ascii="Times New Roman" w:hAnsi="Times New Roman"/>
          <w:sz w:val="28"/>
          <w:szCs w:val="28"/>
        </w:rPr>
        <w:t xml:space="preserve"> (далее – </w:t>
      </w:r>
      <w:r w:rsidR="00CE3B33">
        <w:rPr>
          <w:rFonts w:ascii="Times New Roman" w:hAnsi="Times New Roman"/>
          <w:sz w:val="28"/>
          <w:szCs w:val="28"/>
        </w:rPr>
        <w:t>а</w:t>
      </w:r>
      <w:r w:rsidR="001341D1" w:rsidRPr="001341D1">
        <w:rPr>
          <w:rFonts w:ascii="Times New Roman" w:hAnsi="Times New Roman"/>
          <w:sz w:val="28"/>
          <w:szCs w:val="28"/>
        </w:rPr>
        <w:t>дминистрацией)</w:t>
      </w:r>
      <w:r w:rsidRPr="00980E05">
        <w:rPr>
          <w:rFonts w:ascii="Times New Roman" w:hAnsi="Times New Roman"/>
          <w:sz w:val="28"/>
          <w:szCs w:val="28"/>
        </w:rPr>
        <w:t xml:space="preserve">  муниципальной услуги </w:t>
      </w:r>
      <w:r w:rsidR="00990FF8">
        <w:rPr>
          <w:rFonts w:ascii="Times New Roman" w:hAnsi="Times New Roman"/>
          <w:sz w:val="28"/>
          <w:szCs w:val="28"/>
        </w:rPr>
        <w:t>по п</w:t>
      </w:r>
      <w:r w:rsidRPr="00980E05">
        <w:rPr>
          <w:rFonts w:ascii="Times New Roman" w:hAnsi="Times New Roman"/>
          <w:bCs/>
          <w:sz w:val="28"/>
          <w:szCs w:val="28"/>
        </w:rPr>
        <w:t>редоставлени</w:t>
      </w:r>
      <w:r w:rsidR="00990FF8">
        <w:rPr>
          <w:rFonts w:ascii="Times New Roman" w:hAnsi="Times New Roman"/>
          <w:bCs/>
          <w:sz w:val="28"/>
          <w:szCs w:val="28"/>
        </w:rPr>
        <w:t>ю</w:t>
      </w:r>
      <w:r w:rsidR="001341D1">
        <w:rPr>
          <w:rFonts w:ascii="Times New Roman" w:hAnsi="Times New Roman"/>
          <w:bCs/>
          <w:sz w:val="28"/>
          <w:szCs w:val="28"/>
        </w:rPr>
        <w:t xml:space="preserve"> </w:t>
      </w:r>
      <w:r w:rsidRPr="00980E05">
        <w:rPr>
          <w:rFonts w:ascii="Times New Roman" w:hAnsi="Times New Roman"/>
          <w:bCs/>
          <w:sz w:val="28"/>
          <w:szCs w:val="28"/>
        </w:rPr>
        <w:t>земельных участков,</w:t>
      </w:r>
      <w:r w:rsidR="001341D1">
        <w:rPr>
          <w:rStyle w:val="aa"/>
          <w:rFonts w:ascii="Times New Roman" w:hAnsi="Times New Roman"/>
          <w:bCs/>
          <w:sz w:val="28"/>
          <w:szCs w:val="28"/>
        </w:rPr>
        <w:t xml:space="preserve"> </w:t>
      </w:r>
      <w:r w:rsidR="001341D1">
        <w:t xml:space="preserve"> </w:t>
      </w:r>
      <w:r w:rsidRPr="00980E05">
        <w:rPr>
          <w:rFonts w:ascii="Times New Roman" w:hAnsi="Times New Roman"/>
          <w:sz w:val="28"/>
          <w:szCs w:val="28"/>
        </w:rPr>
        <w:t xml:space="preserve"> находящихся</w:t>
      </w:r>
      <w:r w:rsidR="001341D1">
        <w:rPr>
          <w:rFonts w:ascii="Times New Roman" w:hAnsi="Times New Roman"/>
          <w:sz w:val="28"/>
          <w:szCs w:val="28"/>
        </w:rPr>
        <w:t xml:space="preserve"> </w:t>
      </w:r>
      <w:r w:rsidRPr="00980E05">
        <w:rPr>
          <w:rFonts w:ascii="Times New Roman" w:hAnsi="Times New Roman"/>
          <w:bCs/>
          <w:sz w:val="28"/>
          <w:szCs w:val="28"/>
        </w:rPr>
        <w:t>в муниципальной собственности</w:t>
      </w:r>
      <w:r w:rsidR="001341D1">
        <w:rPr>
          <w:rFonts w:ascii="Times New Roman" w:hAnsi="Times New Roman"/>
          <w:bCs/>
          <w:sz w:val="28"/>
          <w:szCs w:val="28"/>
        </w:rPr>
        <w:t xml:space="preserve"> </w:t>
      </w:r>
      <w:r w:rsidR="00E70797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собственность или аренду </w:t>
      </w:r>
      <w:r w:rsidR="00E70797">
        <w:rPr>
          <w:rFonts w:ascii="Times New Roman" w:hAnsi="Times New Roman"/>
          <w:bCs/>
          <w:sz w:val="28"/>
          <w:szCs w:val="28"/>
        </w:rPr>
        <w:t>н</w:t>
      </w:r>
      <w:r w:rsidR="00990FF8">
        <w:rPr>
          <w:rFonts w:ascii="Times New Roman" w:hAnsi="Times New Roman"/>
          <w:bCs/>
          <w:sz w:val="28"/>
          <w:szCs w:val="28"/>
        </w:rPr>
        <w:t>а торгах</w:t>
      </w:r>
      <w:r w:rsidR="001341D1">
        <w:rPr>
          <w:rFonts w:ascii="Times New Roman" w:hAnsi="Times New Roman"/>
          <w:bCs/>
          <w:sz w:val="28"/>
          <w:szCs w:val="28"/>
        </w:rPr>
        <w:t xml:space="preserve"> </w:t>
      </w:r>
      <w:r w:rsidR="00990FF8">
        <w:rPr>
          <w:rFonts w:ascii="Times New Roman" w:hAnsi="Times New Roman"/>
          <w:sz w:val="28"/>
          <w:szCs w:val="28"/>
        </w:rPr>
        <w:t>(далее -  а</w:t>
      </w:r>
      <w:r w:rsidRPr="00980E05">
        <w:rPr>
          <w:rFonts w:ascii="Times New Roman" w:hAnsi="Times New Roman"/>
          <w:sz w:val="28"/>
          <w:szCs w:val="28"/>
        </w:rPr>
        <w:t>дминистративный регламент),</w:t>
      </w:r>
      <w:r w:rsidR="00990FF8">
        <w:rPr>
          <w:rFonts w:ascii="Times New Roman" w:hAnsi="Times New Roman"/>
          <w:sz w:val="28"/>
          <w:szCs w:val="28"/>
        </w:rPr>
        <w:t xml:space="preserve"> разработан в целях повышения качества предоставления и доступности муниципальной услуги по предоставлению земельных участков,</w:t>
      </w:r>
      <w:r w:rsidR="001341D1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980E05">
        <w:rPr>
          <w:rFonts w:ascii="Times New Roman" w:hAnsi="Times New Roman"/>
          <w:sz w:val="28"/>
          <w:szCs w:val="28"/>
        </w:rPr>
        <w:t xml:space="preserve"> н</w:t>
      </w:r>
      <w:r w:rsidRPr="00980E05">
        <w:rPr>
          <w:rFonts w:ascii="Times New Roman" w:hAnsi="Times New Roman"/>
          <w:bCs/>
          <w:sz w:val="28"/>
          <w:szCs w:val="28"/>
        </w:rPr>
        <w:t>аходящи</w:t>
      </w:r>
      <w:r w:rsidR="00990FF8">
        <w:rPr>
          <w:rFonts w:ascii="Times New Roman" w:hAnsi="Times New Roman"/>
          <w:bCs/>
          <w:sz w:val="28"/>
          <w:szCs w:val="28"/>
        </w:rPr>
        <w:t>х</w:t>
      </w:r>
      <w:r w:rsidRPr="00980E05">
        <w:rPr>
          <w:rFonts w:ascii="Times New Roman" w:hAnsi="Times New Roman"/>
          <w:bCs/>
          <w:sz w:val="28"/>
          <w:szCs w:val="28"/>
        </w:rPr>
        <w:t>ся в муниципальной собственности</w:t>
      </w:r>
      <w:r w:rsidR="001341D1">
        <w:rPr>
          <w:rFonts w:ascii="Times New Roman" w:hAnsi="Times New Roman"/>
          <w:bCs/>
          <w:sz w:val="28"/>
          <w:szCs w:val="28"/>
        </w:rPr>
        <w:t xml:space="preserve"> </w:t>
      </w:r>
      <w:r w:rsidR="007469E8">
        <w:rPr>
          <w:rFonts w:ascii="Times New Roman" w:hAnsi="Times New Roman"/>
          <w:sz w:val="28"/>
          <w:szCs w:val="28"/>
        </w:rPr>
        <w:t>в собственность или аренду</w:t>
      </w:r>
      <w:r w:rsidR="001341D1">
        <w:rPr>
          <w:rFonts w:ascii="Times New Roman" w:hAnsi="Times New Roman"/>
          <w:sz w:val="28"/>
          <w:szCs w:val="28"/>
        </w:rPr>
        <w:t xml:space="preserve"> </w:t>
      </w:r>
      <w:r w:rsidR="00990FF8">
        <w:rPr>
          <w:rFonts w:ascii="Times New Roman" w:hAnsi="Times New Roman"/>
          <w:bCs/>
          <w:sz w:val="28"/>
          <w:szCs w:val="28"/>
        </w:rPr>
        <w:t>(далее – муниципальная услуга)</w:t>
      </w:r>
      <w:r w:rsidR="00990FF8" w:rsidRPr="00980E05">
        <w:rPr>
          <w:rFonts w:ascii="Times New Roman" w:hAnsi="Times New Roman"/>
          <w:bCs/>
          <w:sz w:val="28"/>
          <w:szCs w:val="28"/>
        </w:rPr>
        <w:t>,</w:t>
      </w:r>
      <w:r w:rsidR="001341D1">
        <w:rPr>
          <w:rFonts w:ascii="Times New Roman" w:hAnsi="Times New Roman"/>
          <w:bCs/>
          <w:sz w:val="28"/>
          <w:szCs w:val="28"/>
        </w:rPr>
        <w:t xml:space="preserve"> </w:t>
      </w:r>
      <w:r w:rsidR="00990FF8">
        <w:rPr>
          <w:rFonts w:ascii="Times New Roman" w:hAnsi="Times New Roman"/>
          <w:sz w:val="28"/>
          <w:szCs w:val="28"/>
        </w:rPr>
        <w:t xml:space="preserve">создания комфортных условий для участников отношений, возникающих при предоставлении муниципальной услуги, определяет сроки, последовательность действий и административных процедур при осуществлении полномочий по реализации муниципальной услуги, порядок взаимодействия </w:t>
      </w:r>
      <w:r w:rsidR="00CE3B33">
        <w:rPr>
          <w:rFonts w:ascii="Times New Roman" w:hAnsi="Times New Roman"/>
          <w:sz w:val="28"/>
          <w:szCs w:val="28"/>
        </w:rPr>
        <w:t>администрации</w:t>
      </w:r>
      <w:r w:rsidR="00CE3B33" w:rsidRPr="001341D1">
        <w:rPr>
          <w:rFonts w:ascii="Times New Roman" w:hAnsi="Times New Roman"/>
          <w:sz w:val="28"/>
          <w:szCs w:val="28"/>
        </w:rPr>
        <w:t xml:space="preserve"> Макарьевского муниципального </w:t>
      </w:r>
      <w:r w:rsidR="00CE3B33" w:rsidRPr="00CE3B33">
        <w:rPr>
          <w:rFonts w:ascii="Times New Roman" w:hAnsi="Times New Roman"/>
          <w:sz w:val="28"/>
          <w:szCs w:val="28"/>
        </w:rPr>
        <w:t>района</w:t>
      </w:r>
      <w:r w:rsidR="00CE3B33" w:rsidRPr="00CE3B33">
        <w:rPr>
          <w:rFonts w:ascii="Times New Roman" w:hAnsi="Times New Roman"/>
          <w:iCs/>
          <w:sz w:val="28"/>
          <w:szCs w:val="28"/>
        </w:rPr>
        <w:t xml:space="preserve"> </w:t>
      </w:r>
      <w:r w:rsidR="00990FF8" w:rsidRPr="00CE3B33">
        <w:rPr>
          <w:rFonts w:ascii="Times New Roman" w:hAnsi="Times New Roman"/>
          <w:iCs/>
          <w:sz w:val="28"/>
          <w:szCs w:val="28"/>
        </w:rPr>
        <w:t xml:space="preserve"> (далее – </w:t>
      </w:r>
      <w:r w:rsidR="00D67A36">
        <w:rPr>
          <w:rFonts w:ascii="Times New Roman" w:hAnsi="Times New Roman"/>
          <w:iCs/>
          <w:sz w:val="28"/>
          <w:szCs w:val="28"/>
        </w:rPr>
        <w:t>администрации)</w:t>
      </w:r>
      <w:r w:rsidR="00990FF8">
        <w:rPr>
          <w:rFonts w:ascii="Times New Roman" w:hAnsi="Times New Roman"/>
          <w:sz w:val="28"/>
          <w:szCs w:val="28"/>
        </w:rPr>
        <w:t xml:space="preserve"> с заявителями, иными органами государственной власти и местного самоуправления, учреждениями и организациями при предоставлении муниципальной услуги.</w:t>
      </w:r>
    </w:p>
    <w:p w:rsidR="00E653AC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B98" w:rsidRDefault="00216B98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Круг заявителей</w:t>
      </w:r>
    </w:p>
    <w:p w:rsidR="00216B98" w:rsidRPr="00302989" w:rsidRDefault="00216B9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53AC" w:rsidRPr="002A733F" w:rsidRDefault="00E653AC" w:rsidP="00887929">
      <w:pPr>
        <w:autoSpaceDE w:val="0"/>
        <w:autoSpaceDN w:val="0"/>
        <w:adjustRightInd w:val="0"/>
        <w:spacing w:after="0" w:line="240" w:lineRule="auto"/>
        <w:ind w:left="57" w:firstLine="709"/>
        <w:jc w:val="both"/>
        <w:outlineLvl w:val="1"/>
        <w:rPr>
          <w:rFonts w:ascii="Times New Roman" w:hAnsi="Times New Roman"/>
          <w:color w:val="FF0000"/>
          <w:sz w:val="28"/>
          <w:szCs w:val="28"/>
        </w:rPr>
      </w:pPr>
      <w:r w:rsidRPr="005C6495">
        <w:rPr>
          <w:rFonts w:ascii="Times New Roman" w:hAnsi="Times New Roman"/>
          <w:color w:val="000000"/>
          <w:sz w:val="28"/>
          <w:szCs w:val="28"/>
        </w:rPr>
        <w:t>2. Заявителями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отношении которых </w:t>
      </w:r>
      <w:r w:rsidRPr="007C2609">
        <w:rPr>
          <w:rFonts w:ascii="Times New Roman" w:hAnsi="Times New Roman"/>
          <w:color w:val="000000"/>
          <w:sz w:val="28"/>
          <w:szCs w:val="28"/>
        </w:rPr>
        <w:t>предоставляется</w:t>
      </w:r>
      <w:r w:rsidR="00CE3B3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муниципальная услуга, являются</w:t>
      </w:r>
      <w:r w:rsidR="00CE3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граждане,</w:t>
      </w:r>
      <w:r w:rsidRPr="00980E05">
        <w:rPr>
          <w:rFonts w:ascii="Times New Roman" w:hAnsi="Times New Roman"/>
          <w:sz w:val="28"/>
          <w:szCs w:val="28"/>
        </w:rPr>
        <w:t xml:space="preserve"> юридические</w:t>
      </w:r>
      <w:r>
        <w:rPr>
          <w:rFonts w:ascii="Times New Roman" w:hAnsi="Times New Roman"/>
          <w:sz w:val="28"/>
          <w:szCs w:val="28"/>
        </w:rPr>
        <w:t xml:space="preserve"> лица и индивидуальные предприниматели </w:t>
      </w:r>
      <w:r w:rsidRPr="00980E05">
        <w:rPr>
          <w:rFonts w:ascii="Times New Roman" w:hAnsi="Times New Roman"/>
          <w:color w:val="000000"/>
          <w:sz w:val="28"/>
          <w:szCs w:val="28"/>
        </w:rPr>
        <w:t>(далее - заявители).</w:t>
      </w:r>
    </w:p>
    <w:p w:rsidR="00216B98" w:rsidRDefault="00216B9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 случае, когда заявителем является юридическое лицо, от имени заявителя с заявлением о предоставлении муниципальной услуги  вправе обращаться лицо, уполномоченное на обращение с заявлением о предоставлении муниципальной услуги (далее соответственно – заявитель, представитель заявителя), имеющее право действовать без доверенности от имени юридического лица, либо полномочия которого подтверждаются доверенностью от имени юридического лица за подписью его руководителя или </w:t>
      </w:r>
      <w:r>
        <w:rPr>
          <w:rFonts w:ascii="Times New Roman" w:hAnsi="Times New Roman"/>
          <w:sz w:val="28"/>
          <w:szCs w:val="28"/>
        </w:rPr>
        <w:lastRenderedPageBreak/>
        <w:t>иного лица, уполномоченного на это в соответствии с законом и учредительными документами.</w:t>
      </w:r>
    </w:p>
    <w:p w:rsidR="00216B98" w:rsidRDefault="00216B9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имени заявителя - физического лица с </w:t>
      </w:r>
      <w:r>
        <w:rPr>
          <w:rFonts w:ascii="Times New Roman" w:hAnsi="Times New Roman"/>
          <w:color w:val="000000"/>
          <w:sz w:val="28"/>
          <w:szCs w:val="28"/>
        </w:rPr>
        <w:t xml:space="preserve">заявлением </w:t>
      </w:r>
      <w:r>
        <w:rPr>
          <w:rFonts w:ascii="Times New Roman" w:hAnsi="Times New Roman"/>
          <w:sz w:val="28"/>
          <w:szCs w:val="28"/>
        </w:rPr>
        <w:t>о предоставлении муниципальной услуги может обратиться его представитель (далее соответственно также – заявитель, представитель заявителя) при наличии доверенности или иного документа, подтверждающего прав</w:t>
      </w:r>
      <w:r w:rsidR="000501CF">
        <w:rPr>
          <w:rFonts w:ascii="Times New Roman" w:hAnsi="Times New Roman"/>
          <w:sz w:val="28"/>
          <w:szCs w:val="28"/>
        </w:rPr>
        <w:t>о обращаться от имени заявителя, удостоверенного надлежащим образом.</w:t>
      </w:r>
    </w:p>
    <w:p w:rsidR="00216B98" w:rsidRDefault="00216B98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B98" w:rsidRDefault="00216B98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</w:t>
      </w:r>
    </w:p>
    <w:p w:rsidR="00216B98" w:rsidRDefault="00216B98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B98" w:rsidRDefault="00216B98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нформация о месте нахождения, графике работы, справочных телефонах </w:t>
      </w:r>
      <w:r w:rsidR="00CE3B33" w:rsidRPr="00CE3B33">
        <w:rPr>
          <w:rFonts w:ascii="Times New Roman" w:hAnsi="Times New Roman"/>
          <w:iCs/>
          <w:sz w:val="28"/>
          <w:szCs w:val="28"/>
        </w:rPr>
        <w:t>администрации</w:t>
      </w:r>
      <w:r w:rsidRPr="00CE3B33">
        <w:rPr>
          <w:rFonts w:ascii="Times New Roman" w:hAnsi="Times New Roman"/>
          <w:iCs/>
          <w:sz w:val="28"/>
          <w:szCs w:val="28"/>
        </w:rPr>
        <w:t xml:space="preserve">, </w:t>
      </w:r>
      <w:r w:rsidR="00D67A36">
        <w:rPr>
          <w:rFonts w:ascii="Times New Roman" w:hAnsi="Times New Roman"/>
          <w:iCs/>
          <w:sz w:val="28"/>
          <w:szCs w:val="28"/>
        </w:rPr>
        <w:t xml:space="preserve">организатора торгов - </w:t>
      </w:r>
      <w:r w:rsidR="00CE3B33" w:rsidRPr="00CE3B33">
        <w:rPr>
          <w:rFonts w:ascii="Times New Roman" w:hAnsi="Times New Roman"/>
          <w:iCs/>
          <w:sz w:val="28"/>
          <w:szCs w:val="28"/>
        </w:rPr>
        <w:t>отдела по экономике, управлению муниципальным имуществом и земельными ресурсами администрации Макарьевского муниципального района (далее – отдела)</w:t>
      </w:r>
      <w:r w:rsidRPr="00CE3B3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521B92">
        <w:rPr>
          <w:rFonts w:ascii="Times New Roman" w:hAnsi="Times New Roman"/>
          <w:sz w:val="28"/>
          <w:szCs w:val="28"/>
        </w:rPr>
        <w:t xml:space="preserve">органов, </w:t>
      </w:r>
      <w:r>
        <w:rPr>
          <w:rFonts w:ascii="Times New Roman" w:hAnsi="Times New Roman"/>
          <w:sz w:val="28"/>
          <w:szCs w:val="28"/>
        </w:rPr>
        <w:t>организаций, участвующих в предоставлении муниципальной услуги, а также адреса официальных сайтов в информационно-телекоммуникационной сети «Интернет» (далее – сеть Интернет),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электронной почты приведены в приложении №1 к настоящему административному регламенту.</w:t>
      </w:r>
    </w:p>
    <w:p w:rsidR="00216B98" w:rsidRDefault="00216B98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Информацию о месте нахождения, графиках работы, справочных телефонах (в том числе номере телефона-автоинформатора), адресах официальных сайтов в сети Интернет, адресах электронной почты органов исполнительной власти и органов местного самоуправления и организаций, обращение в которые необходимо для получения муниципальной услуги, а также областном государственном казённом учреждении Костромской области «Многофункциональный центр предоставления государственных и муниципальных услуг населению» и его филиалах  (далее – МФЦ) </w:t>
      </w:r>
      <w:r w:rsidR="00CE3B33">
        <w:rPr>
          <w:rFonts w:ascii="Times New Roman" w:hAnsi="Times New Roman"/>
          <w:i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предоставляется по справочным телефонам, на официальном сайте </w:t>
      </w:r>
      <w:r w:rsidR="00CE3B33" w:rsidRPr="00CE3B33">
        <w:rPr>
          <w:rFonts w:ascii="Times New Roman" w:hAnsi="Times New Roman"/>
          <w:iCs/>
          <w:sz w:val="28"/>
          <w:szCs w:val="28"/>
        </w:rPr>
        <w:t>администрации</w:t>
      </w:r>
      <w:r w:rsidR="00CE3B33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r w:rsidR="00CE3B33" w:rsidRPr="00CE3B33">
        <w:rPr>
          <w:rFonts w:ascii="Times New Roman" w:hAnsi="Times New Roman"/>
          <w:sz w:val="28"/>
          <w:szCs w:val="28"/>
        </w:rPr>
        <w:t>makariev.ru</w:t>
      </w:r>
      <w:r>
        <w:rPr>
          <w:rFonts w:ascii="Times New Roman" w:hAnsi="Times New Roman"/>
          <w:sz w:val="28"/>
          <w:szCs w:val="28"/>
        </w:rPr>
        <w:t xml:space="preserve">) в сети Интернет, непосредственно в </w:t>
      </w:r>
      <w:r w:rsidR="00CE3B33" w:rsidRPr="00CE3B33">
        <w:rPr>
          <w:rFonts w:ascii="Times New Roman" w:hAnsi="Times New Roman"/>
          <w:iCs/>
          <w:sz w:val="28"/>
          <w:szCs w:val="28"/>
        </w:rPr>
        <w:t>администрации</w:t>
      </w:r>
      <w:r w:rsidRPr="00CE3B3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 также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="00CE3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региональной информационной системе «Единый портал Костромской области».</w:t>
      </w:r>
    </w:p>
    <w:p w:rsidR="00216B98" w:rsidRDefault="00216B9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Для получения информации по вопросам предоставления муниципальной услуги заявитель обращается лично, письменно, по телефону, по электронной почте в </w:t>
      </w:r>
      <w:r w:rsidR="00CE3B33" w:rsidRPr="00CE3B33">
        <w:rPr>
          <w:rFonts w:ascii="Times New Roman" w:hAnsi="Times New Roman"/>
          <w:iCs/>
          <w:sz w:val="28"/>
          <w:szCs w:val="28"/>
        </w:rPr>
        <w:t>администрацию</w:t>
      </w:r>
      <w:r w:rsidRPr="00CE3B3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предоставляющий муниципальную услугу, через федеральную государственную информационную систему «Единый портал государственных и муниципальных услуг (функций)» через раздел портала «Каталог услуг/описание услуг»</w:t>
      </w:r>
      <w:r w:rsidR="00CE3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через региональную информационную систему «Единый портал Костромской области».</w:t>
      </w:r>
    </w:p>
    <w:p w:rsidR="00216B98" w:rsidRPr="009C70FA" w:rsidRDefault="00216B9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33CC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получения сведений о ходе предоставления муниципальной услуги заявитель обращается в</w:t>
      </w:r>
      <w:r w:rsidRPr="00CE3B33">
        <w:rPr>
          <w:rFonts w:ascii="Times New Roman" w:hAnsi="Times New Roman"/>
          <w:sz w:val="28"/>
          <w:szCs w:val="28"/>
        </w:rPr>
        <w:t xml:space="preserve"> </w:t>
      </w:r>
      <w:r w:rsidR="00CE3B33" w:rsidRPr="00CE3B33">
        <w:rPr>
          <w:rFonts w:ascii="Times New Roman" w:hAnsi="Times New Roman"/>
          <w:iCs/>
          <w:sz w:val="28"/>
          <w:szCs w:val="28"/>
        </w:rPr>
        <w:t>администрацию</w:t>
      </w:r>
      <w:r>
        <w:rPr>
          <w:rFonts w:ascii="Times New Roman" w:hAnsi="Times New Roman"/>
          <w:sz w:val="28"/>
          <w:szCs w:val="28"/>
        </w:rPr>
        <w:t xml:space="preserve"> лично, письменно, по телефону, по электронной почте,  или через региональную информационную </w:t>
      </w:r>
      <w:r w:rsidRPr="009C70FA">
        <w:rPr>
          <w:rFonts w:ascii="Times New Roman" w:hAnsi="Times New Roman"/>
          <w:sz w:val="28"/>
          <w:szCs w:val="28"/>
        </w:rPr>
        <w:t>систему «Единый портал Костромской области», после прохождения процедур авторизации.</w:t>
      </w:r>
    </w:p>
    <w:p w:rsidR="00216B98" w:rsidRDefault="00216B98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70FA">
        <w:rPr>
          <w:rFonts w:ascii="Times New Roman" w:hAnsi="Times New Roman"/>
          <w:sz w:val="28"/>
          <w:szCs w:val="28"/>
        </w:rPr>
        <w:lastRenderedPageBreak/>
        <w:t>Сведения о ходе предоставления муниципальной услуги</w:t>
      </w:r>
      <w:r w:rsidR="00CE3B33">
        <w:rPr>
          <w:rFonts w:ascii="Times New Roman" w:hAnsi="Times New Roman"/>
          <w:sz w:val="28"/>
          <w:szCs w:val="28"/>
        </w:rPr>
        <w:t xml:space="preserve"> </w:t>
      </w:r>
      <w:r w:rsidRPr="009C70FA">
        <w:rPr>
          <w:rFonts w:ascii="Times New Roman" w:hAnsi="Times New Roman"/>
          <w:sz w:val="28"/>
          <w:szCs w:val="28"/>
        </w:rPr>
        <w:t>и услуг, которые являются необходимыми и обязательными для предоставления муниципальной услуги, предоставляются заявителю при указании даты и входящего номера полученной при подаче документов расписки, а при использовании</w:t>
      </w:r>
      <w:r w:rsidR="00CE3B33">
        <w:rPr>
          <w:rFonts w:ascii="Times New Roman" w:hAnsi="Times New Roman"/>
          <w:sz w:val="28"/>
          <w:szCs w:val="28"/>
        </w:rPr>
        <w:t xml:space="preserve"> </w:t>
      </w:r>
      <w:r w:rsidRPr="009C70FA">
        <w:rPr>
          <w:rFonts w:ascii="Times New Roman" w:hAnsi="Times New Roman"/>
          <w:sz w:val="28"/>
          <w:szCs w:val="28"/>
        </w:rPr>
        <w:t>региональной информационной системы «Единый портал</w:t>
      </w:r>
      <w:r>
        <w:rPr>
          <w:rFonts w:ascii="Times New Roman" w:hAnsi="Times New Roman"/>
          <w:sz w:val="28"/>
          <w:szCs w:val="28"/>
        </w:rPr>
        <w:t xml:space="preserve"> Костромской области», после прохождения процедур авторизации.  Информирование  о предоставлении муниципальной услуги в данном случае  осуществляется путем направления соответствующего статуса услуги.</w:t>
      </w:r>
    </w:p>
    <w:p w:rsidR="00216B98" w:rsidRDefault="00216B9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Информирование (консультирование) осуществляется специалистами 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A77ADE" w:rsidRPr="00A77ADE">
        <w:rPr>
          <w:rFonts w:ascii="Times New Roman" w:hAnsi="Times New Roman"/>
          <w:iCs/>
          <w:sz w:val="28"/>
          <w:szCs w:val="28"/>
        </w:rPr>
        <w:t>отдела</w:t>
      </w:r>
      <w:r w:rsidRPr="00A77AD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том числе специально выделенными для предоставления консультаций по следующим вопросам:</w:t>
      </w:r>
    </w:p>
    <w:p w:rsidR="00216B98" w:rsidRDefault="00216B98" w:rsidP="008879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перечень документов, необходимых для предоставления муниципальной услуги, комплектность (достаточность) представленных документов;</w:t>
      </w:r>
    </w:p>
    <w:p w:rsidR="00216B98" w:rsidRDefault="00216B98" w:rsidP="008879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источник получения документов, необходимых для предоставления муниципальной услуги (исполнительный орган государственной власти, орган местного самоуправления, организация и их местонахождение);</w:t>
      </w:r>
    </w:p>
    <w:p w:rsidR="00216B98" w:rsidRDefault="00216B98" w:rsidP="008879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ход предоставления муниципальной услуги;</w:t>
      </w:r>
    </w:p>
    <w:p w:rsidR="00216B98" w:rsidRDefault="00216B98" w:rsidP="008879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33CC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график приема заявителей специалистами </w:t>
      </w:r>
      <w:r w:rsidR="00A77ADE" w:rsidRPr="00A77ADE">
        <w:rPr>
          <w:rFonts w:ascii="Times New Roman" w:hAnsi="Times New Roman"/>
          <w:iCs/>
          <w:sz w:val="28"/>
          <w:szCs w:val="28"/>
        </w:rPr>
        <w:t>администрации, отдела,</w:t>
      </w:r>
      <w:r w:rsidR="00A77ADE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МФЦ;</w:t>
      </w:r>
    </w:p>
    <w:p w:rsidR="00216B98" w:rsidRDefault="00216B98" w:rsidP="008879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срок предоставления муниципальной услуги;</w:t>
      </w:r>
    </w:p>
    <w:p w:rsidR="00216B98" w:rsidRDefault="00216B98" w:rsidP="008879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порядок обжалования действий (бездействий) и решений, осуществляемых и принимаемых в ходе предоставления муниципальной услуги.</w:t>
      </w:r>
    </w:p>
    <w:p w:rsidR="00216B98" w:rsidRDefault="00216B98" w:rsidP="008879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сультации общего характера (о место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ахожде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ии, графике работы, требуемых докуме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тах) могут предоставляться с использова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ием средств автои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формирова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ия. При автоинформировании обеспечивается круглосуточное предоставление справочной информации (при наличии средств автоинформирования).</w:t>
      </w:r>
    </w:p>
    <w:p w:rsidR="00216B98" w:rsidRDefault="00216B98" w:rsidP="008879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Информация по вопросам предоставления муниципальной услуги размещается:</w:t>
      </w:r>
    </w:p>
    <w:p w:rsidR="00216B98" w:rsidRDefault="00216B9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информационных стендах</w:t>
      </w:r>
      <w:r w:rsidR="00A77ADE">
        <w:rPr>
          <w:rFonts w:ascii="Times New Roman" w:hAnsi="Times New Roman"/>
          <w:sz w:val="28"/>
          <w:szCs w:val="28"/>
        </w:rPr>
        <w:t xml:space="preserve"> </w:t>
      </w:r>
      <w:r w:rsidR="00A77ADE" w:rsidRPr="00A77ADE">
        <w:rPr>
          <w:rFonts w:ascii="Times New Roman" w:hAnsi="Times New Roman"/>
          <w:iCs/>
          <w:sz w:val="28"/>
          <w:szCs w:val="28"/>
        </w:rPr>
        <w:t>администрации</w:t>
      </w:r>
      <w:r w:rsidRPr="00A77ADE">
        <w:rPr>
          <w:rFonts w:ascii="Times New Roman" w:hAnsi="Times New Roman"/>
          <w:sz w:val="28"/>
          <w:szCs w:val="28"/>
        </w:rPr>
        <w:t>;</w:t>
      </w:r>
    </w:p>
    <w:p w:rsidR="00216B98" w:rsidRDefault="00216B9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официальном сайте</w:t>
      </w:r>
      <w:r w:rsidR="00A77ADE">
        <w:rPr>
          <w:rFonts w:ascii="Times New Roman" w:hAnsi="Times New Roman"/>
          <w:sz w:val="28"/>
          <w:szCs w:val="28"/>
        </w:rPr>
        <w:t xml:space="preserve"> </w:t>
      </w:r>
      <w:r w:rsidR="00A77ADE" w:rsidRPr="00A77ADE">
        <w:rPr>
          <w:rFonts w:ascii="Times New Roman" w:hAnsi="Times New Roman"/>
          <w:iCs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r w:rsidR="00A77ADE" w:rsidRPr="00A77ADE">
        <w:rPr>
          <w:rFonts w:ascii="Times New Roman" w:hAnsi="Times New Roman"/>
          <w:sz w:val="28"/>
          <w:szCs w:val="28"/>
        </w:rPr>
        <w:t>makariev.ru</w:t>
      </w:r>
      <w:r>
        <w:rPr>
          <w:rFonts w:ascii="Times New Roman" w:hAnsi="Times New Roman"/>
          <w:sz w:val="28"/>
          <w:szCs w:val="28"/>
        </w:rPr>
        <w:t>) в сети Интернет;</w:t>
      </w:r>
    </w:p>
    <w:p w:rsidR="00216B98" w:rsidRPr="00521B92" w:rsidRDefault="00216B9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федераль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ой государстве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  <w:smartTag w:uri="urn:schemas-microsoft-com:office:smarttags" w:element="PersonName"/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ой и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формацио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  <w:smartTag w:uri="urn:schemas-microsoft-com:office:smarttags" w:element="PersonName"/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ой системе «Еди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ый портал государстве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  <w:smartTag w:uri="urn:schemas-microsoft-com:office:smarttags" w:element="PersonName"/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ых и му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иципаль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ых услуг (фу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 xml:space="preserve">кций)» </w:t>
      </w:r>
      <w:r w:rsidRPr="00521B92">
        <w:rPr>
          <w:rFonts w:ascii="Times New Roman" w:hAnsi="Times New Roman"/>
          <w:sz w:val="28"/>
          <w:szCs w:val="28"/>
        </w:rPr>
        <w:t>(</w:t>
      </w:r>
      <w:hyperlink r:id="rId8" w:history="1">
        <w:r w:rsidRPr="00521B92">
          <w:rPr>
            <w:rStyle w:val="a6"/>
            <w:rFonts w:ascii="Times New Roman" w:hAnsi="Times New Roman"/>
            <w:color w:val="auto"/>
            <w:sz w:val="28"/>
            <w:szCs w:val="28"/>
          </w:rPr>
          <w:t>44.gosuslugi.ru</w:t>
        </w:r>
      </w:hyperlink>
      <w:r w:rsidRPr="00521B92">
        <w:rPr>
          <w:rFonts w:ascii="Times New Roman" w:hAnsi="Times New Roman"/>
          <w:sz w:val="28"/>
          <w:szCs w:val="28"/>
        </w:rPr>
        <w:t>);</w:t>
      </w:r>
    </w:p>
    <w:p w:rsidR="00216B98" w:rsidRDefault="00216B9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региональной информационной системе «Единый портал Костромской области». (http://44gosuslugi.ru);</w:t>
      </w:r>
    </w:p>
    <w:p w:rsidR="00216B98" w:rsidRDefault="00216B9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средствах массовой и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формации, в и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формацио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н</w:t>
        </w:r>
        <w:smartTag w:uri="urn:schemas-microsoft-com:office:smarttags" w:element="PersonName"/>
        <w:r>
          <w:rPr>
            <w:rFonts w:ascii="Times New Roman" w:hAnsi="Times New Roman"/>
            <w:sz w:val="28"/>
            <w:szCs w:val="28"/>
          </w:rPr>
          <w:t>н</w:t>
        </w:r>
      </w:smartTag>
      <w:r>
        <w:rPr>
          <w:rFonts w:ascii="Times New Roman" w:hAnsi="Times New Roman"/>
          <w:sz w:val="28"/>
          <w:szCs w:val="28"/>
        </w:rPr>
        <w:t>ых материалах (брошюрах, буклетах и т.д.).</w:t>
      </w:r>
    </w:p>
    <w:p w:rsidR="00216B98" w:rsidRDefault="00216B9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Размещаемая информация содержит в том числе:</w:t>
      </w:r>
    </w:p>
    <w:p w:rsidR="00216B98" w:rsidRDefault="00216B98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информацию о месте нахождения и графике работы </w:t>
      </w:r>
      <w:r w:rsidR="00A77ADE" w:rsidRPr="00A77ADE">
        <w:rPr>
          <w:rFonts w:ascii="Times New Roman" w:hAnsi="Times New Roman"/>
          <w:iCs/>
          <w:sz w:val="28"/>
          <w:szCs w:val="28"/>
        </w:rPr>
        <w:t>администрации, отдела</w:t>
      </w:r>
      <w:r>
        <w:rPr>
          <w:rFonts w:ascii="Times New Roman" w:hAnsi="Times New Roman"/>
          <w:sz w:val="28"/>
          <w:szCs w:val="28"/>
        </w:rPr>
        <w:t>, а также МФЦ;</w:t>
      </w:r>
    </w:p>
    <w:p w:rsidR="00216B98" w:rsidRDefault="00216B98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справочные телефоны </w:t>
      </w:r>
      <w:r w:rsidR="00A77ADE" w:rsidRPr="00A77ADE">
        <w:rPr>
          <w:rFonts w:ascii="Times New Roman" w:hAnsi="Times New Roman"/>
          <w:iCs/>
          <w:sz w:val="28"/>
          <w:szCs w:val="28"/>
        </w:rPr>
        <w:t>администрации, отдела</w:t>
      </w:r>
      <w:r w:rsidRPr="00A77AD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том числе номер телефона-автоинформатора (при наличии);</w:t>
      </w:r>
    </w:p>
    <w:p w:rsidR="00216B98" w:rsidRDefault="00216B98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официального сайта </w:t>
      </w:r>
      <w:r w:rsidR="00A77ADE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в сети Интернет, содержащего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электронной почты;</w:t>
      </w:r>
    </w:p>
    <w:p w:rsidR="00216B98" w:rsidRDefault="00216B98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</w:t>
      </w:r>
      <w:r w:rsidRPr="00521B92">
        <w:rPr>
          <w:rFonts w:ascii="Times New Roman" w:hAnsi="Times New Roman"/>
          <w:sz w:val="28"/>
          <w:szCs w:val="28"/>
        </w:rPr>
        <w:t>в том числе с использованием федеральной государственной информационной системы «Единый портал государственных и муниципальных услуг (функций)»</w:t>
      </w:r>
      <w:r>
        <w:rPr>
          <w:rFonts w:ascii="Times New Roman" w:hAnsi="Times New Roman"/>
          <w:sz w:val="28"/>
          <w:szCs w:val="28"/>
        </w:rPr>
        <w:t xml:space="preserve"> и региональной информационной системы «Единый портал Костромской области».</w:t>
      </w:r>
    </w:p>
    <w:p w:rsidR="00E653AC" w:rsidRPr="00FD57B5" w:rsidRDefault="00E653AC" w:rsidP="00887929">
      <w:pPr>
        <w:tabs>
          <w:tab w:val="left" w:pos="1008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53AC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Глава 2.</w:t>
      </w:r>
      <w:r w:rsidRPr="00436015">
        <w:rPr>
          <w:rFonts w:ascii="Times New Roman" w:hAnsi="Times New Roman"/>
          <w:bCs/>
          <w:color w:val="000000"/>
          <w:sz w:val="28"/>
          <w:szCs w:val="28"/>
        </w:rPr>
        <w:t xml:space="preserve"> Стандарт предоставления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муниципальной </w:t>
      </w:r>
      <w:r w:rsidRPr="00436015">
        <w:rPr>
          <w:rFonts w:ascii="Times New Roman" w:hAnsi="Times New Roman"/>
          <w:bCs/>
          <w:color w:val="000000"/>
          <w:sz w:val="28"/>
          <w:szCs w:val="28"/>
        </w:rPr>
        <w:t>услуги</w:t>
      </w:r>
    </w:p>
    <w:p w:rsidR="00E653AC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45A13" w:rsidRDefault="00445A13" w:rsidP="00887929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Наименование муниципальной услуги</w:t>
      </w:r>
    </w:p>
    <w:p w:rsidR="00445A13" w:rsidRDefault="00445A13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45A13" w:rsidRDefault="00521B92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E653AC" w:rsidRPr="00886CC5">
        <w:rPr>
          <w:rFonts w:ascii="Times New Roman" w:hAnsi="Times New Roman"/>
          <w:color w:val="000000"/>
          <w:sz w:val="28"/>
          <w:szCs w:val="28"/>
        </w:rPr>
        <w:t>.</w:t>
      </w:r>
      <w:r w:rsidR="00A77A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53AC" w:rsidRPr="00980E05">
        <w:rPr>
          <w:rFonts w:ascii="Times New Roman" w:hAnsi="Times New Roman"/>
          <w:sz w:val="28"/>
          <w:szCs w:val="28"/>
        </w:rPr>
        <w:t>Наиме</w:t>
      </w:r>
      <w:r w:rsidR="00B400EF">
        <w:rPr>
          <w:rFonts w:ascii="Times New Roman" w:hAnsi="Times New Roman"/>
          <w:sz w:val="28"/>
          <w:szCs w:val="28"/>
        </w:rPr>
        <w:t>нование муниципальной услуги – п</w:t>
      </w:r>
      <w:r w:rsidR="00E653AC" w:rsidRPr="00980E05">
        <w:rPr>
          <w:rFonts w:ascii="Times New Roman" w:hAnsi="Times New Roman"/>
          <w:bCs/>
          <w:sz w:val="28"/>
          <w:szCs w:val="28"/>
        </w:rPr>
        <w:t>редоставление земельных участков, находящихся в муниципальной собственности</w:t>
      </w:r>
      <w:r w:rsidR="003B636B">
        <w:rPr>
          <w:rFonts w:ascii="Times New Roman" w:hAnsi="Times New Roman"/>
          <w:bCs/>
          <w:sz w:val="28"/>
          <w:szCs w:val="28"/>
        </w:rPr>
        <w:t xml:space="preserve"> </w:t>
      </w:r>
      <w:r w:rsidR="00E653AC" w:rsidRPr="00980E05">
        <w:rPr>
          <w:rFonts w:ascii="Times New Roman" w:hAnsi="Times New Roman"/>
          <w:bCs/>
          <w:sz w:val="28"/>
          <w:szCs w:val="28"/>
        </w:rPr>
        <w:t xml:space="preserve"> </w:t>
      </w:r>
      <w:r w:rsidR="007469E8">
        <w:rPr>
          <w:rFonts w:ascii="Times New Roman" w:hAnsi="Times New Roman"/>
          <w:bCs/>
          <w:sz w:val="28"/>
          <w:szCs w:val="28"/>
        </w:rPr>
        <w:t>в собственность или аренду на торгах</w:t>
      </w:r>
      <w:r w:rsidR="00413BC9">
        <w:rPr>
          <w:rFonts w:ascii="Times New Roman" w:hAnsi="Times New Roman"/>
          <w:bCs/>
          <w:sz w:val="28"/>
          <w:szCs w:val="28"/>
        </w:rPr>
        <w:t>.</w:t>
      </w:r>
    </w:p>
    <w:p w:rsidR="00413BC9" w:rsidRPr="00413BC9" w:rsidRDefault="00413BC9" w:rsidP="00887929">
      <w:pPr>
        <w:pStyle w:val="ConsPlusNormal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="00BD78D6">
        <w:rPr>
          <w:rFonts w:ascii="Times New Roman" w:eastAsiaTheme="minorHAnsi" w:hAnsi="Times New Roman"/>
          <w:sz w:val="28"/>
          <w:szCs w:val="28"/>
          <w:lang w:eastAsia="en-US"/>
        </w:rPr>
        <w:t>родажа</w:t>
      </w:r>
      <w:r w:rsidRPr="00413BC9">
        <w:rPr>
          <w:rFonts w:ascii="Times New Roman" w:eastAsiaTheme="minorHAnsi" w:hAnsi="Times New Roman"/>
          <w:sz w:val="28"/>
          <w:szCs w:val="28"/>
          <w:lang w:eastAsia="en-US"/>
        </w:rPr>
        <w:t xml:space="preserve"> земельных участков, находящихся в </w:t>
      </w:r>
      <w:r w:rsidR="003B636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13BC9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муниципальной собственности, на торгах и</w:t>
      </w:r>
      <w:r w:rsidR="003B636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13B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предоставления земельных участков, находящихся в </w:t>
      </w:r>
      <w:r w:rsidR="003B636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413B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муниципальной собственности, в аренду на торгах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проводятся в форме </w:t>
      </w:r>
      <w:r w:rsidR="00BD78D6">
        <w:rPr>
          <w:rFonts w:ascii="Times New Roman" w:eastAsiaTheme="minorHAnsi" w:hAnsi="Times New Roman" w:cs="Times New Roman"/>
          <w:sz w:val="28"/>
          <w:szCs w:val="28"/>
          <w:lang w:eastAsia="en-US"/>
        </w:rPr>
        <w:t>аукциона.</w:t>
      </w:r>
    </w:p>
    <w:p w:rsidR="00413BC9" w:rsidRDefault="00413BC9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5A13" w:rsidRDefault="00445A13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Наименование </w:t>
      </w:r>
      <w:r>
        <w:rPr>
          <w:rFonts w:ascii="Times New Roman" w:hAnsi="Times New Roman"/>
          <w:sz w:val="28"/>
          <w:szCs w:val="28"/>
        </w:rPr>
        <w:t xml:space="preserve">органа местного самоуправления, </w:t>
      </w:r>
    </w:p>
    <w:p w:rsidR="00445A13" w:rsidRDefault="00445A13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предоставляющего муниципальную услугу</w:t>
      </w:r>
    </w:p>
    <w:p w:rsidR="00445A13" w:rsidRPr="00980E05" w:rsidRDefault="00445A13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53AC" w:rsidRDefault="00521B92" w:rsidP="00887929">
      <w:pPr>
        <w:pStyle w:val="1"/>
        <w:tabs>
          <w:tab w:val="left" w:pos="1418"/>
        </w:tabs>
        <w:spacing w:line="240" w:lineRule="auto"/>
        <w:ind w:firstLine="709"/>
        <w:rPr>
          <w:color w:val="000000"/>
        </w:rPr>
      </w:pPr>
      <w:r>
        <w:rPr>
          <w:rFonts w:cs="Calibri"/>
        </w:rPr>
        <w:t>10</w:t>
      </w:r>
      <w:r w:rsidR="00E653AC">
        <w:rPr>
          <w:rFonts w:cs="Calibri"/>
        </w:rPr>
        <w:t xml:space="preserve">. </w:t>
      </w:r>
      <w:r w:rsidR="00E653AC">
        <w:rPr>
          <w:color w:val="000000"/>
        </w:rPr>
        <w:t xml:space="preserve">Муниципальная </w:t>
      </w:r>
      <w:r w:rsidR="00E653AC" w:rsidRPr="005D71B9">
        <w:rPr>
          <w:color w:val="000000"/>
        </w:rPr>
        <w:t xml:space="preserve">услуга предоставляется </w:t>
      </w:r>
      <w:r w:rsidR="003B636B">
        <w:rPr>
          <w:color w:val="000000"/>
        </w:rPr>
        <w:t>администрацией Макарьевского муниципального района (далее – администрация)</w:t>
      </w:r>
      <w:r w:rsidR="00E653AC" w:rsidRPr="005D71B9">
        <w:rPr>
          <w:color w:val="000000"/>
        </w:rPr>
        <w:t>.</w:t>
      </w:r>
    </w:p>
    <w:p w:rsidR="003B636B" w:rsidRDefault="00D67A36" w:rsidP="003B63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Администраций утвержден специально уполномоченный орган</w:t>
      </w:r>
      <w:r w:rsidR="009F53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управлению муниципальным имуществом</w:t>
      </w:r>
      <w:r w:rsidR="009F53C9">
        <w:rPr>
          <w:rFonts w:ascii="Times New Roman" w:hAnsi="Times New Roman"/>
          <w:sz w:val="28"/>
          <w:szCs w:val="28"/>
        </w:rPr>
        <w:t xml:space="preserve"> Макарьевского муниципального района – организатор торгов – отдел</w:t>
      </w:r>
      <w:r w:rsidR="003B636B" w:rsidRPr="00646707">
        <w:rPr>
          <w:rFonts w:ascii="Times New Roman" w:hAnsi="Times New Roman"/>
          <w:sz w:val="28"/>
          <w:szCs w:val="28"/>
        </w:rPr>
        <w:t xml:space="preserve"> по экономике, управлению муниципальным имуществом и земельными ресурсами администрации Макарьевского муниципального района Костромской области (далее – отдел).</w:t>
      </w:r>
    </w:p>
    <w:p w:rsidR="003B636B" w:rsidRPr="00416030" w:rsidRDefault="003B636B" w:rsidP="003B63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030">
        <w:rPr>
          <w:rFonts w:ascii="Times New Roman" w:hAnsi="Times New Roman"/>
          <w:iCs/>
          <w:color w:val="000000"/>
          <w:sz w:val="28"/>
          <w:szCs w:val="28"/>
        </w:rPr>
        <w:t xml:space="preserve">В предоставлении муниципальной услуги участвуют Федеральная налоговая служба, </w:t>
      </w:r>
      <w:r w:rsidRPr="00416030">
        <w:rPr>
          <w:rFonts w:ascii="Times New Roman" w:hAnsi="Times New Roman"/>
          <w:color w:val="000000"/>
          <w:sz w:val="28"/>
          <w:szCs w:val="28"/>
        </w:rPr>
        <w:t>Федеральная служба государственной регистрации, кадастра и картографии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6D3">
        <w:rPr>
          <w:rFonts w:ascii="Times New Roman" w:hAnsi="Times New Roman"/>
          <w:sz w:val="28"/>
          <w:szCs w:val="28"/>
        </w:rPr>
        <w:t xml:space="preserve"> ФГБУ   «ФКП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6D3">
        <w:rPr>
          <w:rFonts w:ascii="Times New Roman" w:hAnsi="Times New Roman"/>
          <w:sz w:val="28"/>
          <w:szCs w:val="28"/>
        </w:rPr>
        <w:t xml:space="preserve">Федеральной службы  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F746D3">
        <w:rPr>
          <w:rFonts w:ascii="Times New Roman" w:hAnsi="Times New Roman"/>
          <w:sz w:val="28"/>
          <w:szCs w:val="28"/>
        </w:rPr>
        <w:t>регистрации, кадастра и картографии по Костромской области»</w:t>
      </w:r>
      <w:r w:rsidRPr="00416030">
        <w:rPr>
          <w:rFonts w:ascii="Times New Roman" w:hAnsi="Times New Roman"/>
          <w:color w:val="000000"/>
          <w:sz w:val="28"/>
          <w:szCs w:val="28"/>
        </w:rPr>
        <w:t>.</w:t>
      </w:r>
    </w:p>
    <w:p w:rsidR="00445A13" w:rsidRDefault="00445A13" w:rsidP="00887929">
      <w:pPr>
        <w:pStyle w:val="1"/>
        <w:tabs>
          <w:tab w:val="left" w:pos="1418"/>
        </w:tabs>
        <w:spacing w:line="240" w:lineRule="auto"/>
        <w:ind w:firstLine="709"/>
        <w:rPr>
          <w:color w:val="000000"/>
        </w:rPr>
      </w:pPr>
    </w:p>
    <w:p w:rsidR="00445A13" w:rsidRPr="00AE601B" w:rsidRDefault="00445A13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E601B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</w:p>
    <w:p w:rsidR="00445A13" w:rsidRPr="00AE601B" w:rsidRDefault="00445A13" w:rsidP="00887929">
      <w:pPr>
        <w:pStyle w:val="1"/>
        <w:tabs>
          <w:tab w:val="left" w:pos="1418"/>
        </w:tabs>
        <w:spacing w:line="240" w:lineRule="auto"/>
        <w:ind w:firstLine="709"/>
      </w:pPr>
    </w:p>
    <w:p w:rsidR="00E653AC" w:rsidRPr="00AE601B" w:rsidRDefault="00445A13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01B">
        <w:rPr>
          <w:rFonts w:ascii="Times New Roman" w:hAnsi="Times New Roman"/>
          <w:sz w:val="28"/>
          <w:szCs w:val="28"/>
        </w:rPr>
        <w:t>11</w:t>
      </w:r>
      <w:r w:rsidR="00E653AC" w:rsidRPr="00AE601B">
        <w:rPr>
          <w:rFonts w:ascii="Times New Roman" w:hAnsi="Times New Roman"/>
          <w:sz w:val="28"/>
          <w:szCs w:val="28"/>
        </w:rPr>
        <w:t>. Результатом предоставления муниципальной услуги является:</w:t>
      </w:r>
    </w:p>
    <w:p w:rsidR="00E653AC" w:rsidRPr="00AE601B" w:rsidRDefault="00B400EF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01B">
        <w:rPr>
          <w:rFonts w:ascii="Times New Roman" w:hAnsi="Times New Roman"/>
          <w:sz w:val="28"/>
          <w:szCs w:val="28"/>
        </w:rPr>
        <w:t>1</w:t>
      </w:r>
      <w:r w:rsidR="00E653AC" w:rsidRPr="00AE601B">
        <w:rPr>
          <w:rFonts w:ascii="Times New Roman" w:hAnsi="Times New Roman"/>
          <w:sz w:val="28"/>
          <w:szCs w:val="28"/>
        </w:rPr>
        <w:t>) в случае</w:t>
      </w:r>
      <w:r w:rsidR="00E60716" w:rsidRPr="00AE601B">
        <w:rPr>
          <w:rFonts w:ascii="Times New Roman" w:hAnsi="Times New Roman"/>
          <w:sz w:val="28"/>
          <w:szCs w:val="28"/>
        </w:rPr>
        <w:t xml:space="preserve"> признания </w:t>
      </w:r>
      <w:r w:rsidR="003655D5" w:rsidRPr="00AE601B">
        <w:rPr>
          <w:rFonts w:ascii="Times New Roman" w:hAnsi="Times New Roman"/>
          <w:sz w:val="28"/>
          <w:szCs w:val="28"/>
        </w:rPr>
        <w:t>заявителя</w:t>
      </w:r>
      <w:r w:rsidR="003C5FCF" w:rsidRPr="00AE601B">
        <w:rPr>
          <w:rFonts w:ascii="Times New Roman" w:hAnsi="Times New Roman"/>
          <w:sz w:val="28"/>
          <w:szCs w:val="28"/>
        </w:rPr>
        <w:t xml:space="preserve"> победителем</w:t>
      </w:r>
      <w:r w:rsidR="00D7092E" w:rsidRPr="00AE601B">
        <w:rPr>
          <w:rFonts w:ascii="Times New Roman" w:hAnsi="Times New Roman"/>
          <w:sz w:val="28"/>
          <w:szCs w:val="28"/>
        </w:rPr>
        <w:t xml:space="preserve"> аукциона</w:t>
      </w:r>
      <w:r w:rsidR="002368ED" w:rsidRPr="00AE601B">
        <w:rPr>
          <w:rFonts w:ascii="Times New Roman" w:hAnsi="Times New Roman"/>
          <w:sz w:val="28"/>
          <w:szCs w:val="28"/>
        </w:rPr>
        <w:t xml:space="preserve"> – получение заявителем</w:t>
      </w:r>
      <w:r w:rsidR="00E653AC" w:rsidRPr="00AE601B">
        <w:rPr>
          <w:rFonts w:ascii="Times New Roman" w:hAnsi="Times New Roman"/>
          <w:sz w:val="28"/>
          <w:szCs w:val="28"/>
        </w:rPr>
        <w:t>:</w:t>
      </w:r>
    </w:p>
    <w:p w:rsidR="00E653AC" w:rsidRPr="00AE601B" w:rsidRDefault="003C5FCF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01B">
        <w:rPr>
          <w:rFonts w:ascii="Times New Roman" w:hAnsi="Times New Roman"/>
          <w:sz w:val="28"/>
          <w:szCs w:val="28"/>
        </w:rPr>
        <w:t xml:space="preserve">подписанного со стороны </w:t>
      </w:r>
      <w:r w:rsidR="00AE601B" w:rsidRPr="00AE601B">
        <w:rPr>
          <w:rFonts w:ascii="Times New Roman" w:hAnsi="Times New Roman"/>
          <w:sz w:val="28"/>
          <w:szCs w:val="28"/>
        </w:rPr>
        <w:t>администрации</w:t>
      </w:r>
      <w:r w:rsidRPr="00AE601B">
        <w:rPr>
          <w:rFonts w:ascii="Times New Roman" w:hAnsi="Times New Roman"/>
          <w:i/>
          <w:sz w:val="28"/>
          <w:szCs w:val="28"/>
        </w:rPr>
        <w:t xml:space="preserve"> </w:t>
      </w:r>
      <w:r w:rsidRPr="00AE601B">
        <w:rPr>
          <w:rFonts w:ascii="Times New Roman" w:hAnsi="Times New Roman"/>
          <w:sz w:val="28"/>
          <w:szCs w:val="28"/>
        </w:rPr>
        <w:t>проекта договора купли-продажи земельного участка</w:t>
      </w:r>
      <w:r w:rsidR="00E653AC" w:rsidRPr="00AE601B">
        <w:rPr>
          <w:rFonts w:ascii="Times New Roman" w:hAnsi="Times New Roman"/>
          <w:sz w:val="28"/>
          <w:szCs w:val="28"/>
        </w:rPr>
        <w:t>;</w:t>
      </w:r>
    </w:p>
    <w:p w:rsidR="00E653AC" w:rsidRPr="00AE601B" w:rsidRDefault="003C5FCF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01B">
        <w:rPr>
          <w:rFonts w:ascii="Times New Roman" w:hAnsi="Times New Roman"/>
          <w:sz w:val="28"/>
          <w:szCs w:val="28"/>
        </w:rPr>
        <w:t xml:space="preserve">подписанного со стороны </w:t>
      </w:r>
      <w:r w:rsidRPr="00AE601B">
        <w:rPr>
          <w:rFonts w:ascii="Times New Roman" w:hAnsi="Times New Roman"/>
          <w:i/>
          <w:sz w:val="28"/>
          <w:szCs w:val="28"/>
        </w:rPr>
        <w:t xml:space="preserve"> </w:t>
      </w:r>
      <w:r w:rsidR="00AE601B" w:rsidRPr="00AE601B">
        <w:rPr>
          <w:rFonts w:ascii="Times New Roman" w:hAnsi="Times New Roman"/>
          <w:i/>
          <w:sz w:val="28"/>
          <w:szCs w:val="28"/>
        </w:rPr>
        <w:t xml:space="preserve"> </w:t>
      </w:r>
      <w:r w:rsidR="00AE601B" w:rsidRPr="00AE601B">
        <w:rPr>
          <w:rFonts w:ascii="Times New Roman" w:hAnsi="Times New Roman"/>
          <w:sz w:val="28"/>
          <w:szCs w:val="28"/>
        </w:rPr>
        <w:t>администрации</w:t>
      </w:r>
      <w:r w:rsidRPr="00AE601B">
        <w:rPr>
          <w:rFonts w:ascii="Times New Roman" w:hAnsi="Times New Roman"/>
          <w:sz w:val="28"/>
          <w:szCs w:val="28"/>
        </w:rPr>
        <w:t xml:space="preserve"> проекта договора аренды земельного участка</w:t>
      </w:r>
      <w:r w:rsidR="00E653AC" w:rsidRPr="00AE601B">
        <w:rPr>
          <w:rFonts w:ascii="Times New Roman" w:hAnsi="Times New Roman"/>
          <w:sz w:val="28"/>
          <w:szCs w:val="28"/>
        </w:rPr>
        <w:t>;</w:t>
      </w:r>
    </w:p>
    <w:p w:rsidR="003655D5" w:rsidRPr="00AE601B" w:rsidRDefault="003655D5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01B">
        <w:rPr>
          <w:rFonts w:ascii="Times New Roman" w:hAnsi="Times New Roman"/>
          <w:sz w:val="28"/>
          <w:szCs w:val="28"/>
        </w:rPr>
        <w:t xml:space="preserve">подписанного со стороны </w:t>
      </w:r>
      <w:r w:rsidR="00AE601B" w:rsidRPr="00AE601B">
        <w:rPr>
          <w:rFonts w:ascii="Times New Roman" w:hAnsi="Times New Roman"/>
          <w:sz w:val="28"/>
          <w:szCs w:val="28"/>
        </w:rPr>
        <w:t>администрации</w:t>
      </w:r>
      <w:r w:rsidRPr="00AE601B">
        <w:rPr>
          <w:rFonts w:ascii="Times New Roman" w:hAnsi="Times New Roman"/>
          <w:i/>
          <w:sz w:val="28"/>
          <w:szCs w:val="28"/>
        </w:rPr>
        <w:t xml:space="preserve"> </w:t>
      </w:r>
      <w:r w:rsidR="00AE601B" w:rsidRPr="00AE601B">
        <w:rPr>
          <w:rFonts w:ascii="Times New Roman" w:hAnsi="Times New Roman"/>
          <w:i/>
          <w:sz w:val="28"/>
          <w:szCs w:val="28"/>
        </w:rPr>
        <w:t xml:space="preserve"> </w:t>
      </w:r>
      <w:r w:rsidRPr="00AE601B">
        <w:rPr>
          <w:rFonts w:ascii="Times New Roman" w:hAnsi="Times New Roman"/>
          <w:sz w:val="28"/>
          <w:szCs w:val="28"/>
        </w:rPr>
        <w:t xml:space="preserve">  проекта договора аренды земельного участка и подписанного со стороны </w:t>
      </w:r>
      <w:r w:rsidR="00AE601B" w:rsidRPr="00AE601B">
        <w:rPr>
          <w:rFonts w:ascii="Times New Roman" w:hAnsi="Times New Roman"/>
          <w:sz w:val="28"/>
          <w:szCs w:val="28"/>
        </w:rPr>
        <w:t>администрации</w:t>
      </w:r>
      <w:r w:rsidRPr="00AE601B">
        <w:rPr>
          <w:rFonts w:ascii="Times New Roman" w:hAnsi="Times New Roman"/>
          <w:i/>
          <w:sz w:val="28"/>
          <w:szCs w:val="28"/>
        </w:rPr>
        <w:t xml:space="preserve"> </w:t>
      </w:r>
      <w:r w:rsidR="00AE601B" w:rsidRPr="00AE601B">
        <w:rPr>
          <w:rFonts w:ascii="Times New Roman" w:hAnsi="Times New Roman"/>
          <w:i/>
          <w:sz w:val="28"/>
          <w:szCs w:val="28"/>
        </w:rPr>
        <w:t xml:space="preserve"> </w:t>
      </w:r>
      <w:r w:rsidRPr="00AE601B">
        <w:rPr>
          <w:rFonts w:ascii="Times New Roman" w:hAnsi="Times New Roman"/>
          <w:sz w:val="28"/>
          <w:szCs w:val="28"/>
        </w:rPr>
        <w:t xml:space="preserve"> проекта договора о комплексном освоении территории в случае проведения аукциона в </w:t>
      </w:r>
      <w:r w:rsidRPr="00AE601B">
        <w:rPr>
          <w:rFonts w:ascii="Times New Roman" w:hAnsi="Times New Roman"/>
          <w:sz w:val="28"/>
          <w:szCs w:val="28"/>
        </w:rPr>
        <w:lastRenderedPageBreak/>
        <w:t>целях предоставления земельного участка в аренду для комплексного освоения территории;</w:t>
      </w:r>
    </w:p>
    <w:p w:rsidR="003C5FCF" w:rsidRDefault="005F378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01B">
        <w:rPr>
          <w:rFonts w:ascii="Times New Roman" w:hAnsi="Times New Roman"/>
          <w:sz w:val="28"/>
          <w:szCs w:val="28"/>
        </w:rPr>
        <w:t>2</w:t>
      </w:r>
      <w:r w:rsidR="003C5FCF" w:rsidRPr="00AE601B">
        <w:rPr>
          <w:rFonts w:ascii="Times New Roman" w:hAnsi="Times New Roman"/>
          <w:sz w:val="28"/>
          <w:szCs w:val="28"/>
        </w:rPr>
        <w:t xml:space="preserve">) </w:t>
      </w:r>
      <w:r w:rsidR="002368ED" w:rsidRPr="00AE601B">
        <w:rPr>
          <w:rFonts w:ascii="Times New Roman" w:hAnsi="Times New Roman"/>
          <w:sz w:val="28"/>
          <w:szCs w:val="28"/>
        </w:rPr>
        <w:t>в случае</w:t>
      </w:r>
      <w:r w:rsidR="00C339C1">
        <w:rPr>
          <w:rFonts w:ascii="Times New Roman" w:hAnsi="Times New Roman"/>
          <w:sz w:val="28"/>
          <w:szCs w:val="28"/>
        </w:rPr>
        <w:t xml:space="preserve"> </w:t>
      </w:r>
      <w:r w:rsidR="002368ED" w:rsidRPr="00AE601B">
        <w:rPr>
          <w:rFonts w:ascii="Times New Roman" w:hAnsi="Times New Roman"/>
          <w:sz w:val="28"/>
          <w:szCs w:val="28"/>
        </w:rPr>
        <w:t xml:space="preserve">если заявитель не признан победителем аукциона - </w:t>
      </w:r>
      <w:r w:rsidR="003C5FCF" w:rsidRPr="00AE601B">
        <w:rPr>
          <w:rFonts w:ascii="Times New Roman" w:hAnsi="Times New Roman"/>
          <w:sz w:val="28"/>
          <w:szCs w:val="28"/>
        </w:rPr>
        <w:t xml:space="preserve">возвратом </w:t>
      </w:r>
      <w:r w:rsidR="002368ED" w:rsidRPr="00AE601B">
        <w:rPr>
          <w:rFonts w:ascii="Times New Roman" w:hAnsi="Times New Roman"/>
          <w:sz w:val="28"/>
          <w:szCs w:val="28"/>
        </w:rPr>
        <w:t>заявителю</w:t>
      </w:r>
      <w:r w:rsidR="00D7092E" w:rsidRPr="00AE601B">
        <w:rPr>
          <w:rFonts w:ascii="Times New Roman" w:hAnsi="Times New Roman"/>
          <w:sz w:val="28"/>
          <w:szCs w:val="28"/>
        </w:rPr>
        <w:t>, участвовавш</w:t>
      </w:r>
      <w:r w:rsidR="002368ED" w:rsidRPr="00AE601B">
        <w:rPr>
          <w:rFonts w:ascii="Times New Roman" w:hAnsi="Times New Roman"/>
          <w:sz w:val="28"/>
          <w:szCs w:val="28"/>
        </w:rPr>
        <w:t>е</w:t>
      </w:r>
      <w:r w:rsidR="00D7092E" w:rsidRPr="00AE601B">
        <w:rPr>
          <w:rFonts w:ascii="Times New Roman" w:hAnsi="Times New Roman"/>
          <w:sz w:val="28"/>
          <w:szCs w:val="28"/>
        </w:rPr>
        <w:t>м</w:t>
      </w:r>
      <w:r w:rsidR="002368ED" w:rsidRPr="00AE601B">
        <w:rPr>
          <w:rFonts w:ascii="Times New Roman" w:hAnsi="Times New Roman"/>
          <w:sz w:val="28"/>
          <w:szCs w:val="28"/>
        </w:rPr>
        <w:t>у в аукционе, но не победивше</w:t>
      </w:r>
      <w:r w:rsidR="00D7092E" w:rsidRPr="00AE601B">
        <w:rPr>
          <w:rFonts w:ascii="Times New Roman" w:hAnsi="Times New Roman"/>
          <w:sz w:val="28"/>
          <w:szCs w:val="28"/>
        </w:rPr>
        <w:t>м</w:t>
      </w:r>
      <w:r w:rsidR="002368ED" w:rsidRPr="00AE601B">
        <w:rPr>
          <w:rFonts w:ascii="Times New Roman" w:hAnsi="Times New Roman"/>
          <w:sz w:val="28"/>
          <w:szCs w:val="28"/>
        </w:rPr>
        <w:t>у</w:t>
      </w:r>
      <w:r w:rsidR="00D7092E">
        <w:rPr>
          <w:rFonts w:ascii="Times New Roman" w:hAnsi="Times New Roman"/>
          <w:sz w:val="28"/>
          <w:szCs w:val="28"/>
        </w:rPr>
        <w:t xml:space="preserve"> в нем, </w:t>
      </w:r>
      <w:r>
        <w:rPr>
          <w:rFonts w:ascii="Times New Roman" w:hAnsi="Times New Roman"/>
          <w:sz w:val="28"/>
          <w:szCs w:val="28"/>
        </w:rPr>
        <w:t xml:space="preserve">внесенного им </w:t>
      </w:r>
      <w:r w:rsidR="00D7092E">
        <w:rPr>
          <w:rFonts w:ascii="Times New Roman" w:hAnsi="Times New Roman"/>
          <w:sz w:val="28"/>
          <w:szCs w:val="28"/>
        </w:rPr>
        <w:t>задатка</w:t>
      </w:r>
      <w:r>
        <w:rPr>
          <w:rFonts w:ascii="Times New Roman" w:hAnsi="Times New Roman"/>
          <w:sz w:val="28"/>
          <w:szCs w:val="28"/>
        </w:rPr>
        <w:t>.</w:t>
      </w:r>
    </w:p>
    <w:p w:rsidR="00445A13" w:rsidRDefault="00445A13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5A13" w:rsidRDefault="00445A13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муниципальной услуги</w:t>
      </w:r>
    </w:p>
    <w:p w:rsidR="00445A13" w:rsidRPr="00B14AC7" w:rsidRDefault="00445A13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1D5F" w:rsidRPr="00190306" w:rsidRDefault="00445A13" w:rsidP="00AE60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04E04">
        <w:rPr>
          <w:rFonts w:ascii="Times New Roman" w:hAnsi="Times New Roman"/>
          <w:color w:val="000000"/>
          <w:sz w:val="28"/>
          <w:szCs w:val="28"/>
        </w:rPr>
        <w:t>12</w:t>
      </w:r>
      <w:r w:rsidR="00E653AC" w:rsidRPr="00A04E0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A1D5F" w:rsidRPr="00A04E04">
        <w:rPr>
          <w:rFonts w:ascii="Times New Roman" w:eastAsiaTheme="minorHAnsi" w:hAnsi="Times New Roman"/>
          <w:sz w:val="28"/>
          <w:szCs w:val="28"/>
          <w:lang w:eastAsia="en-US"/>
        </w:rPr>
        <w:t>Муниципальная услуга предоставляется</w:t>
      </w:r>
      <w:r w:rsidR="00AE601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E601B" w:rsidRPr="00190306">
        <w:rPr>
          <w:rFonts w:ascii="Times New Roman" w:hAnsi="Times New Roman"/>
          <w:sz w:val="28"/>
          <w:szCs w:val="28"/>
        </w:rPr>
        <w:t xml:space="preserve">в   срок, </w:t>
      </w:r>
      <w:r w:rsidR="002F1CDD" w:rsidRPr="00190306">
        <w:rPr>
          <w:rFonts w:ascii="Times New Roman" w:hAnsi="Times New Roman"/>
          <w:sz w:val="28"/>
          <w:szCs w:val="28"/>
        </w:rPr>
        <w:t>не менее</w:t>
      </w:r>
      <w:r w:rsidR="00AE601B" w:rsidRPr="00190306">
        <w:rPr>
          <w:rFonts w:ascii="Times New Roman" w:hAnsi="Times New Roman"/>
          <w:sz w:val="28"/>
          <w:szCs w:val="28"/>
        </w:rPr>
        <w:t xml:space="preserve"> 40 дней с даты опубликования извещения  о проведении аукциона, администрация принимает решение о предоставлении либо об отказе в предоставлении земельного участка.  </w:t>
      </w:r>
      <w:r w:rsidR="00AE601B" w:rsidRPr="0019030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EA1D5F" w:rsidRPr="00EA1D5F" w:rsidRDefault="00EA1D5F" w:rsidP="00EA1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A1D5F">
        <w:rPr>
          <w:rFonts w:ascii="Times New Roman" w:eastAsiaTheme="minorHAnsi" w:hAnsi="Times New Roman"/>
          <w:sz w:val="28"/>
          <w:szCs w:val="28"/>
          <w:lang w:eastAsia="en-US"/>
        </w:rPr>
        <w:t>Выдача результата предоставления муниципальной услуги заявителю осуществляется:</w:t>
      </w:r>
    </w:p>
    <w:p w:rsidR="00EA1D5F" w:rsidRPr="00EA1D5F" w:rsidRDefault="00EA1D5F" w:rsidP="00EA1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A1D5F">
        <w:rPr>
          <w:rFonts w:ascii="Times New Roman" w:eastAsiaTheme="minorHAnsi" w:hAnsi="Times New Roman"/>
          <w:sz w:val="28"/>
          <w:szCs w:val="28"/>
          <w:lang w:eastAsia="en-US"/>
        </w:rPr>
        <w:t>а) в случае пр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изнания заявителя победителем аукциона</w:t>
      </w:r>
      <w:r w:rsidRPr="00EA1D5F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EA1D5F">
        <w:rPr>
          <w:rFonts w:ascii="Times New Roman" w:eastAsiaTheme="minorHAnsi" w:hAnsi="Times New Roman"/>
          <w:sz w:val="28"/>
          <w:szCs w:val="28"/>
          <w:lang w:eastAsia="en-US"/>
        </w:rPr>
        <w:t xml:space="preserve"> дней со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дня составления протокола о результатах аукциона</w:t>
      </w:r>
      <w:r w:rsidRPr="00EA1D5F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A1D5F" w:rsidRPr="00EA1D5F" w:rsidRDefault="00EA1D5F" w:rsidP="00EA1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A1D5F">
        <w:rPr>
          <w:rFonts w:ascii="Times New Roman" w:eastAsiaTheme="minorHAnsi" w:hAnsi="Times New Roman"/>
          <w:sz w:val="28"/>
          <w:szCs w:val="28"/>
          <w:lang w:eastAsia="en-US"/>
        </w:rPr>
        <w:t xml:space="preserve">б) в случае, если заявитель не признан победителем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аукциона</w:t>
      </w:r>
      <w:r w:rsidRPr="00EA1D5F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 рабочих дней со дня подписания протокола о результатах аукциона.</w:t>
      </w:r>
    </w:p>
    <w:p w:rsidR="00E653AC" w:rsidRDefault="00E653AC" w:rsidP="008879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 действующим законодательством не предусмотрено.</w:t>
      </w:r>
    </w:p>
    <w:p w:rsidR="00445A13" w:rsidRDefault="00445A13" w:rsidP="008879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5A13" w:rsidRDefault="00445A13" w:rsidP="00887929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445A13" w:rsidRPr="00DA1320" w:rsidRDefault="00445A13" w:rsidP="00887929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/>
          <w:u w:val="single"/>
        </w:rPr>
      </w:pPr>
    </w:p>
    <w:p w:rsidR="00E653AC" w:rsidRDefault="00445A13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</w:t>
      </w:r>
      <w:r w:rsidR="00E653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653AC" w:rsidRPr="00980E05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446659" w:rsidRPr="00446659" w:rsidRDefault="00446659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659">
        <w:rPr>
          <w:rFonts w:ascii="Times New Roman" w:hAnsi="Times New Roman"/>
          <w:sz w:val="28"/>
          <w:szCs w:val="28"/>
        </w:rPr>
        <w:t xml:space="preserve">1) Земельным </w:t>
      </w:r>
      <w:hyperlink r:id="rId9" w:history="1">
        <w:r w:rsidRPr="00446659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 w:rsidRPr="00446659">
        <w:rPr>
          <w:rFonts w:ascii="Times New Roman" w:hAnsi="Times New Roman"/>
          <w:sz w:val="28"/>
          <w:szCs w:val="28"/>
        </w:rPr>
        <w:t xml:space="preserve"> Российской Федерации («Собрание законодательства Российской Федерации», 29.10.2001, № 44, ст. 4147);</w:t>
      </w:r>
    </w:p>
    <w:p w:rsidR="00446659" w:rsidRPr="00446659" w:rsidRDefault="00446659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659">
        <w:rPr>
          <w:rFonts w:ascii="Times New Roman" w:hAnsi="Times New Roman"/>
          <w:sz w:val="28"/>
          <w:szCs w:val="28"/>
        </w:rPr>
        <w:t>2) Граждански</w:t>
      </w:r>
      <w:r w:rsidR="002368ED">
        <w:rPr>
          <w:rFonts w:ascii="Times New Roman" w:hAnsi="Times New Roman"/>
          <w:sz w:val="28"/>
          <w:szCs w:val="28"/>
        </w:rPr>
        <w:t>м</w:t>
      </w:r>
      <w:r w:rsidRPr="00446659">
        <w:rPr>
          <w:rFonts w:ascii="Times New Roman" w:hAnsi="Times New Roman"/>
          <w:sz w:val="28"/>
          <w:szCs w:val="28"/>
        </w:rPr>
        <w:t xml:space="preserve"> кодекс</w:t>
      </w:r>
      <w:r w:rsidR="002368ED">
        <w:rPr>
          <w:rFonts w:ascii="Times New Roman" w:hAnsi="Times New Roman"/>
          <w:sz w:val="28"/>
          <w:szCs w:val="28"/>
        </w:rPr>
        <w:t>ом</w:t>
      </w:r>
      <w:r w:rsidRPr="00446659">
        <w:rPr>
          <w:rFonts w:ascii="Times New Roman" w:hAnsi="Times New Roman"/>
          <w:sz w:val="28"/>
          <w:szCs w:val="28"/>
        </w:rPr>
        <w:t xml:space="preserve"> Российской Федерации («Собрание законодательства Российской Федерации», 29.01.1996, № 5, ст. 410);</w:t>
      </w:r>
    </w:p>
    <w:p w:rsidR="00446659" w:rsidRPr="00446659" w:rsidRDefault="00446659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659">
        <w:rPr>
          <w:rFonts w:ascii="Times New Roman" w:hAnsi="Times New Roman"/>
          <w:sz w:val="28"/>
          <w:szCs w:val="28"/>
        </w:rPr>
        <w:t xml:space="preserve">3) Федеральным </w:t>
      </w:r>
      <w:hyperlink r:id="rId10" w:history="1">
        <w:r w:rsidRPr="00446659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46659">
        <w:rPr>
          <w:rFonts w:ascii="Times New Roman" w:hAnsi="Times New Roman"/>
          <w:sz w:val="28"/>
          <w:szCs w:val="28"/>
        </w:rPr>
        <w:t xml:space="preserve"> «О введении в действие Земельного кодекса Российской Федерации» от 25 октября 2001 года № 137-ФЗ («Собрание законодательства Российской Федерации», 29.10.2001, № 44, ст. 4148);</w:t>
      </w:r>
    </w:p>
    <w:p w:rsidR="00446659" w:rsidRPr="00446659" w:rsidRDefault="00446659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659">
        <w:rPr>
          <w:rFonts w:ascii="Times New Roman" w:hAnsi="Times New Roman"/>
          <w:sz w:val="28"/>
          <w:szCs w:val="28"/>
        </w:rPr>
        <w:t xml:space="preserve">4)  Федеральным </w:t>
      </w:r>
      <w:hyperlink r:id="rId11" w:history="1">
        <w:r w:rsidRPr="00446659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46659">
        <w:rPr>
          <w:rFonts w:ascii="Times New Roman" w:hAnsi="Times New Roman"/>
          <w:sz w:val="28"/>
          <w:szCs w:val="28"/>
        </w:rPr>
        <w:t xml:space="preserve"> 6 октября 2003 года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446659" w:rsidRPr="00446659" w:rsidRDefault="00446659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659">
        <w:rPr>
          <w:rFonts w:ascii="Times New Roman" w:hAnsi="Times New Roman"/>
          <w:sz w:val="28"/>
          <w:szCs w:val="28"/>
        </w:rPr>
        <w:t xml:space="preserve">5) Федеральным </w:t>
      </w:r>
      <w:hyperlink r:id="rId12" w:history="1">
        <w:r w:rsidRPr="00446659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46659">
        <w:rPr>
          <w:rFonts w:ascii="Times New Roman" w:hAnsi="Times New Roman"/>
          <w:sz w:val="28"/>
          <w:szCs w:val="28"/>
        </w:rPr>
        <w:t xml:space="preserve"> от 27 июля 2006 года № 152-ФЗ «О персональных данных» («Собрание законодательства Российской Федерации», 31.07.2006, № 31 (часть 1), ст. 3451);</w:t>
      </w:r>
    </w:p>
    <w:p w:rsidR="00446659" w:rsidRPr="00446659" w:rsidRDefault="00446659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659">
        <w:rPr>
          <w:rFonts w:ascii="Times New Roman" w:hAnsi="Times New Roman"/>
          <w:sz w:val="28"/>
          <w:szCs w:val="28"/>
        </w:rPr>
        <w:t xml:space="preserve">6) Федеральным </w:t>
      </w:r>
      <w:hyperlink r:id="rId13" w:history="1">
        <w:r w:rsidRPr="00446659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46659">
        <w:rPr>
          <w:rFonts w:ascii="Times New Roman" w:hAnsi="Times New Roman"/>
          <w:sz w:val="28"/>
          <w:szCs w:val="28"/>
        </w:rPr>
        <w:t xml:space="preserve"> от 24 июля 2007 года № 221-ФЗ «О государственном кадастре недвижимости» («Собрание законодательства Российской Федерации», 30.07.2007, № 31, ст. 4017);</w:t>
      </w:r>
    </w:p>
    <w:p w:rsidR="00446659" w:rsidRPr="00446659" w:rsidRDefault="00446659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659">
        <w:rPr>
          <w:rFonts w:ascii="Times New Roman" w:hAnsi="Times New Roman"/>
          <w:sz w:val="28"/>
          <w:szCs w:val="28"/>
        </w:rPr>
        <w:t xml:space="preserve">7) Федеральным </w:t>
      </w:r>
      <w:hyperlink r:id="rId14" w:history="1">
        <w:r w:rsidRPr="00446659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46659">
        <w:rPr>
          <w:rFonts w:ascii="Times New Roman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(«Российская газета», № 168, 30.07.2010);</w:t>
      </w:r>
    </w:p>
    <w:p w:rsidR="00446659" w:rsidRDefault="00446659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659">
        <w:rPr>
          <w:rFonts w:ascii="Times New Roman" w:hAnsi="Times New Roman"/>
          <w:sz w:val="28"/>
          <w:szCs w:val="28"/>
        </w:rPr>
        <w:lastRenderedPageBreak/>
        <w:t xml:space="preserve">8) Федеральным </w:t>
      </w:r>
      <w:hyperlink r:id="rId15" w:history="1">
        <w:r w:rsidRPr="00446659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="00AE601B">
        <w:t xml:space="preserve"> </w:t>
      </w:r>
      <w:r w:rsidRPr="00446659">
        <w:rPr>
          <w:rFonts w:ascii="Times New Roman" w:hAnsi="Times New Roman"/>
          <w:sz w:val="28"/>
          <w:szCs w:val="28"/>
        </w:rPr>
        <w:t>от 6 апреля 2011 года № 63-ФЗ «Об электронной  подписи» («Собрание законодательства Российской</w:t>
      </w:r>
      <w:r>
        <w:rPr>
          <w:rFonts w:ascii="Times New Roman" w:hAnsi="Times New Roman"/>
          <w:sz w:val="28"/>
          <w:szCs w:val="28"/>
        </w:rPr>
        <w:t xml:space="preserve"> Федерации», 11.04.2011,  № 15, ст. 2036);</w:t>
      </w:r>
    </w:p>
    <w:p w:rsidR="00AE601B" w:rsidRPr="002C585E" w:rsidRDefault="00446659" w:rsidP="00AE60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="00AE601B" w:rsidRPr="002C585E">
        <w:rPr>
          <w:rFonts w:ascii="Times New Roman" w:hAnsi="Times New Roman"/>
          <w:sz w:val="28"/>
          <w:szCs w:val="28"/>
        </w:rPr>
        <w:t xml:space="preserve">Федеральным </w:t>
      </w:r>
      <w:hyperlink r:id="rId16" w:history="1">
        <w:r w:rsidR="00AE601B" w:rsidRPr="002C585E">
          <w:rPr>
            <w:rFonts w:ascii="Times New Roman" w:hAnsi="Times New Roman"/>
            <w:sz w:val="28"/>
            <w:szCs w:val="28"/>
          </w:rPr>
          <w:t>законом</w:t>
        </w:r>
      </w:hyperlink>
      <w:r w:rsidR="00AE601B" w:rsidRPr="002C585E">
        <w:t xml:space="preserve"> </w:t>
      </w:r>
      <w:r w:rsidR="00AE601B">
        <w:rPr>
          <w:rFonts w:ascii="Times New Roman" w:hAnsi="Times New Roman"/>
          <w:sz w:val="28"/>
          <w:szCs w:val="28"/>
        </w:rPr>
        <w:t xml:space="preserve">от 29 июля </w:t>
      </w:r>
      <w:r w:rsidR="00AE601B" w:rsidRPr="002C585E">
        <w:rPr>
          <w:rFonts w:ascii="Times New Roman" w:hAnsi="Times New Roman"/>
          <w:sz w:val="28"/>
          <w:szCs w:val="28"/>
        </w:rPr>
        <w:t>1</w:t>
      </w:r>
      <w:r w:rsidR="00AE601B">
        <w:rPr>
          <w:rFonts w:ascii="Times New Roman" w:hAnsi="Times New Roman"/>
          <w:sz w:val="28"/>
          <w:szCs w:val="28"/>
        </w:rPr>
        <w:t>998</w:t>
      </w:r>
      <w:r w:rsidR="00AE601B" w:rsidRPr="002C585E">
        <w:rPr>
          <w:rFonts w:ascii="Times New Roman" w:hAnsi="Times New Roman"/>
          <w:sz w:val="28"/>
          <w:szCs w:val="28"/>
        </w:rPr>
        <w:t xml:space="preserve"> </w:t>
      </w:r>
      <w:r w:rsidR="00AE601B">
        <w:rPr>
          <w:rFonts w:ascii="Times New Roman" w:hAnsi="Times New Roman"/>
          <w:sz w:val="28"/>
          <w:szCs w:val="28"/>
        </w:rPr>
        <w:t xml:space="preserve">года </w:t>
      </w:r>
      <w:r w:rsidR="00AE601B" w:rsidRPr="002C585E">
        <w:rPr>
          <w:rFonts w:ascii="Times New Roman" w:hAnsi="Times New Roman"/>
          <w:sz w:val="28"/>
          <w:szCs w:val="28"/>
        </w:rPr>
        <w:t>№</w:t>
      </w:r>
      <w:r w:rsidR="00AE601B">
        <w:rPr>
          <w:rFonts w:ascii="Times New Roman" w:hAnsi="Times New Roman"/>
          <w:sz w:val="28"/>
          <w:szCs w:val="28"/>
        </w:rPr>
        <w:t xml:space="preserve"> 1</w:t>
      </w:r>
      <w:r w:rsidR="00AE601B" w:rsidRPr="002C585E">
        <w:rPr>
          <w:rFonts w:ascii="Times New Roman" w:hAnsi="Times New Roman"/>
          <w:sz w:val="28"/>
          <w:szCs w:val="28"/>
        </w:rPr>
        <w:t>3</w:t>
      </w:r>
      <w:r w:rsidR="00AE601B">
        <w:rPr>
          <w:rFonts w:ascii="Times New Roman" w:hAnsi="Times New Roman"/>
          <w:sz w:val="28"/>
          <w:szCs w:val="28"/>
        </w:rPr>
        <w:t>5</w:t>
      </w:r>
      <w:r w:rsidR="00AE601B" w:rsidRPr="002C585E">
        <w:rPr>
          <w:rFonts w:ascii="Times New Roman" w:hAnsi="Times New Roman"/>
          <w:sz w:val="28"/>
          <w:szCs w:val="28"/>
        </w:rPr>
        <w:t xml:space="preserve">-ФЗ «Об </w:t>
      </w:r>
      <w:r w:rsidR="00AE601B">
        <w:rPr>
          <w:rFonts w:ascii="Times New Roman" w:hAnsi="Times New Roman"/>
          <w:sz w:val="28"/>
          <w:szCs w:val="28"/>
        </w:rPr>
        <w:t>оценочной деятельности в РФ</w:t>
      </w:r>
      <w:r w:rsidR="00AE601B" w:rsidRPr="002C585E">
        <w:rPr>
          <w:rFonts w:ascii="Times New Roman" w:hAnsi="Times New Roman"/>
          <w:sz w:val="28"/>
          <w:szCs w:val="28"/>
        </w:rPr>
        <w:t>» («Собрание законодательства РФ</w:t>
      </w:r>
      <w:r w:rsidR="00AE601B">
        <w:rPr>
          <w:rFonts w:ascii="Times New Roman" w:hAnsi="Times New Roman"/>
          <w:sz w:val="28"/>
          <w:szCs w:val="28"/>
        </w:rPr>
        <w:t>», 03.08.1998, N 31, ст. 3813);</w:t>
      </w:r>
    </w:p>
    <w:p w:rsidR="00446659" w:rsidRDefault="00AE601B" w:rsidP="006B4E33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 w:rsidR="00446659">
        <w:rPr>
          <w:rFonts w:ascii="Times New Roman" w:hAnsi="Times New Roman" w:cs="Times New Roman"/>
          <w:sz w:val="28"/>
          <w:szCs w:val="28"/>
        </w:rPr>
        <w:t>постановлени</w:t>
      </w:r>
      <w:r w:rsidR="00446659">
        <w:rPr>
          <w:rFonts w:ascii="Times New Roman" w:hAnsi="Times New Roman"/>
          <w:sz w:val="28"/>
          <w:szCs w:val="28"/>
        </w:rPr>
        <w:t>ем</w:t>
      </w:r>
      <w:r w:rsidR="00446659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446659">
        <w:rPr>
          <w:rFonts w:ascii="Times New Roman" w:hAnsi="Times New Roman"/>
          <w:sz w:val="28"/>
          <w:szCs w:val="28"/>
        </w:rPr>
        <w:t xml:space="preserve">оссийской </w:t>
      </w:r>
      <w:r w:rsidR="00446659">
        <w:rPr>
          <w:rFonts w:ascii="Times New Roman" w:hAnsi="Times New Roman" w:cs="Times New Roman"/>
          <w:sz w:val="28"/>
          <w:szCs w:val="28"/>
        </w:rPr>
        <w:t>Ф</w:t>
      </w:r>
      <w:r w:rsidR="00446659">
        <w:rPr>
          <w:rFonts w:ascii="Times New Roman" w:hAnsi="Times New Roman"/>
          <w:sz w:val="28"/>
          <w:szCs w:val="28"/>
        </w:rPr>
        <w:t xml:space="preserve">едерации от 25 июня </w:t>
      </w:r>
      <w:r w:rsidR="00446659">
        <w:rPr>
          <w:rFonts w:ascii="Times New Roman" w:hAnsi="Times New Roman" w:cs="Times New Roman"/>
          <w:sz w:val="28"/>
          <w:szCs w:val="28"/>
        </w:rPr>
        <w:t>2012</w:t>
      </w:r>
      <w:r w:rsidR="00446659">
        <w:rPr>
          <w:rFonts w:ascii="Times New Roman" w:hAnsi="Times New Roman"/>
          <w:sz w:val="28"/>
          <w:szCs w:val="28"/>
        </w:rPr>
        <w:t xml:space="preserve"> года</w:t>
      </w:r>
      <w:r w:rsidR="00446659">
        <w:rPr>
          <w:rFonts w:ascii="Times New Roman" w:hAnsi="Times New Roman" w:cs="Times New Roman"/>
          <w:sz w:val="28"/>
          <w:szCs w:val="28"/>
        </w:rPr>
        <w:t xml:space="preserve"> №634 «О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446659">
        <w:rPr>
          <w:rFonts w:ascii="Times New Roman" w:hAnsi="Times New Roman"/>
          <w:sz w:val="28"/>
          <w:szCs w:val="28"/>
        </w:rPr>
        <w:t xml:space="preserve"> («Российская газета», № 148, 02.07.2012);</w:t>
      </w:r>
    </w:p>
    <w:p w:rsidR="00AE601B" w:rsidRPr="002C585E" w:rsidRDefault="00AE601B" w:rsidP="00AE60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446659">
        <w:rPr>
          <w:rFonts w:ascii="Times New Roman" w:hAnsi="Times New Roman"/>
          <w:sz w:val="28"/>
          <w:szCs w:val="28"/>
        </w:rPr>
        <w:t xml:space="preserve">)  </w:t>
      </w:r>
      <w:r w:rsidRPr="00AB14D0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14D0">
        <w:rPr>
          <w:rFonts w:ascii="Times New Roman" w:hAnsi="Times New Roman"/>
          <w:sz w:val="28"/>
          <w:szCs w:val="28"/>
        </w:rPr>
        <w:t xml:space="preserve"> Мака</w:t>
      </w:r>
      <w:r w:rsidR="00FD08A2">
        <w:rPr>
          <w:rFonts w:ascii="Times New Roman" w:hAnsi="Times New Roman"/>
          <w:sz w:val="28"/>
          <w:szCs w:val="28"/>
        </w:rPr>
        <w:t>рьевского муниципального района</w:t>
      </w:r>
      <w:r w:rsidRPr="00AB14D0">
        <w:rPr>
          <w:rFonts w:ascii="Times New Roman" w:hAnsi="Times New Roman"/>
          <w:sz w:val="28"/>
          <w:szCs w:val="28"/>
        </w:rPr>
        <w:t>;</w:t>
      </w:r>
    </w:p>
    <w:p w:rsidR="00AE601B" w:rsidRPr="002C585E" w:rsidRDefault="00AE601B" w:rsidP="00AE60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</w:t>
      </w:r>
      <w:r w:rsidRPr="00AB14D0">
        <w:rPr>
          <w:rFonts w:ascii="Times New Roman" w:hAnsi="Times New Roman"/>
          <w:sz w:val="28"/>
          <w:szCs w:val="28"/>
        </w:rPr>
        <w:t xml:space="preserve">Инструкцией по делопроизводству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14D0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14D0">
        <w:rPr>
          <w:rFonts w:ascii="Times New Roman" w:hAnsi="Times New Roman"/>
          <w:sz w:val="28"/>
          <w:szCs w:val="28"/>
        </w:rPr>
        <w:t xml:space="preserve"> Макарьевского муниципального района, утвержденной распоряжением администрации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B14D0">
        <w:rPr>
          <w:rFonts w:ascii="Times New Roman" w:hAnsi="Times New Roman"/>
          <w:sz w:val="28"/>
          <w:szCs w:val="28"/>
        </w:rPr>
        <w:t xml:space="preserve">Макарьевского муниципального района от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2A6">
        <w:rPr>
          <w:rFonts w:ascii="Times New Roman" w:hAnsi="Times New Roman"/>
          <w:sz w:val="28"/>
          <w:szCs w:val="28"/>
        </w:rPr>
        <w:t xml:space="preserve"> 09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2762A6">
        <w:rPr>
          <w:rFonts w:ascii="Times New Roman" w:hAnsi="Times New Roman"/>
          <w:sz w:val="28"/>
          <w:szCs w:val="28"/>
        </w:rPr>
        <w:t xml:space="preserve">2010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2762A6">
        <w:rPr>
          <w:rFonts w:ascii="Times New Roman" w:hAnsi="Times New Roman"/>
          <w:sz w:val="28"/>
          <w:szCs w:val="28"/>
        </w:rPr>
        <w:t xml:space="preserve"> №442-РА;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601B" w:rsidRPr="00AB14D0" w:rsidRDefault="00AE601B" w:rsidP="00AE60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14D0">
        <w:rPr>
          <w:rFonts w:ascii="Times New Roman" w:hAnsi="Times New Roman"/>
          <w:sz w:val="28"/>
          <w:szCs w:val="28"/>
        </w:rPr>
        <w:t xml:space="preserve">13)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B14D0">
        <w:rPr>
          <w:rFonts w:ascii="Times New Roman" w:hAnsi="Times New Roman"/>
          <w:sz w:val="28"/>
          <w:szCs w:val="28"/>
        </w:rPr>
        <w:t>Настоящим Административным регламентом.</w:t>
      </w:r>
    </w:p>
    <w:p w:rsidR="00446659" w:rsidRDefault="00AE601B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446659" w:rsidRDefault="00446659" w:rsidP="00887929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Перечень документов, необходимых                                                                          для предоставления муниципальной услуги</w:t>
      </w:r>
    </w:p>
    <w:p w:rsidR="00446659" w:rsidRDefault="00446659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53AC" w:rsidRPr="00D60637" w:rsidRDefault="00E653AC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459EE">
        <w:rPr>
          <w:rFonts w:ascii="Times New Roman" w:hAnsi="Times New Roman"/>
          <w:color w:val="000000"/>
          <w:sz w:val="28"/>
          <w:szCs w:val="28"/>
        </w:rPr>
        <w:t>1</w:t>
      </w:r>
      <w:r w:rsidR="00446659">
        <w:rPr>
          <w:rFonts w:ascii="Times New Roman" w:hAnsi="Times New Roman"/>
          <w:color w:val="000000"/>
          <w:sz w:val="28"/>
          <w:szCs w:val="28"/>
        </w:rPr>
        <w:t>4</w:t>
      </w:r>
      <w:r w:rsidRPr="00C459EE">
        <w:rPr>
          <w:rFonts w:ascii="Times New Roman" w:hAnsi="Times New Roman"/>
          <w:color w:val="000000"/>
          <w:sz w:val="28"/>
          <w:szCs w:val="28"/>
        </w:rPr>
        <w:t>.</w:t>
      </w:r>
      <w:r w:rsidRPr="00D60637">
        <w:rPr>
          <w:rFonts w:ascii="Times New Roman" w:hAnsi="Times New Roman"/>
          <w:iCs/>
          <w:sz w:val="28"/>
          <w:szCs w:val="28"/>
        </w:rPr>
        <w:t>В перечень документов, необходимых для предоставления муниципальной услуги входят:</w:t>
      </w:r>
    </w:p>
    <w:p w:rsidR="00E653AC" w:rsidRDefault="00E653AC" w:rsidP="0088792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C3DFA">
        <w:rPr>
          <w:rFonts w:ascii="Times New Roman" w:hAnsi="Times New Roman"/>
          <w:sz w:val="28"/>
          <w:szCs w:val="28"/>
        </w:rPr>
        <w:t>1) заяв</w:t>
      </w:r>
      <w:r w:rsidR="00D20104">
        <w:rPr>
          <w:rFonts w:ascii="Times New Roman" w:hAnsi="Times New Roman"/>
          <w:sz w:val="28"/>
          <w:szCs w:val="28"/>
        </w:rPr>
        <w:t xml:space="preserve">ка на участие в аукционе по </w:t>
      </w:r>
      <w:r w:rsidR="00887929">
        <w:rPr>
          <w:rFonts w:ascii="Times New Roman" w:hAnsi="Times New Roman"/>
          <w:sz w:val="28"/>
          <w:szCs w:val="28"/>
        </w:rPr>
        <w:t xml:space="preserve">форме согласно приложению №2 к настоящему административному регламенту </w:t>
      </w:r>
      <w:r w:rsidR="00D20104">
        <w:rPr>
          <w:rFonts w:ascii="Times New Roman" w:hAnsi="Times New Roman"/>
          <w:color w:val="000000"/>
          <w:sz w:val="28"/>
          <w:szCs w:val="28"/>
        </w:rPr>
        <w:t>(далее – заявка</w:t>
      </w:r>
      <w:r w:rsidRPr="00BC3DFA">
        <w:rPr>
          <w:rFonts w:ascii="Times New Roman" w:hAnsi="Times New Roman"/>
          <w:color w:val="000000"/>
          <w:sz w:val="28"/>
          <w:szCs w:val="28"/>
        </w:rPr>
        <w:t>)</w:t>
      </w:r>
      <w:r w:rsidRPr="00BC3DFA">
        <w:rPr>
          <w:rFonts w:ascii="Times New Roman" w:hAnsi="Times New Roman"/>
          <w:sz w:val="28"/>
          <w:szCs w:val="28"/>
        </w:rPr>
        <w:t>;</w:t>
      </w:r>
    </w:p>
    <w:p w:rsidR="00E653AC" w:rsidRDefault="00E653AC" w:rsidP="0088792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D20104">
        <w:rPr>
          <w:rFonts w:ascii="Times New Roman" w:hAnsi="Times New Roman"/>
          <w:sz w:val="28"/>
          <w:szCs w:val="28"/>
        </w:rPr>
        <w:t xml:space="preserve">копия </w:t>
      </w:r>
      <w:r>
        <w:rPr>
          <w:rFonts w:ascii="Times New Roman" w:hAnsi="Times New Roman"/>
          <w:sz w:val="28"/>
          <w:szCs w:val="28"/>
        </w:rPr>
        <w:t>документ</w:t>
      </w:r>
      <w:r w:rsidR="00D2010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удостоверяющ</w:t>
      </w:r>
      <w:r w:rsidR="00D20104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личность заявителя</w:t>
      </w:r>
      <w:r w:rsidR="009A4C9A">
        <w:rPr>
          <w:rFonts w:ascii="Times New Roman" w:hAnsi="Times New Roman"/>
          <w:sz w:val="28"/>
          <w:szCs w:val="28"/>
        </w:rPr>
        <w:t xml:space="preserve"> (для граждан)</w:t>
      </w:r>
      <w:r>
        <w:rPr>
          <w:rFonts w:ascii="Times New Roman" w:hAnsi="Times New Roman"/>
          <w:sz w:val="28"/>
          <w:szCs w:val="28"/>
        </w:rPr>
        <w:t>;</w:t>
      </w:r>
    </w:p>
    <w:p w:rsidR="00E653AC" w:rsidRDefault="00EB4F0B" w:rsidP="008879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53AC">
        <w:rPr>
          <w:rFonts w:ascii="Times New Roman" w:hAnsi="Times New Roman" w:cs="Times New Roman"/>
          <w:sz w:val="28"/>
          <w:szCs w:val="28"/>
        </w:rPr>
        <w:t xml:space="preserve">) </w:t>
      </w:r>
      <w:r w:rsidR="00D3479E">
        <w:rPr>
          <w:rFonts w:ascii="Times New Roman" w:hAnsi="Times New Roman" w:cs="Times New Roman"/>
          <w:sz w:val="28"/>
          <w:szCs w:val="28"/>
        </w:rPr>
        <w:t xml:space="preserve"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(для </w:t>
      </w:r>
      <w:r w:rsidR="004019B0">
        <w:rPr>
          <w:rFonts w:ascii="Times New Roman" w:hAnsi="Times New Roman" w:cs="Times New Roman"/>
          <w:sz w:val="28"/>
          <w:szCs w:val="28"/>
        </w:rPr>
        <w:t xml:space="preserve">заявителей - </w:t>
      </w:r>
      <w:r w:rsidR="00D3479E">
        <w:rPr>
          <w:rFonts w:ascii="Times New Roman" w:hAnsi="Times New Roman" w:cs="Times New Roman"/>
          <w:sz w:val="28"/>
          <w:szCs w:val="28"/>
        </w:rPr>
        <w:t>иностранных юридических лиц);</w:t>
      </w:r>
    </w:p>
    <w:p w:rsidR="00D3479E" w:rsidRDefault="00EB4F0B" w:rsidP="008879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3479E">
        <w:rPr>
          <w:rFonts w:ascii="Times New Roman" w:hAnsi="Times New Roman" w:cs="Times New Roman"/>
          <w:sz w:val="28"/>
          <w:szCs w:val="28"/>
        </w:rPr>
        <w:t xml:space="preserve">) документы, </w:t>
      </w:r>
      <w:r w:rsidR="001F1997">
        <w:rPr>
          <w:rFonts w:ascii="Times New Roman" w:hAnsi="Times New Roman" w:cs="Times New Roman"/>
          <w:sz w:val="28"/>
          <w:szCs w:val="28"/>
        </w:rPr>
        <w:t>подтверждающие внесение задатка;</w:t>
      </w:r>
    </w:p>
    <w:p w:rsidR="001F1997" w:rsidRDefault="004019B0" w:rsidP="008879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F1997">
        <w:rPr>
          <w:rFonts w:ascii="Times New Roman" w:hAnsi="Times New Roman" w:cs="Times New Roman"/>
          <w:sz w:val="28"/>
          <w:szCs w:val="28"/>
        </w:rPr>
        <w:t>) сведен</w:t>
      </w:r>
      <w:r>
        <w:rPr>
          <w:rFonts w:ascii="Times New Roman" w:hAnsi="Times New Roman" w:cs="Times New Roman"/>
          <w:sz w:val="28"/>
          <w:szCs w:val="28"/>
        </w:rPr>
        <w:t>ия из единого государственного реестра юридических лиц (далее – ЕГРЮЛ)</w:t>
      </w:r>
      <w:r w:rsidR="001F1997">
        <w:rPr>
          <w:rFonts w:ascii="Times New Roman" w:hAnsi="Times New Roman" w:cs="Times New Roman"/>
          <w:sz w:val="28"/>
          <w:szCs w:val="28"/>
        </w:rPr>
        <w:t xml:space="preserve"> о заявителе, являющемся юридическим лицом;</w:t>
      </w:r>
    </w:p>
    <w:p w:rsidR="001F1997" w:rsidRPr="00A011C2" w:rsidRDefault="004019B0" w:rsidP="008879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F1997">
        <w:rPr>
          <w:rFonts w:ascii="Times New Roman" w:hAnsi="Times New Roman" w:cs="Times New Roman"/>
          <w:sz w:val="28"/>
          <w:szCs w:val="28"/>
        </w:rPr>
        <w:t xml:space="preserve">) сведения из </w:t>
      </w:r>
      <w:r>
        <w:rPr>
          <w:rFonts w:ascii="Times New Roman" w:hAnsi="Times New Roman" w:cs="Times New Roman"/>
          <w:sz w:val="28"/>
          <w:szCs w:val="28"/>
        </w:rPr>
        <w:t>единого государственного реестра индивидуальных предпринимателей (далее – ЕГРИП)</w:t>
      </w:r>
      <w:r w:rsidR="001F1997">
        <w:rPr>
          <w:rFonts w:ascii="Times New Roman" w:hAnsi="Times New Roman" w:cs="Times New Roman"/>
          <w:sz w:val="28"/>
          <w:szCs w:val="28"/>
        </w:rPr>
        <w:t xml:space="preserve"> о заявителе, являющемся индивидуальным предпринимателем </w:t>
      </w:r>
    </w:p>
    <w:p w:rsidR="00E653AC" w:rsidRPr="004553B2" w:rsidRDefault="00E653AC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553B2">
        <w:rPr>
          <w:rFonts w:ascii="Times New Roman" w:hAnsi="Times New Roman"/>
          <w:sz w:val="28"/>
          <w:szCs w:val="28"/>
        </w:rPr>
        <w:t>Перечень</w:t>
      </w:r>
      <w:r w:rsidR="009622D4">
        <w:rPr>
          <w:rFonts w:ascii="Times New Roman" w:hAnsi="Times New Roman"/>
          <w:sz w:val="28"/>
          <w:szCs w:val="28"/>
        </w:rPr>
        <w:t xml:space="preserve"> документов</w:t>
      </w:r>
      <w:r w:rsidRPr="004553B2">
        <w:rPr>
          <w:rFonts w:ascii="Times New Roman" w:hAnsi="Times New Roman"/>
          <w:sz w:val="28"/>
          <w:szCs w:val="28"/>
        </w:rPr>
        <w:t xml:space="preserve">, указанных в </w:t>
      </w:r>
      <w:r w:rsidR="009622D4">
        <w:rPr>
          <w:rFonts w:ascii="Times New Roman" w:hAnsi="Times New Roman"/>
          <w:sz w:val="28"/>
          <w:szCs w:val="28"/>
        </w:rPr>
        <w:t xml:space="preserve">настоящем </w:t>
      </w:r>
      <w:r w:rsidRPr="004553B2">
        <w:rPr>
          <w:rFonts w:ascii="Times New Roman" w:hAnsi="Times New Roman"/>
          <w:sz w:val="28"/>
          <w:szCs w:val="28"/>
        </w:rPr>
        <w:t>пункт</w:t>
      </w:r>
      <w:r w:rsidR="00F810E5">
        <w:rPr>
          <w:rFonts w:ascii="Times New Roman" w:hAnsi="Times New Roman"/>
          <w:sz w:val="28"/>
          <w:szCs w:val="28"/>
        </w:rPr>
        <w:t>е</w:t>
      </w:r>
      <w:r w:rsidR="009622D4">
        <w:rPr>
          <w:rFonts w:ascii="Times New Roman" w:hAnsi="Times New Roman"/>
          <w:sz w:val="28"/>
          <w:szCs w:val="28"/>
        </w:rPr>
        <w:t>,</w:t>
      </w:r>
      <w:r w:rsidRPr="004553B2">
        <w:rPr>
          <w:rFonts w:ascii="Times New Roman" w:hAnsi="Times New Roman"/>
          <w:color w:val="000000"/>
          <w:sz w:val="28"/>
          <w:szCs w:val="28"/>
        </w:rPr>
        <w:t xml:space="preserve"> является исчерпывающим, из них </w:t>
      </w:r>
      <w:r w:rsidRPr="004553B2">
        <w:rPr>
          <w:rFonts w:ascii="Times New Roman" w:hAnsi="Times New Roman"/>
          <w:iCs/>
          <w:sz w:val="28"/>
          <w:szCs w:val="28"/>
        </w:rPr>
        <w:t>документы</w:t>
      </w:r>
      <w:r w:rsidR="009622D4">
        <w:rPr>
          <w:rFonts w:ascii="Times New Roman" w:hAnsi="Times New Roman"/>
          <w:iCs/>
          <w:sz w:val="28"/>
          <w:szCs w:val="28"/>
        </w:rPr>
        <w:t>,</w:t>
      </w:r>
      <w:r w:rsidRPr="004553B2">
        <w:rPr>
          <w:rFonts w:ascii="Times New Roman" w:hAnsi="Times New Roman"/>
          <w:iCs/>
          <w:sz w:val="28"/>
          <w:szCs w:val="28"/>
        </w:rPr>
        <w:t xml:space="preserve"> указанные в </w:t>
      </w:r>
      <w:r>
        <w:rPr>
          <w:rFonts w:ascii="Times New Roman" w:hAnsi="Times New Roman"/>
          <w:iCs/>
          <w:sz w:val="28"/>
          <w:szCs w:val="28"/>
        </w:rPr>
        <w:t>п</w:t>
      </w:r>
      <w:r w:rsidR="00F810E5">
        <w:rPr>
          <w:rFonts w:ascii="Times New Roman" w:hAnsi="Times New Roman"/>
          <w:iCs/>
          <w:sz w:val="28"/>
          <w:szCs w:val="28"/>
        </w:rPr>
        <w:t>одпунктах 1,</w:t>
      </w:r>
      <w:r w:rsidR="00FE66AA">
        <w:rPr>
          <w:rFonts w:ascii="Times New Roman" w:hAnsi="Times New Roman"/>
          <w:iCs/>
          <w:sz w:val="28"/>
          <w:szCs w:val="28"/>
        </w:rPr>
        <w:t xml:space="preserve"> </w:t>
      </w:r>
      <w:r w:rsidR="009622D4">
        <w:rPr>
          <w:rFonts w:ascii="Times New Roman" w:hAnsi="Times New Roman"/>
          <w:iCs/>
          <w:sz w:val="28"/>
          <w:szCs w:val="28"/>
        </w:rPr>
        <w:t>2, 3, 4</w:t>
      </w:r>
      <w:r w:rsidRPr="004553B2">
        <w:rPr>
          <w:rFonts w:ascii="Times New Roman" w:hAnsi="Times New Roman"/>
          <w:iCs/>
          <w:sz w:val="28"/>
          <w:szCs w:val="28"/>
        </w:rPr>
        <w:t xml:space="preserve"> настоящего </w:t>
      </w:r>
      <w:r w:rsidR="009622D4">
        <w:rPr>
          <w:rFonts w:ascii="Times New Roman" w:hAnsi="Times New Roman"/>
          <w:iCs/>
          <w:sz w:val="28"/>
          <w:szCs w:val="28"/>
        </w:rPr>
        <w:t>пункта предоставляются заявителем самостоятельно</w:t>
      </w:r>
      <w:r w:rsidRPr="004553B2">
        <w:rPr>
          <w:rFonts w:ascii="Times New Roman" w:hAnsi="Times New Roman"/>
          <w:iCs/>
          <w:sz w:val="28"/>
          <w:szCs w:val="28"/>
        </w:rPr>
        <w:t>.</w:t>
      </w:r>
    </w:p>
    <w:p w:rsidR="00E653AC" w:rsidRPr="009622D4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21F5">
        <w:rPr>
          <w:rFonts w:ascii="Times New Roman" w:hAnsi="Times New Roman"/>
          <w:color w:val="000000"/>
          <w:sz w:val="28"/>
          <w:szCs w:val="28"/>
        </w:rPr>
        <w:t xml:space="preserve">Документы, указанные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="00F810E5">
        <w:rPr>
          <w:rFonts w:ascii="Times New Roman" w:hAnsi="Times New Roman"/>
          <w:color w:val="000000"/>
          <w:sz w:val="28"/>
          <w:szCs w:val="28"/>
        </w:rPr>
        <w:t xml:space="preserve"> подпунктах </w:t>
      </w:r>
      <w:r w:rsidR="009622D4">
        <w:rPr>
          <w:rFonts w:ascii="Times New Roman" w:hAnsi="Times New Roman"/>
          <w:color w:val="000000"/>
          <w:sz w:val="28"/>
          <w:szCs w:val="28"/>
        </w:rPr>
        <w:t>5,</w:t>
      </w:r>
      <w:r w:rsidR="00FE66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22D4">
        <w:rPr>
          <w:rFonts w:ascii="Times New Roman" w:hAnsi="Times New Roman"/>
          <w:color w:val="000000"/>
          <w:sz w:val="28"/>
          <w:szCs w:val="28"/>
        </w:rPr>
        <w:t>6</w:t>
      </w:r>
      <w:r w:rsidR="00FE66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22D4">
        <w:rPr>
          <w:rFonts w:ascii="Times New Roman" w:hAnsi="Times New Roman"/>
          <w:color w:val="000000"/>
          <w:sz w:val="28"/>
          <w:szCs w:val="28"/>
        </w:rPr>
        <w:t xml:space="preserve">настоящего </w:t>
      </w:r>
      <w:r w:rsidRPr="006521F5">
        <w:rPr>
          <w:rFonts w:ascii="Times New Roman" w:hAnsi="Times New Roman"/>
          <w:sz w:val="28"/>
          <w:szCs w:val="28"/>
        </w:rPr>
        <w:t>пункт</w:t>
      </w:r>
      <w:r w:rsidR="00F810E5">
        <w:rPr>
          <w:rFonts w:ascii="Times New Roman" w:hAnsi="Times New Roman"/>
          <w:sz w:val="28"/>
          <w:szCs w:val="28"/>
        </w:rPr>
        <w:t>а</w:t>
      </w:r>
      <w:r w:rsidRPr="006521F5">
        <w:rPr>
          <w:rFonts w:ascii="Times New Roman" w:hAnsi="Times New Roman"/>
          <w:sz w:val="28"/>
          <w:szCs w:val="28"/>
        </w:rPr>
        <w:t xml:space="preserve"> запрашиваются </w:t>
      </w:r>
      <w:r w:rsidR="00140388" w:rsidRPr="00140388">
        <w:rPr>
          <w:rFonts w:ascii="Times New Roman" w:hAnsi="Times New Roman"/>
          <w:sz w:val="28"/>
          <w:szCs w:val="28"/>
        </w:rPr>
        <w:t>администрацией</w:t>
      </w:r>
      <w:r w:rsidRPr="009622D4">
        <w:rPr>
          <w:rFonts w:ascii="Times New Roman" w:hAnsi="Times New Roman"/>
          <w:sz w:val="28"/>
          <w:szCs w:val="28"/>
        </w:rPr>
        <w:t xml:space="preserve"> самостоятельно, посредством межведомственного взаимодействия.</w:t>
      </w:r>
    </w:p>
    <w:p w:rsidR="00E653AC" w:rsidRPr="006521F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622D4">
        <w:rPr>
          <w:rFonts w:ascii="Times New Roman CYR" w:hAnsi="Times New Roman CYR" w:cs="Times New Roman CYR"/>
          <w:sz w:val="28"/>
          <w:szCs w:val="28"/>
        </w:rPr>
        <w:t>Заявитель вправе представить в</w:t>
      </w:r>
      <w:r w:rsidR="00140388">
        <w:rPr>
          <w:rFonts w:ascii="Times New Roman CYR" w:hAnsi="Times New Roman CYR" w:cs="Times New Roman CYR"/>
          <w:i/>
          <w:sz w:val="28"/>
          <w:szCs w:val="28"/>
        </w:rPr>
        <w:t xml:space="preserve"> </w:t>
      </w:r>
      <w:r w:rsidR="00140388">
        <w:rPr>
          <w:rFonts w:ascii="Times New Roman CYR" w:hAnsi="Times New Roman CYR" w:cs="Times New Roman CYR"/>
          <w:sz w:val="28"/>
          <w:szCs w:val="28"/>
        </w:rPr>
        <w:t xml:space="preserve">администрацию </w:t>
      </w:r>
      <w:r w:rsidRPr="009622D4">
        <w:rPr>
          <w:rFonts w:ascii="Times New Roman CYR" w:hAnsi="Times New Roman CYR" w:cs="Times New Roman CYR"/>
          <w:sz w:val="28"/>
          <w:szCs w:val="28"/>
        </w:rPr>
        <w:t xml:space="preserve">документы, указанные </w:t>
      </w:r>
      <w:r w:rsidR="00F810E5" w:rsidRPr="009622D4">
        <w:rPr>
          <w:rFonts w:ascii="Times New Roman" w:hAnsi="Times New Roman"/>
          <w:color w:val="000000"/>
          <w:sz w:val="28"/>
          <w:szCs w:val="28"/>
        </w:rPr>
        <w:t xml:space="preserve">подпунктах </w:t>
      </w:r>
      <w:r w:rsidR="009622D4">
        <w:rPr>
          <w:rFonts w:ascii="Times New Roman" w:hAnsi="Times New Roman"/>
          <w:color w:val="000000"/>
          <w:sz w:val="28"/>
          <w:szCs w:val="28"/>
        </w:rPr>
        <w:t>5,</w:t>
      </w:r>
      <w:r w:rsidR="00FE66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22D4">
        <w:rPr>
          <w:rFonts w:ascii="Times New Roman" w:hAnsi="Times New Roman"/>
          <w:color w:val="000000"/>
          <w:sz w:val="28"/>
          <w:szCs w:val="28"/>
        </w:rPr>
        <w:t>6 настоящего</w:t>
      </w:r>
      <w:r w:rsidR="001403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10E5" w:rsidRPr="009622D4">
        <w:rPr>
          <w:rFonts w:ascii="Times New Roman" w:hAnsi="Times New Roman"/>
          <w:sz w:val="28"/>
          <w:szCs w:val="28"/>
        </w:rPr>
        <w:t>пункта</w:t>
      </w:r>
      <w:r w:rsidR="009622D4">
        <w:rPr>
          <w:rFonts w:ascii="Times New Roman" w:hAnsi="Times New Roman"/>
          <w:sz w:val="28"/>
          <w:szCs w:val="28"/>
        </w:rPr>
        <w:t xml:space="preserve"> по собственной инициативе</w:t>
      </w:r>
    </w:p>
    <w:p w:rsidR="00E653AC" w:rsidRPr="00690933" w:rsidRDefault="008865AB" w:rsidP="00887929">
      <w:pPr>
        <w:pStyle w:val="a4"/>
        <w:autoSpaceDE w:val="0"/>
        <w:autoSpaceDN w:val="0"/>
        <w:adjustRightInd w:val="0"/>
        <w:spacing w:after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E653AC" w:rsidRPr="00690933">
        <w:rPr>
          <w:sz w:val="28"/>
          <w:szCs w:val="28"/>
        </w:rPr>
        <w:t>Запрещается требовать от заявителя:</w:t>
      </w:r>
    </w:p>
    <w:p w:rsidR="00E653AC" w:rsidRPr="00690933" w:rsidRDefault="00E653AC" w:rsidP="00887929">
      <w:pPr>
        <w:pStyle w:val="a4"/>
        <w:autoSpaceDE w:val="0"/>
        <w:autoSpaceDN w:val="0"/>
        <w:adjustRightInd w:val="0"/>
        <w:spacing w:after="0"/>
        <w:ind w:left="0" w:firstLine="709"/>
        <w:jc w:val="both"/>
        <w:outlineLvl w:val="1"/>
        <w:rPr>
          <w:sz w:val="28"/>
          <w:szCs w:val="28"/>
        </w:rPr>
      </w:pPr>
      <w:r w:rsidRPr="00690933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sz w:val="28"/>
          <w:szCs w:val="28"/>
        </w:rPr>
        <w:t>муниципальной</w:t>
      </w:r>
      <w:r w:rsidRPr="00690933">
        <w:rPr>
          <w:sz w:val="28"/>
          <w:szCs w:val="28"/>
        </w:rPr>
        <w:t xml:space="preserve"> услуги за исключением получения услуг, включенных в </w:t>
      </w:r>
      <w:r w:rsidR="00887929" w:rsidRPr="00FD08A2">
        <w:rPr>
          <w:sz w:val="28"/>
          <w:szCs w:val="28"/>
        </w:rPr>
        <w:t>П</w:t>
      </w:r>
      <w:r w:rsidRPr="00FD08A2">
        <w:rPr>
          <w:sz w:val="28"/>
          <w:szCs w:val="28"/>
        </w:rPr>
        <w:t xml:space="preserve">еречень услуг, которые являются необходимыми и </w:t>
      </w:r>
      <w:r w:rsidRPr="00FD08A2">
        <w:rPr>
          <w:sz w:val="28"/>
          <w:szCs w:val="28"/>
        </w:rPr>
        <w:lastRenderedPageBreak/>
        <w:t xml:space="preserve">обязательными для предоставления муниципальных  услуг и предоставляются организациями, участвующими в предоставлении муниципальных услуг, утвержденный </w:t>
      </w:r>
      <w:r w:rsidR="00FD08A2" w:rsidRPr="00FD08A2">
        <w:rPr>
          <w:sz w:val="28"/>
          <w:szCs w:val="28"/>
        </w:rPr>
        <w:t>решением Собрания депутатов Макарьевского муниципального района от 31.05.2012 №163</w:t>
      </w:r>
      <w:r w:rsidR="00FD08A2">
        <w:rPr>
          <w:i/>
          <w:sz w:val="28"/>
          <w:szCs w:val="28"/>
        </w:rPr>
        <w:t xml:space="preserve"> </w:t>
      </w:r>
      <w:r w:rsidRPr="00690933">
        <w:rPr>
          <w:sz w:val="28"/>
          <w:szCs w:val="28"/>
        </w:rPr>
        <w:t>(далее – Перечень необходимых и обязательных услуг);</w:t>
      </w:r>
    </w:p>
    <w:p w:rsidR="00E653AC" w:rsidRPr="00690933" w:rsidRDefault="00E653AC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0933">
        <w:rPr>
          <w:rFonts w:ascii="Times New Roman" w:hAnsi="Times New Roman"/>
          <w:sz w:val="28"/>
          <w:szCs w:val="28"/>
        </w:rPr>
        <w:t>представле</w:t>
      </w:r>
      <w:smartTag w:uri="urn:schemas-microsoft-com:office:smarttags" w:element="PersonName">
        <w:r w:rsidRPr="00690933">
          <w:rPr>
            <w:rFonts w:ascii="Times New Roman" w:hAnsi="Times New Roman"/>
            <w:sz w:val="28"/>
            <w:szCs w:val="28"/>
          </w:rPr>
          <w:t>н</w:t>
        </w:r>
      </w:smartTag>
      <w:r w:rsidRPr="00690933">
        <w:rPr>
          <w:rFonts w:ascii="Times New Roman" w:hAnsi="Times New Roman"/>
          <w:sz w:val="28"/>
          <w:szCs w:val="28"/>
        </w:rPr>
        <w:t>ия докуме</w:t>
      </w:r>
      <w:smartTag w:uri="urn:schemas-microsoft-com:office:smarttags" w:element="PersonName">
        <w:r w:rsidRPr="00690933">
          <w:rPr>
            <w:rFonts w:ascii="Times New Roman" w:hAnsi="Times New Roman"/>
            <w:sz w:val="28"/>
            <w:szCs w:val="28"/>
          </w:rPr>
          <w:t>н</w:t>
        </w:r>
      </w:smartTag>
      <w:r w:rsidRPr="00690933">
        <w:rPr>
          <w:rFonts w:ascii="Times New Roman" w:hAnsi="Times New Roman"/>
          <w:sz w:val="28"/>
          <w:szCs w:val="28"/>
        </w:rPr>
        <w:t>тов и и</w:t>
      </w:r>
      <w:smartTag w:uri="urn:schemas-microsoft-com:office:smarttags" w:element="PersonName">
        <w:r w:rsidRPr="00690933">
          <w:rPr>
            <w:rFonts w:ascii="Times New Roman" w:hAnsi="Times New Roman"/>
            <w:sz w:val="28"/>
            <w:szCs w:val="28"/>
          </w:rPr>
          <w:t>н</w:t>
        </w:r>
      </w:smartTag>
      <w:r w:rsidRPr="00690933">
        <w:rPr>
          <w:rFonts w:ascii="Times New Roman" w:hAnsi="Times New Roman"/>
          <w:sz w:val="28"/>
          <w:szCs w:val="28"/>
        </w:rPr>
        <w:t xml:space="preserve">формации, которые </w:t>
      </w:r>
      <w:smartTag w:uri="urn:schemas-microsoft-com:office:smarttags" w:element="PersonName">
        <w:r w:rsidRPr="00690933">
          <w:rPr>
            <w:rFonts w:ascii="Times New Roman" w:hAnsi="Times New Roman"/>
            <w:sz w:val="28"/>
            <w:szCs w:val="28"/>
          </w:rPr>
          <w:t>н</w:t>
        </w:r>
      </w:smartTag>
      <w:r w:rsidRPr="00690933">
        <w:rPr>
          <w:rFonts w:ascii="Times New Roman" w:hAnsi="Times New Roman"/>
          <w:sz w:val="28"/>
          <w:szCs w:val="28"/>
        </w:rPr>
        <w:t>аходятся в распоряже</w:t>
      </w:r>
      <w:smartTag w:uri="urn:schemas-microsoft-com:office:smarttags" w:element="PersonName">
        <w:r w:rsidRPr="00690933">
          <w:rPr>
            <w:rFonts w:ascii="Times New Roman" w:hAnsi="Times New Roman"/>
            <w:sz w:val="28"/>
            <w:szCs w:val="28"/>
          </w:rPr>
          <w:t>н</w:t>
        </w:r>
      </w:smartTag>
      <w:r w:rsidRPr="00690933">
        <w:rPr>
          <w:rFonts w:ascii="Times New Roman" w:hAnsi="Times New Roman"/>
          <w:sz w:val="28"/>
          <w:szCs w:val="28"/>
        </w:rPr>
        <w:t>ии орга</w:t>
      </w:r>
      <w:smartTag w:uri="urn:schemas-microsoft-com:office:smarttags" w:element="PersonName">
        <w:r w:rsidRPr="00690933">
          <w:rPr>
            <w:rFonts w:ascii="Times New Roman" w:hAnsi="Times New Roman"/>
            <w:sz w:val="28"/>
            <w:szCs w:val="28"/>
          </w:rPr>
          <w:t>н</w:t>
        </w:r>
      </w:smartTag>
      <w:r w:rsidRPr="00690933">
        <w:rPr>
          <w:rFonts w:ascii="Times New Roman" w:hAnsi="Times New Roman"/>
          <w:sz w:val="28"/>
          <w:szCs w:val="28"/>
        </w:rPr>
        <w:t xml:space="preserve">ов, предоставляющих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690933">
        <w:rPr>
          <w:rFonts w:ascii="Times New Roman" w:hAnsi="Times New Roman"/>
          <w:sz w:val="28"/>
          <w:szCs w:val="28"/>
        </w:rPr>
        <w:t xml:space="preserve"> услугу, государстве</w:t>
      </w:r>
      <w:smartTag w:uri="urn:schemas-microsoft-com:office:smarttags" w:element="PersonName">
        <w:r w:rsidRPr="00690933">
          <w:rPr>
            <w:rFonts w:ascii="Times New Roman" w:hAnsi="Times New Roman"/>
            <w:sz w:val="28"/>
            <w:szCs w:val="28"/>
          </w:rPr>
          <w:t>н</w:t>
        </w:r>
        <w:smartTag w:uri="urn:schemas-microsoft-com:office:smarttags" w:element="PersonName"/>
        <w:r w:rsidRPr="00690933">
          <w:rPr>
            <w:rFonts w:ascii="Times New Roman" w:hAnsi="Times New Roman"/>
            <w:sz w:val="28"/>
            <w:szCs w:val="28"/>
          </w:rPr>
          <w:t>н</w:t>
        </w:r>
      </w:smartTag>
      <w:r w:rsidRPr="00690933">
        <w:rPr>
          <w:rFonts w:ascii="Times New Roman" w:hAnsi="Times New Roman"/>
          <w:sz w:val="28"/>
          <w:szCs w:val="28"/>
        </w:rPr>
        <w:t>ых орга</w:t>
      </w:r>
      <w:smartTag w:uri="urn:schemas-microsoft-com:office:smarttags" w:element="PersonName">
        <w:r w:rsidRPr="00690933">
          <w:rPr>
            <w:rFonts w:ascii="Times New Roman" w:hAnsi="Times New Roman"/>
            <w:sz w:val="28"/>
            <w:szCs w:val="28"/>
          </w:rPr>
          <w:t>н</w:t>
        </w:r>
      </w:smartTag>
      <w:r w:rsidRPr="00690933">
        <w:rPr>
          <w:rFonts w:ascii="Times New Roman" w:hAnsi="Times New Roman"/>
          <w:sz w:val="28"/>
          <w:szCs w:val="28"/>
        </w:rPr>
        <w:t>ов, орга</w:t>
      </w:r>
      <w:smartTag w:uri="urn:schemas-microsoft-com:office:smarttags" w:element="PersonName">
        <w:r w:rsidRPr="00690933">
          <w:rPr>
            <w:rFonts w:ascii="Times New Roman" w:hAnsi="Times New Roman"/>
            <w:sz w:val="28"/>
            <w:szCs w:val="28"/>
          </w:rPr>
          <w:t>н</w:t>
        </w:r>
      </w:smartTag>
      <w:r w:rsidRPr="00690933">
        <w:rPr>
          <w:rFonts w:ascii="Times New Roman" w:hAnsi="Times New Roman"/>
          <w:sz w:val="28"/>
          <w:szCs w:val="28"/>
        </w:rPr>
        <w:t>ов мест</w:t>
      </w:r>
      <w:smartTag w:uri="urn:schemas-microsoft-com:office:smarttags" w:element="PersonName">
        <w:r w:rsidRPr="00690933">
          <w:rPr>
            <w:rFonts w:ascii="Times New Roman" w:hAnsi="Times New Roman"/>
            <w:sz w:val="28"/>
            <w:szCs w:val="28"/>
          </w:rPr>
          <w:t>н</w:t>
        </w:r>
      </w:smartTag>
      <w:r w:rsidRPr="00690933">
        <w:rPr>
          <w:rFonts w:ascii="Times New Roman" w:hAnsi="Times New Roman"/>
          <w:sz w:val="28"/>
          <w:szCs w:val="28"/>
        </w:rPr>
        <w:t>ого самоуправле</w:t>
      </w:r>
      <w:smartTag w:uri="urn:schemas-microsoft-com:office:smarttags" w:element="PersonName">
        <w:r w:rsidRPr="00690933">
          <w:rPr>
            <w:rFonts w:ascii="Times New Roman" w:hAnsi="Times New Roman"/>
            <w:sz w:val="28"/>
            <w:szCs w:val="28"/>
          </w:rPr>
          <w:t>н</w:t>
        </w:r>
      </w:smartTag>
      <w:r w:rsidRPr="00690933">
        <w:rPr>
          <w:rFonts w:ascii="Times New Roman" w:hAnsi="Times New Roman"/>
          <w:sz w:val="28"/>
          <w:szCs w:val="28"/>
        </w:rPr>
        <w:t>ия и орга</w:t>
      </w:r>
      <w:smartTag w:uri="urn:schemas-microsoft-com:office:smarttags" w:element="PersonName">
        <w:r w:rsidRPr="00690933">
          <w:rPr>
            <w:rFonts w:ascii="Times New Roman" w:hAnsi="Times New Roman"/>
            <w:sz w:val="28"/>
            <w:szCs w:val="28"/>
          </w:rPr>
          <w:t>н</w:t>
        </w:r>
      </w:smartTag>
      <w:r w:rsidRPr="00690933">
        <w:rPr>
          <w:rFonts w:ascii="Times New Roman" w:hAnsi="Times New Roman"/>
          <w:sz w:val="28"/>
          <w:szCs w:val="28"/>
        </w:rPr>
        <w:t xml:space="preserve">изаций, в соответствии с </w:t>
      </w:r>
      <w:smartTag w:uri="urn:schemas-microsoft-com:office:smarttags" w:element="PersonName">
        <w:r w:rsidRPr="00690933">
          <w:rPr>
            <w:rFonts w:ascii="Times New Roman" w:hAnsi="Times New Roman"/>
            <w:sz w:val="28"/>
            <w:szCs w:val="28"/>
          </w:rPr>
          <w:t>н</w:t>
        </w:r>
      </w:smartTag>
      <w:r w:rsidRPr="00690933">
        <w:rPr>
          <w:rFonts w:ascii="Times New Roman" w:hAnsi="Times New Roman"/>
          <w:sz w:val="28"/>
          <w:szCs w:val="28"/>
        </w:rPr>
        <w:t>орматив</w:t>
      </w:r>
      <w:smartTag w:uri="urn:schemas-microsoft-com:office:smarttags" w:element="PersonName">
        <w:r w:rsidRPr="00690933">
          <w:rPr>
            <w:rFonts w:ascii="Times New Roman" w:hAnsi="Times New Roman"/>
            <w:sz w:val="28"/>
            <w:szCs w:val="28"/>
          </w:rPr>
          <w:t>н</w:t>
        </w:r>
      </w:smartTag>
      <w:r w:rsidRPr="00690933">
        <w:rPr>
          <w:rFonts w:ascii="Times New Roman" w:hAnsi="Times New Roman"/>
          <w:sz w:val="28"/>
          <w:szCs w:val="28"/>
        </w:rPr>
        <w:t xml:space="preserve">ыми правовыми актами Российской Федерации, </w:t>
      </w:r>
      <w:smartTag w:uri="urn:schemas-microsoft-com:office:smarttags" w:element="PersonName">
        <w:r w:rsidRPr="00690933">
          <w:rPr>
            <w:rFonts w:ascii="Times New Roman" w:hAnsi="Times New Roman"/>
            <w:sz w:val="28"/>
            <w:szCs w:val="28"/>
          </w:rPr>
          <w:t>н</w:t>
        </w:r>
      </w:smartTag>
      <w:r w:rsidRPr="00690933">
        <w:rPr>
          <w:rFonts w:ascii="Times New Roman" w:hAnsi="Times New Roman"/>
          <w:sz w:val="28"/>
          <w:szCs w:val="28"/>
        </w:rPr>
        <w:t>орматив</w:t>
      </w:r>
      <w:smartTag w:uri="urn:schemas-microsoft-com:office:smarttags" w:element="PersonName">
        <w:r w:rsidRPr="00690933">
          <w:rPr>
            <w:rFonts w:ascii="Times New Roman" w:hAnsi="Times New Roman"/>
            <w:sz w:val="28"/>
            <w:szCs w:val="28"/>
          </w:rPr>
          <w:t>н</w:t>
        </w:r>
      </w:smartTag>
      <w:r w:rsidRPr="00690933">
        <w:rPr>
          <w:rFonts w:ascii="Times New Roman" w:hAnsi="Times New Roman"/>
          <w:sz w:val="28"/>
          <w:szCs w:val="28"/>
        </w:rPr>
        <w:t>ыми правовыми актами субъектов Российской Федерации;</w:t>
      </w:r>
    </w:p>
    <w:p w:rsidR="00E653AC" w:rsidRDefault="00E653AC" w:rsidP="00887929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0933">
        <w:rPr>
          <w:rFonts w:ascii="Times New Roman" w:hAnsi="Times New Roman"/>
          <w:sz w:val="28"/>
          <w:szCs w:val="28"/>
        </w:rPr>
        <w:t xml:space="preserve"> осуществления действий, в том числе согласований, необходимых для получения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90933">
        <w:rPr>
          <w:rFonts w:ascii="Times New Roman" w:hAnsi="Times New Roman"/>
          <w:sz w:val="28"/>
          <w:szCs w:val="28"/>
        </w:rPr>
        <w:t xml:space="preserve">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необходимых и обязательных услуг.</w:t>
      </w:r>
    </w:p>
    <w:p w:rsidR="008865AB" w:rsidRDefault="008865AB" w:rsidP="00887929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65AB" w:rsidRDefault="008865AB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Требования, предъявляемые к документам, необходимым для получения муниципальной услуги</w:t>
      </w:r>
    </w:p>
    <w:p w:rsidR="008865AB" w:rsidRPr="00690933" w:rsidRDefault="008865AB" w:rsidP="00887929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53AC" w:rsidRPr="00FB5038" w:rsidRDefault="00E653AC" w:rsidP="00887929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582167">
        <w:rPr>
          <w:sz w:val="28"/>
          <w:szCs w:val="28"/>
        </w:rPr>
        <w:t>1</w:t>
      </w:r>
      <w:r w:rsidR="008865AB">
        <w:rPr>
          <w:sz w:val="28"/>
          <w:szCs w:val="28"/>
        </w:rPr>
        <w:t>6</w:t>
      </w:r>
      <w:r w:rsidRPr="00582167">
        <w:rPr>
          <w:sz w:val="28"/>
          <w:szCs w:val="28"/>
        </w:rPr>
        <w:t>.</w:t>
      </w:r>
      <w:r w:rsidRPr="00FB5038">
        <w:rPr>
          <w:sz w:val="28"/>
          <w:szCs w:val="28"/>
        </w:rPr>
        <w:t xml:space="preserve"> Докуме</w:t>
      </w:r>
      <w:smartTag w:uri="urn:schemas-microsoft-com:office:smarttags" w:element="PersonName">
        <w:r w:rsidRPr="00FB5038">
          <w:rPr>
            <w:sz w:val="28"/>
            <w:szCs w:val="28"/>
          </w:rPr>
          <w:t>н</w:t>
        </w:r>
      </w:smartTag>
      <w:r w:rsidRPr="00FB5038">
        <w:rPr>
          <w:sz w:val="28"/>
          <w:szCs w:val="28"/>
        </w:rPr>
        <w:t>ты, предоставляемые заявителем, долж</w:t>
      </w:r>
      <w:smartTag w:uri="urn:schemas-microsoft-com:office:smarttags" w:element="PersonName">
        <w:r w:rsidRPr="00FB5038">
          <w:rPr>
            <w:sz w:val="28"/>
            <w:szCs w:val="28"/>
          </w:rPr>
          <w:t>н</w:t>
        </w:r>
      </w:smartTag>
      <w:r w:rsidRPr="00FB5038">
        <w:rPr>
          <w:sz w:val="28"/>
          <w:szCs w:val="28"/>
        </w:rPr>
        <w:t>ы соответствовать следующим требова</w:t>
      </w:r>
      <w:smartTag w:uri="urn:schemas-microsoft-com:office:smarttags" w:element="PersonName">
        <w:r w:rsidRPr="00FB5038">
          <w:rPr>
            <w:sz w:val="28"/>
            <w:szCs w:val="28"/>
          </w:rPr>
          <w:t>н</w:t>
        </w:r>
      </w:smartTag>
      <w:r w:rsidRPr="00FB5038">
        <w:rPr>
          <w:sz w:val="28"/>
          <w:szCs w:val="28"/>
        </w:rPr>
        <w:t>иям:</w:t>
      </w:r>
    </w:p>
    <w:p w:rsidR="00E653AC" w:rsidRPr="00FB5038" w:rsidRDefault="00E653AC" w:rsidP="008879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038">
        <w:rPr>
          <w:rFonts w:ascii="Times New Roman" w:hAnsi="Times New Roman" w:cs="Times New Roman"/>
          <w:sz w:val="28"/>
          <w:szCs w:val="28"/>
        </w:rPr>
        <w:t>тексты докуме</w:t>
      </w:r>
      <w:smartTag w:uri="urn:schemas-microsoft-com:office:smarttags" w:element="PersonName">
        <w:r w:rsidRPr="00FB5038">
          <w:rPr>
            <w:rFonts w:ascii="Times New Roman" w:hAnsi="Times New Roman" w:cs="Times New Roman"/>
            <w:sz w:val="28"/>
            <w:szCs w:val="28"/>
          </w:rPr>
          <w:t>н</w:t>
        </w:r>
      </w:smartTag>
      <w:r w:rsidRPr="00FB5038">
        <w:rPr>
          <w:rFonts w:ascii="Times New Roman" w:hAnsi="Times New Roman" w:cs="Times New Roman"/>
          <w:sz w:val="28"/>
          <w:szCs w:val="28"/>
        </w:rPr>
        <w:t xml:space="preserve">тов </w:t>
      </w:r>
      <w:r>
        <w:rPr>
          <w:rFonts w:ascii="Times New Roman" w:hAnsi="Times New Roman" w:cs="Times New Roman"/>
          <w:sz w:val="28"/>
          <w:szCs w:val="28"/>
        </w:rPr>
        <w:t>долж</w:t>
      </w:r>
      <w:smartTag w:uri="urn:schemas-microsoft-com:office:smarttags" w:element="PersonName">
        <w:r>
          <w:rPr>
            <w:rFonts w:ascii="Times New Roman" w:hAnsi="Times New Roman" w:cs="Times New Roman"/>
            <w:sz w:val="28"/>
            <w:szCs w:val="28"/>
          </w:rPr>
          <w:t>н</w:t>
        </w:r>
      </w:smartTag>
      <w:r>
        <w:rPr>
          <w:rFonts w:ascii="Times New Roman" w:hAnsi="Times New Roman" w:cs="Times New Roman"/>
          <w:sz w:val="28"/>
          <w:szCs w:val="28"/>
        </w:rPr>
        <w:t xml:space="preserve">ы быть </w:t>
      </w:r>
      <w:smartTag w:uri="urn:schemas-microsoft-com:office:smarttags" w:element="PersonName">
        <w:r w:rsidRPr="00FB5038">
          <w:rPr>
            <w:rFonts w:ascii="Times New Roman" w:hAnsi="Times New Roman" w:cs="Times New Roman"/>
            <w:sz w:val="28"/>
            <w:szCs w:val="28"/>
          </w:rPr>
          <w:t>н</w:t>
        </w:r>
      </w:smartTag>
      <w:r w:rsidRPr="00FB5038">
        <w:rPr>
          <w:rFonts w:ascii="Times New Roman" w:hAnsi="Times New Roman" w:cs="Times New Roman"/>
          <w:sz w:val="28"/>
          <w:szCs w:val="28"/>
        </w:rPr>
        <w:t>аписа</w:t>
      </w:r>
      <w:smartTag w:uri="urn:schemas-microsoft-com:office:smarttags" w:element="PersonName">
        <w:r w:rsidRPr="00FB5038">
          <w:rPr>
            <w:rFonts w:ascii="Times New Roman" w:hAnsi="Times New Roman" w:cs="Times New Roman"/>
            <w:sz w:val="28"/>
            <w:szCs w:val="28"/>
          </w:rPr>
          <w:t>н</w:t>
        </w:r>
      </w:smartTag>
      <w:r w:rsidRPr="00FB5038">
        <w:rPr>
          <w:rFonts w:ascii="Times New Roman" w:hAnsi="Times New Roman" w:cs="Times New Roman"/>
          <w:sz w:val="28"/>
          <w:szCs w:val="28"/>
        </w:rPr>
        <w:t xml:space="preserve">ы разборчиво; </w:t>
      </w:r>
    </w:p>
    <w:p w:rsidR="00E653AC" w:rsidRPr="00FB5038" w:rsidRDefault="008865AB" w:rsidP="008879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 и отчества (при наличии) (наименование) заявителя, его адрес места жительства (юридический адрес) или адрес, по которому  направляется результат предоставления муниципальной услуги, телефон (если есть) должны быть написаны полностью</w:t>
      </w:r>
      <w:r w:rsidR="00E653AC" w:rsidRPr="00FB5038">
        <w:rPr>
          <w:rFonts w:ascii="Times New Roman" w:hAnsi="Times New Roman" w:cs="Times New Roman"/>
          <w:sz w:val="28"/>
          <w:szCs w:val="28"/>
        </w:rPr>
        <w:t>;</w:t>
      </w:r>
    </w:p>
    <w:p w:rsidR="00E653AC" w:rsidRPr="00FB5038" w:rsidRDefault="00E653AC" w:rsidP="008879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038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3412A">
        <w:rPr>
          <w:rFonts w:ascii="Times New Roman" w:hAnsi="Times New Roman" w:cs="Times New Roman"/>
          <w:sz w:val="28"/>
          <w:szCs w:val="28"/>
        </w:rPr>
        <w:t xml:space="preserve"> </w:t>
      </w:r>
      <w:r w:rsidRPr="00FB5038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должны содержать </w:t>
      </w:r>
      <w:r w:rsidRPr="00FB5038">
        <w:rPr>
          <w:rFonts w:ascii="Times New Roman" w:hAnsi="Times New Roman" w:cs="Times New Roman"/>
          <w:sz w:val="28"/>
          <w:szCs w:val="28"/>
        </w:rPr>
        <w:t>подчисток, приписок, зачеркнутых слов и иных неоговоренных исправлений;</w:t>
      </w:r>
    </w:p>
    <w:p w:rsidR="00E653AC" w:rsidRPr="00FB5038" w:rsidRDefault="00E653AC" w:rsidP="008879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038">
        <w:rPr>
          <w:rFonts w:ascii="Times New Roman" w:hAnsi="Times New Roman" w:cs="Times New Roman"/>
          <w:sz w:val="28"/>
          <w:szCs w:val="28"/>
        </w:rPr>
        <w:t>докуме</w:t>
      </w:r>
      <w:smartTag w:uri="urn:schemas-microsoft-com:office:smarttags" w:element="PersonName">
        <w:r w:rsidRPr="00FB5038">
          <w:rPr>
            <w:rFonts w:ascii="Times New Roman" w:hAnsi="Times New Roman" w:cs="Times New Roman"/>
            <w:sz w:val="28"/>
            <w:szCs w:val="28"/>
          </w:rPr>
          <w:t>н</w:t>
        </w:r>
      </w:smartTag>
      <w:r w:rsidRPr="00FB5038">
        <w:rPr>
          <w:rFonts w:ascii="Times New Roman" w:hAnsi="Times New Roman" w:cs="Times New Roman"/>
          <w:sz w:val="28"/>
          <w:szCs w:val="28"/>
        </w:rPr>
        <w:t xml:space="preserve">ты </w:t>
      </w:r>
      <w:smartTag w:uri="urn:schemas-microsoft-com:office:smarttags" w:element="PersonName">
        <w:r w:rsidRPr="00FB5038">
          <w:rPr>
            <w:rFonts w:ascii="Times New Roman" w:hAnsi="Times New Roman" w:cs="Times New Roman"/>
            <w:sz w:val="28"/>
            <w:szCs w:val="28"/>
          </w:rPr>
          <w:t>н</w:t>
        </w:r>
      </w:smartTag>
      <w:r w:rsidRPr="00FB5038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долж</w:t>
      </w:r>
      <w:smartTag w:uri="urn:schemas-microsoft-com:office:smarttags" w:element="PersonName">
        <w:r>
          <w:rPr>
            <w:rFonts w:ascii="Times New Roman" w:hAnsi="Times New Roman" w:cs="Times New Roman"/>
            <w:sz w:val="28"/>
            <w:szCs w:val="28"/>
          </w:rPr>
          <w:t>н</w:t>
        </w:r>
      </w:smartTag>
      <w:r>
        <w:rPr>
          <w:rFonts w:ascii="Times New Roman" w:hAnsi="Times New Roman" w:cs="Times New Roman"/>
          <w:sz w:val="28"/>
          <w:szCs w:val="28"/>
        </w:rPr>
        <w:t xml:space="preserve">ы быть </w:t>
      </w:r>
      <w:r w:rsidRPr="00FB5038">
        <w:rPr>
          <w:rFonts w:ascii="Times New Roman" w:hAnsi="Times New Roman" w:cs="Times New Roman"/>
          <w:sz w:val="28"/>
          <w:szCs w:val="28"/>
        </w:rPr>
        <w:t>испол</w:t>
      </w:r>
      <w:smartTag w:uri="urn:schemas-microsoft-com:office:smarttags" w:element="PersonName">
        <w:r w:rsidRPr="00FB5038">
          <w:rPr>
            <w:rFonts w:ascii="Times New Roman" w:hAnsi="Times New Roman" w:cs="Times New Roman"/>
            <w:sz w:val="28"/>
            <w:szCs w:val="28"/>
          </w:rPr>
          <w:t>н</w:t>
        </w:r>
      </w:smartTag>
      <w:r w:rsidRPr="00FB5038">
        <w:rPr>
          <w:rFonts w:ascii="Times New Roman" w:hAnsi="Times New Roman" w:cs="Times New Roman"/>
          <w:sz w:val="28"/>
          <w:szCs w:val="28"/>
        </w:rPr>
        <w:t>е</w:t>
      </w:r>
      <w:smartTag w:uri="urn:schemas-microsoft-com:office:smarttags" w:element="PersonName">
        <w:r w:rsidRPr="00FB5038">
          <w:rPr>
            <w:rFonts w:ascii="Times New Roman" w:hAnsi="Times New Roman" w:cs="Times New Roman"/>
            <w:sz w:val="28"/>
            <w:szCs w:val="28"/>
          </w:rPr>
          <w:t>н</w:t>
        </w:r>
      </w:smartTag>
      <w:r w:rsidRPr="00FB5038">
        <w:rPr>
          <w:rFonts w:ascii="Times New Roman" w:hAnsi="Times New Roman" w:cs="Times New Roman"/>
          <w:sz w:val="28"/>
          <w:szCs w:val="28"/>
        </w:rPr>
        <w:t>ы кара</w:t>
      </w:r>
      <w:smartTag w:uri="urn:schemas-microsoft-com:office:smarttags" w:element="PersonName">
        <w:r w:rsidRPr="00FB5038">
          <w:rPr>
            <w:rFonts w:ascii="Times New Roman" w:hAnsi="Times New Roman" w:cs="Times New Roman"/>
            <w:sz w:val="28"/>
            <w:szCs w:val="28"/>
          </w:rPr>
          <w:t>н</w:t>
        </w:r>
      </w:smartTag>
      <w:r w:rsidRPr="00FB5038">
        <w:rPr>
          <w:rFonts w:ascii="Times New Roman" w:hAnsi="Times New Roman" w:cs="Times New Roman"/>
          <w:sz w:val="28"/>
          <w:szCs w:val="28"/>
        </w:rPr>
        <w:t>дашом;</w:t>
      </w:r>
    </w:p>
    <w:p w:rsidR="00E653AC" w:rsidRPr="00FB5038" w:rsidRDefault="00E653AC" w:rsidP="008879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038">
        <w:rPr>
          <w:rFonts w:ascii="Times New Roman" w:hAnsi="Times New Roman" w:cs="Times New Roman"/>
          <w:sz w:val="28"/>
          <w:szCs w:val="28"/>
        </w:rPr>
        <w:t>докуме</w:t>
      </w:r>
      <w:smartTag w:uri="urn:schemas-microsoft-com:office:smarttags" w:element="PersonName">
        <w:r w:rsidRPr="00FB5038">
          <w:rPr>
            <w:rFonts w:ascii="Times New Roman" w:hAnsi="Times New Roman" w:cs="Times New Roman"/>
            <w:sz w:val="28"/>
            <w:szCs w:val="28"/>
          </w:rPr>
          <w:t>н</w:t>
        </w:r>
      </w:smartTag>
      <w:r w:rsidRPr="00FB5038">
        <w:rPr>
          <w:rFonts w:ascii="Times New Roman" w:hAnsi="Times New Roman" w:cs="Times New Roman"/>
          <w:sz w:val="28"/>
          <w:szCs w:val="28"/>
        </w:rPr>
        <w:t xml:space="preserve">ты </w:t>
      </w:r>
      <w:smartTag w:uri="urn:schemas-microsoft-com:office:smarttags" w:element="PersonName">
        <w:r w:rsidRPr="00FB5038">
          <w:rPr>
            <w:rFonts w:ascii="Times New Roman" w:hAnsi="Times New Roman" w:cs="Times New Roman"/>
            <w:sz w:val="28"/>
            <w:szCs w:val="28"/>
          </w:rPr>
          <w:t>н</w:t>
        </w:r>
      </w:smartTag>
      <w:r w:rsidRPr="00FB5038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долж</w:t>
      </w:r>
      <w:smartTag w:uri="urn:schemas-microsoft-com:office:smarttags" w:element="PersonName">
        <w:r>
          <w:rPr>
            <w:rFonts w:ascii="Times New Roman" w:hAnsi="Times New Roman" w:cs="Times New Roman"/>
            <w:sz w:val="28"/>
            <w:szCs w:val="28"/>
          </w:rPr>
          <w:t>н</w:t>
        </w:r>
      </w:smartTag>
      <w:r>
        <w:rPr>
          <w:rFonts w:ascii="Times New Roman" w:hAnsi="Times New Roman" w:cs="Times New Roman"/>
          <w:sz w:val="28"/>
          <w:szCs w:val="28"/>
        </w:rPr>
        <w:t>ы иметь</w:t>
      </w:r>
      <w:r w:rsidRPr="00FB5038">
        <w:rPr>
          <w:rFonts w:ascii="Times New Roman" w:hAnsi="Times New Roman" w:cs="Times New Roman"/>
          <w:sz w:val="28"/>
          <w:szCs w:val="28"/>
        </w:rPr>
        <w:t xml:space="preserve"> серьез</w:t>
      </w:r>
      <w:smartTag w:uri="urn:schemas-microsoft-com:office:smarttags" w:element="PersonName">
        <w:r w:rsidRPr="00FB5038">
          <w:rPr>
            <w:rFonts w:ascii="Times New Roman" w:hAnsi="Times New Roman" w:cs="Times New Roman"/>
            <w:sz w:val="28"/>
            <w:szCs w:val="28"/>
          </w:rPr>
          <w:t>н</w:t>
        </w:r>
      </w:smartTag>
      <w:r w:rsidRPr="00FB5038">
        <w:rPr>
          <w:rFonts w:ascii="Times New Roman" w:hAnsi="Times New Roman" w:cs="Times New Roman"/>
          <w:sz w:val="28"/>
          <w:szCs w:val="28"/>
        </w:rPr>
        <w:t>ых поврежде</w:t>
      </w:r>
      <w:smartTag w:uri="urn:schemas-microsoft-com:office:smarttags" w:element="PersonName">
        <w:r w:rsidRPr="00FB5038">
          <w:rPr>
            <w:rFonts w:ascii="Times New Roman" w:hAnsi="Times New Roman" w:cs="Times New Roman"/>
            <w:sz w:val="28"/>
            <w:szCs w:val="28"/>
          </w:rPr>
          <w:t>н</w:t>
        </w:r>
      </w:smartTag>
      <w:r w:rsidRPr="00FB5038">
        <w:rPr>
          <w:rFonts w:ascii="Times New Roman" w:hAnsi="Times New Roman" w:cs="Times New Roman"/>
          <w:sz w:val="28"/>
          <w:szCs w:val="28"/>
        </w:rPr>
        <w:t xml:space="preserve">ий, </w:t>
      </w:r>
      <w:smartTag w:uri="urn:schemas-microsoft-com:office:smarttags" w:element="PersonName">
        <w:r w:rsidRPr="00FB5038">
          <w:rPr>
            <w:rFonts w:ascii="Times New Roman" w:hAnsi="Times New Roman" w:cs="Times New Roman"/>
            <w:sz w:val="28"/>
            <w:szCs w:val="28"/>
          </w:rPr>
          <w:t>н</w:t>
        </w:r>
      </w:smartTag>
      <w:r w:rsidRPr="00FB5038">
        <w:rPr>
          <w:rFonts w:ascii="Times New Roman" w:hAnsi="Times New Roman" w:cs="Times New Roman"/>
          <w:sz w:val="28"/>
          <w:szCs w:val="28"/>
        </w:rPr>
        <w:t xml:space="preserve">аличие которых допускает </w:t>
      </w:r>
      <w:smartTag w:uri="urn:schemas-microsoft-com:office:smarttags" w:element="PersonName">
        <w:r>
          <w:rPr>
            <w:rFonts w:ascii="Times New Roman" w:hAnsi="Times New Roman" w:cs="Times New Roman"/>
            <w:sz w:val="28"/>
            <w:szCs w:val="28"/>
          </w:rPr>
          <w:t>н</w:t>
        </w:r>
      </w:smartTag>
      <w:r>
        <w:rPr>
          <w:rFonts w:ascii="Times New Roman" w:hAnsi="Times New Roman" w:cs="Times New Roman"/>
          <w:sz w:val="28"/>
          <w:szCs w:val="28"/>
        </w:rPr>
        <w:t>еод</w:t>
      </w:r>
      <w:smartTag w:uri="urn:schemas-microsoft-com:office:smarttags" w:element="PersonName">
        <w:r>
          <w:rPr>
            <w:rFonts w:ascii="Times New Roman" w:hAnsi="Times New Roman" w:cs="Times New Roman"/>
            <w:sz w:val="28"/>
            <w:szCs w:val="28"/>
          </w:rPr>
          <w:t>н</w:t>
        </w:r>
      </w:smartTag>
      <w:r>
        <w:rPr>
          <w:rFonts w:ascii="Times New Roman" w:hAnsi="Times New Roman" w:cs="Times New Roman"/>
          <w:sz w:val="28"/>
          <w:szCs w:val="28"/>
        </w:rPr>
        <w:t>оз</w:t>
      </w:r>
      <w:smartTag w:uri="urn:schemas-microsoft-com:office:smarttags" w:element="PersonName">
        <w:r>
          <w:rPr>
            <w:rFonts w:ascii="Times New Roman" w:hAnsi="Times New Roman" w:cs="Times New Roman"/>
            <w:sz w:val="28"/>
            <w:szCs w:val="28"/>
          </w:rPr>
          <w:t>н</w:t>
        </w:r>
      </w:smartTag>
      <w:r>
        <w:rPr>
          <w:rFonts w:ascii="Times New Roman" w:hAnsi="Times New Roman" w:cs="Times New Roman"/>
          <w:sz w:val="28"/>
          <w:szCs w:val="28"/>
        </w:rPr>
        <w:t>ач</w:t>
      </w:r>
      <w:smartTag w:uri="urn:schemas-microsoft-com:office:smarttags" w:element="PersonName">
        <w:r>
          <w:rPr>
            <w:rFonts w:ascii="Times New Roman" w:hAnsi="Times New Roman" w:cs="Times New Roman"/>
            <w:sz w:val="28"/>
            <w:szCs w:val="28"/>
          </w:rPr>
          <w:t>н</w:t>
        </w:r>
      </w:smartTag>
      <w:r>
        <w:rPr>
          <w:rFonts w:ascii="Times New Roman" w:hAnsi="Times New Roman" w:cs="Times New Roman"/>
          <w:sz w:val="28"/>
          <w:szCs w:val="28"/>
        </w:rPr>
        <w:t>ость их тол</w:t>
      </w:r>
      <w:r w:rsidRPr="00FB5038">
        <w:rPr>
          <w:rFonts w:ascii="Times New Roman" w:hAnsi="Times New Roman" w:cs="Times New Roman"/>
          <w:sz w:val="28"/>
          <w:szCs w:val="28"/>
        </w:rPr>
        <w:t>кова</w:t>
      </w:r>
      <w:smartTag w:uri="urn:schemas-microsoft-com:office:smarttags" w:element="PersonName">
        <w:r w:rsidRPr="00FB5038">
          <w:rPr>
            <w:rFonts w:ascii="Times New Roman" w:hAnsi="Times New Roman" w:cs="Times New Roman"/>
            <w:sz w:val="28"/>
            <w:szCs w:val="28"/>
          </w:rPr>
          <w:t>н</w:t>
        </w:r>
      </w:smartTag>
      <w:r w:rsidRPr="00FB5038">
        <w:rPr>
          <w:rFonts w:ascii="Times New Roman" w:hAnsi="Times New Roman" w:cs="Times New Roman"/>
          <w:sz w:val="28"/>
          <w:szCs w:val="28"/>
        </w:rPr>
        <w:t>ия.</w:t>
      </w:r>
    </w:p>
    <w:p w:rsidR="00E653AC" w:rsidRPr="0007129D" w:rsidRDefault="00E653AC" w:rsidP="00887929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07129D">
        <w:rPr>
          <w:sz w:val="28"/>
          <w:szCs w:val="28"/>
        </w:rPr>
        <w:t>Докуме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 xml:space="preserve">ты, 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еобходимые для получе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ия муниципальной услуги, могут быть предоставле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ы как в подли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  <w:smartTag w:uri="urn:schemas-microsoft-com:office:smarttags" w:element="PersonName"/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иках, так и в копиях, завере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  <w:smartTag w:uri="urn:schemas-microsoft-com:office:smarttags" w:element="PersonName"/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ых выдавшей докуме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ты орга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изацией (орга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ом, учрежде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 xml:space="preserve">ием) или 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отариаль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о удостовере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ы (в случаях, прямо предусмотре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  <w:smartTag w:uri="urn:schemas-microsoft-com:office:smarttags" w:element="PersonName"/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ых зако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 xml:space="preserve">одательством Российской Федерации). </w:t>
      </w:r>
    </w:p>
    <w:p w:rsidR="00E653AC" w:rsidRPr="0007129D" w:rsidRDefault="00E653AC" w:rsidP="00887929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07129D">
        <w:rPr>
          <w:sz w:val="28"/>
          <w:szCs w:val="28"/>
        </w:rPr>
        <w:t>Копии предоставле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  <w:smartTag w:uri="urn:schemas-microsoft-com:office:smarttags" w:element="PersonName"/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ых докуме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тов заверяются специалистом ОМС на ос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ова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ии предоставле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  <w:smartTag w:uri="urn:schemas-microsoft-com:office:smarttags" w:element="PersonName"/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ого подли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  <w:smartTag w:uri="urn:schemas-microsoft-com:office:smarttags" w:element="PersonName"/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ика этого докуме</w:t>
      </w:r>
      <w:smartTag w:uri="urn:schemas-microsoft-com:office:smarttags" w:element="PersonName">
        <w:r w:rsidRPr="0007129D">
          <w:rPr>
            <w:sz w:val="28"/>
            <w:szCs w:val="28"/>
          </w:rPr>
          <w:t>н</w:t>
        </w:r>
      </w:smartTag>
      <w:r w:rsidRPr="0007129D">
        <w:rPr>
          <w:sz w:val="28"/>
          <w:szCs w:val="28"/>
        </w:rPr>
        <w:t>та.</w:t>
      </w:r>
    </w:p>
    <w:p w:rsidR="00E653AC" w:rsidRPr="0007129D" w:rsidRDefault="008865A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="00E653AC" w:rsidRPr="0007129D">
        <w:rPr>
          <w:rFonts w:ascii="Times New Roman" w:hAnsi="Times New Roman"/>
          <w:sz w:val="28"/>
          <w:szCs w:val="28"/>
        </w:rPr>
        <w:t>Заявитель может подать заяв</w:t>
      </w:r>
      <w:r w:rsidR="00E456CC">
        <w:rPr>
          <w:rFonts w:ascii="Times New Roman" w:hAnsi="Times New Roman"/>
          <w:sz w:val="28"/>
          <w:szCs w:val="28"/>
        </w:rPr>
        <w:t>ку</w:t>
      </w:r>
      <w:r w:rsidR="00E653AC" w:rsidRPr="0007129D">
        <w:rPr>
          <w:rFonts w:ascii="Times New Roman" w:hAnsi="Times New Roman"/>
          <w:sz w:val="28"/>
          <w:szCs w:val="28"/>
        </w:rPr>
        <w:t xml:space="preserve"> о получении </w:t>
      </w:r>
      <w:r w:rsidR="00E653AC">
        <w:rPr>
          <w:rFonts w:ascii="Times New Roman" w:hAnsi="Times New Roman"/>
          <w:sz w:val="28"/>
          <w:szCs w:val="28"/>
        </w:rPr>
        <w:t xml:space="preserve">муниципальной </w:t>
      </w:r>
      <w:r w:rsidR="00E653AC" w:rsidRPr="0007129D">
        <w:rPr>
          <w:rFonts w:ascii="Times New Roman" w:hAnsi="Times New Roman"/>
          <w:sz w:val="28"/>
          <w:szCs w:val="28"/>
        </w:rPr>
        <w:t xml:space="preserve">услуги в электронном виде с использованием </w:t>
      </w:r>
      <w:r w:rsidRPr="00887929">
        <w:rPr>
          <w:rFonts w:ascii="Times New Roman" w:hAnsi="Times New Roman"/>
          <w:color w:val="000000"/>
          <w:sz w:val="28"/>
          <w:szCs w:val="28"/>
        </w:rPr>
        <w:t>региональной информационной системы «Единый портал Костромской области».</w:t>
      </w:r>
    </w:p>
    <w:p w:rsidR="00E653AC" w:rsidRPr="00A762AA" w:rsidRDefault="008865A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6 Федерального закона от </w:t>
      </w:r>
      <w:r w:rsidR="00E653AC" w:rsidRPr="00A762AA">
        <w:rPr>
          <w:rFonts w:ascii="Times New Roman" w:hAnsi="Times New Roman"/>
          <w:sz w:val="28"/>
          <w:szCs w:val="28"/>
        </w:rPr>
        <w:t xml:space="preserve">6 апреля 2011 года           № 63-ФЗ «Об электронной подписи» 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</w:t>
      </w:r>
      <w:r w:rsidR="00E653AC" w:rsidRPr="00A762AA">
        <w:rPr>
          <w:rFonts w:ascii="Times New Roman" w:hAnsi="Times New Roman"/>
          <w:sz w:val="28"/>
          <w:szCs w:val="28"/>
        </w:rPr>
        <w:lastRenderedPageBreak/>
        <w:t xml:space="preserve">актами установлено требование о необходимости составления документа исключительно на бумажном носителе. </w:t>
      </w:r>
    </w:p>
    <w:p w:rsidR="00E653AC" w:rsidRPr="00A762AA" w:rsidRDefault="00E456CC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</w:t>
      </w:r>
      <w:r w:rsidR="00E653AC" w:rsidRPr="00A762AA">
        <w:rPr>
          <w:rFonts w:ascii="Times New Roman" w:hAnsi="Times New Roman"/>
          <w:sz w:val="28"/>
          <w:szCs w:val="28"/>
        </w:rPr>
        <w:t xml:space="preserve"> и необходимые для получения муниципальной услуги документы, предусмотренные пункт</w:t>
      </w:r>
      <w:r>
        <w:rPr>
          <w:rFonts w:ascii="Times New Roman" w:hAnsi="Times New Roman"/>
          <w:sz w:val="28"/>
          <w:szCs w:val="28"/>
        </w:rPr>
        <w:t>ом</w:t>
      </w:r>
      <w:r w:rsidR="00E653AC" w:rsidRPr="00A762AA">
        <w:rPr>
          <w:rFonts w:ascii="Times New Roman" w:hAnsi="Times New Roman"/>
          <w:sz w:val="28"/>
          <w:szCs w:val="28"/>
        </w:rPr>
        <w:t xml:space="preserve"> 1</w:t>
      </w:r>
      <w:r w:rsidR="008865AB">
        <w:rPr>
          <w:rFonts w:ascii="Times New Roman" w:hAnsi="Times New Roman"/>
          <w:sz w:val="28"/>
          <w:szCs w:val="28"/>
        </w:rPr>
        <w:t>4</w:t>
      </w:r>
      <w:r w:rsidR="0053412A">
        <w:rPr>
          <w:rFonts w:ascii="Times New Roman" w:hAnsi="Times New Roman"/>
          <w:sz w:val="28"/>
          <w:szCs w:val="28"/>
        </w:rPr>
        <w:t xml:space="preserve"> </w:t>
      </w:r>
      <w:r w:rsidR="00E653AC" w:rsidRPr="00A762AA">
        <w:rPr>
          <w:rFonts w:ascii="Times New Roman" w:hAnsi="Times New Roman"/>
          <w:sz w:val="28"/>
          <w:szCs w:val="28"/>
        </w:rPr>
        <w:t>настоящего административного регламента, предоставленные заявителем в электронном виде, удостоверяются электронной подписью:</w:t>
      </w:r>
    </w:p>
    <w:p w:rsidR="00E653AC" w:rsidRPr="00A762AA" w:rsidRDefault="00E653AC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62AA">
        <w:rPr>
          <w:rFonts w:ascii="Times New Roman" w:hAnsi="Times New Roman"/>
          <w:sz w:val="28"/>
          <w:szCs w:val="28"/>
        </w:rPr>
        <w:t>- заяв</w:t>
      </w:r>
      <w:r w:rsidR="00E456CC">
        <w:rPr>
          <w:rFonts w:ascii="Times New Roman" w:hAnsi="Times New Roman"/>
          <w:sz w:val="28"/>
          <w:szCs w:val="28"/>
        </w:rPr>
        <w:t>ка</w:t>
      </w:r>
      <w:r w:rsidRPr="00A762AA">
        <w:rPr>
          <w:rFonts w:ascii="Times New Roman" w:hAnsi="Times New Roman"/>
          <w:sz w:val="28"/>
          <w:szCs w:val="28"/>
        </w:rPr>
        <w:t xml:space="preserve"> удостоверяется </w:t>
      </w:r>
      <w:r w:rsidRPr="00A762AA">
        <w:rPr>
          <w:rFonts w:ascii="Times New Roman" w:hAnsi="Times New Roman"/>
          <w:iCs/>
          <w:sz w:val="28"/>
          <w:szCs w:val="28"/>
        </w:rPr>
        <w:t>простой электронной подписью</w:t>
      </w:r>
      <w:r w:rsidRPr="00A762AA">
        <w:rPr>
          <w:rFonts w:ascii="Times New Roman" w:hAnsi="Times New Roman"/>
          <w:sz w:val="28"/>
          <w:szCs w:val="28"/>
        </w:rPr>
        <w:t xml:space="preserve"> заявителя;</w:t>
      </w:r>
    </w:p>
    <w:p w:rsidR="00E653AC" w:rsidRPr="00A762AA" w:rsidRDefault="0053412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653AC" w:rsidRPr="00A762AA">
        <w:rPr>
          <w:rFonts w:ascii="Times New Roman" w:hAnsi="Times New Roman"/>
          <w:sz w:val="28"/>
          <w:szCs w:val="28"/>
        </w:rPr>
        <w:t>доверенность, подтверждающая правомо</w:t>
      </w:r>
      <w:r w:rsidR="00E653AC">
        <w:rPr>
          <w:rFonts w:ascii="Times New Roman" w:hAnsi="Times New Roman"/>
          <w:sz w:val="28"/>
          <w:szCs w:val="28"/>
        </w:rPr>
        <w:t>чие на обращение за получением муниципальной</w:t>
      </w:r>
      <w:r w:rsidR="00E653AC" w:rsidRPr="00A762AA">
        <w:rPr>
          <w:rFonts w:ascii="Times New Roman" w:hAnsi="Times New Roman"/>
          <w:sz w:val="28"/>
          <w:szCs w:val="28"/>
        </w:rPr>
        <w:t xml:space="preserve"> услуги, выданная организацией, удостоверяется </w:t>
      </w:r>
      <w:r w:rsidR="00E653AC" w:rsidRPr="00A762AA">
        <w:rPr>
          <w:rFonts w:ascii="Times New Roman" w:hAnsi="Times New Roman"/>
          <w:iCs/>
          <w:sz w:val="28"/>
          <w:szCs w:val="28"/>
        </w:rPr>
        <w:t>усиленной квалифицированной электронной подписью</w:t>
      </w:r>
      <w:r w:rsidR="00E653AC" w:rsidRPr="00A762AA">
        <w:rPr>
          <w:rFonts w:ascii="Times New Roman" w:hAnsi="Times New Roman"/>
          <w:sz w:val="28"/>
          <w:szCs w:val="28"/>
        </w:rPr>
        <w:t xml:space="preserve"> правомочного должностного лица организации, а доверенность, выданная физичес</w:t>
      </w:r>
      <w:r>
        <w:rPr>
          <w:rFonts w:ascii="Times New Roman" w:hAnsi="Times New Roman"/>
          <w:sz w:val="28"/>
          <w:szCs w:val="28"/>
        </w:rPr>
        <w:t xml:space="preserve">ким лицом, </w:t>
      </w:r>
      <w:r w:rsidR="00E653AC" w:rsidRPr="00A762AA">
        <w:rPr>
          <w:rFonts w:ascii="Times New Roman" w:hAnsi="Times New Roman"/>
          <w:iCs/>
          <w:sz w:val="28"/>
          <w:szCs w:val="28"/>
        </w:rPr>
        <w:t xml:space="preserve">усиленной квалифицированной электронной подписью </w:t>
      </w:r>
      <w:r w:rsidR="00E653AC" w:rsidRPr="00A762AA">
        <w:rPr>
          <w:rFonts w:ascii="Times New Roman" w:hAnsi="Times New Roman"/>
          <w:sz w:val="28"/>
          <w:szCs w:val="28"/>
        </w:rPr>
        <w:t>нотариуса</w:t>
      </w:r>
      <w:r w:rsidR="00E653AC" w:rsidRPr="00A762AA">
        <w:rPr>
          <w:rFonts w:ascii="Times New Roman" w:hAnsi="Times New Roman"/>
          <w:iCs/>
          <w:sz w:val="28"/>
          <w:szCs w:val="28"/>
        </w:rPr>
        <w:t>;</w:t>
      </w:r>
    </w:p>
    <w:p w:rsidR="00E653AC" w:rsidRPr="00A762AA" w:rsidRDefault="00E653AC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62AA">
        <w:rPr>
          <w:rFonts w:ascii="Times New Roman" w:hAnsi="Times New Roman"/>
          <w:iCs/>
          <w:sz w:val="28"/>
          <w:szCs w:val="28"/>
        </w:rPr>
        <w:t>- ины</w:t>
      </w:r>
      <w:r w:rsidR="00E456CC">
        <w:rPr>
          <w:rFonts w:ascii="Times New Roman" w:hAnsi="Times New Roman"/>
          <w:iCs/>
          <w:sz w:val="28"/>
          <w:szCs w:val="28"/>
        </w:rPr>
        <w:t xml:space="preserve">е документы, прилагаемые к заявке </w:t>
      </w:r>
      <w:r w:rsidRPr="00A762AA">
        <w:rPr>
          <w:rFonts w:ascii="Times New Roman" w:hAnsi="Times New Roman"/>
          <w:iCs/>
          <w:sz w:val="28"/>
          <w:szCs w:val="28"/>
        </w:rPr>
        <w:t xml:space="preserve">в форме электронных образов бумажных документов (сканированных копий), удостоверяются электронной подписью </w:t>
      </w:r>
      <w:r w:rsidRPr="00A762AA">
        <w:rPr>
          <w:rFonts w:ascii="Times New Roman" w:hAnsi="Times New Roman"/>
          <w:sz w:val="28"/>
          <w:szCs w:val="28"/>
        </w:rPr>
        <w:t>в соответствии с требованиями постановления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5663B1" w:rsidRDefault="009A78CD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="005663B1">
        <w:rPr>
          <w:rFonts w:ascii="Times New Roman" w:hAnsi="Times New Roman"/>
          <w:sz w:val="28"/>
          <w:szCs w:val="28"/>
        </w:rPr>
        <w:t xml:space="preserve">При личном обращении за муниципальной услугой и при обращении в электронном виде </w:t>
      </w:r>
      <w:r w:rsidR="005663B1">
        <w:rPr>
          <w:rFonts w:ascii="Times New Roman" w:hAnsi="Times New Roman"/>
          <w:color w:val="000000"/>
          <w:sz w:val="28"/>
          <w:szCs w:val="28"/>
        </w:rPr>
        <w:t>с использованием региональной информационной системы «Единый портал Костромской области»  з</w:t>
      </w:r>
      <w:r w:rsidR="005663B1">
        <w:rPr>
          <w:rFonts w:ascii="Times New Roman" w:hAnsi="Times New Roman"/>
          <w:sz w:val="28"/>
          <w:szCs w:val="28"/>
        </w:rPr>
        <w:t>аявитель - физическое лицо имеет возможность получения муниципальной услуги с использованием универсальной электронной карты.</w:t>
      </w:r>
    </w:p>
    <w:p w:rsidR="008865AB" w:rsidRDefault="008865A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A78CD" w:rsidRDefault="009A78CD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необходимых и обязательных услуг</w:t>
      </w:r>
    </w:p>
    <w:p w:rsidR="009A78CD" w:rsidRDefault="009A78CD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предоставления муниципальной услуги</w:t>
      </w:r>
    </w:p>
    <w:p w:rsidR="009A78CD" w:rsidRPr="00FE66AA" w:rsidRDefault="009A78CD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78CD" w:rsidRPr="00FE66AA" w:rsidRDefault="009A78C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sz w:val="28"/>
          <w:szCs w:val="28"/>
          <w:lang w:eastAsia="en-US"/>
        </w:rPr>
      </w:pPr>
      <w:r w:rsidRPr="00FE66AA">
        <w:rPr>
          <w:rFonts w:ascii="Times New Roman" w:hAnsi="Times New Roman"/>
          <w:sz w:val="28"/>
          <w:szCs w:val="28"/>
        </w:rPr>
        <w:t>19. В перечень необходимых и обязательных услуг для предостав</w:t>
      </w:r>
      <w:r w:rsidR="00AF238F" w:rsidRPr="00FE66AA">
        <w:rPr>
          <w:rFonts w:ascii="Times New Roman" w:hAnsi="Times New Roman"/>
          <w:sz w:val="28"/>
          <w:szCs w:val="28"/>
        </w:rPr>
        <w:t>ления муниципальной услуги входи</w:t>
      </w:r>
      <w:r w:rsidRPr="00FE66AA">
        <w:rPr>
          <w:rFonts w:ascii="Times New Roman" w:hAnsi="Times New Roman"/>
          <w:sz w:val="28"/>
          <w:szCs w:val="28"/>
        </w:rPr>
        <w:t xml:space="preserve">т </w:t>
      </w:r>
      <w:r w:rsidRPr="00FE66AA">
        <w:rPr>
          <w:rFonts w:ascii="Times New Roman" w:eastAsia="Times New Roman" w:hAnsi="Times New Roman"/>
          <w:sz w:val="28"/>
          <w:szCs w:val="28"/>
        </w:rPr>
        <w:t xml:space="preserve">выполнение кадастровых работ </w:t>
      </w:r>
      <w:r w:rsidRPr="00FE66AA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в целях образования земельного участка в соответствии с утвержденным проектом межевания территории или утвержденной схемой расположения земельного участка</w:t>
      </w:r>
      <w:r w:rsidR="00AF238F" w:rsidRPr="00FE66AA">
        <w:rPr>
          <w:rFonts w:ascii="Times New Roman" w:eastAsiaTheme="minorHAnsi" w:hAnsi="Times New Roman"/>
          <w:iCs/>
          <w:sz w:val="28"/>
          <w:szCs w:val="28"/>
          <w:lang w:eastAsia="en-US"/>
        </w:rPr>
        <w:t>.</w:t>
      </w:r>
    </w:p>
    <w:p w:rsidR="009A78CD" w:rsidRPr="00FE66AA" w:rsidRDefault="009A78CD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E66AA">
        <w:rPr>
          <w:rFonts w:ascii="Times New Roman" w:hAnsi="Times New Roman"/>
          <w:sz w:val="28"/>
          <w:szCs w:val="28"/>
        </w:rPr>
        <w:t xml:space="preserve">Необходимая и обязательная услуга по </w:t>
      </w:r>
      <w:r w:rsidRPr="00FE66AA">
        <w:rPr>
          <w:rFonts w:ascii="Times New Roman" w:eastAsia="Times New Roman" w:hAnsi="Times New Roman"/>
          <w:sz w:val="28"/>
          <w:szCs w:val="28"/>
        </w:rPr>
        <w:t xml:space="preserve">выполнению кадастровых работ </w:t>
      </w:r>
      <w:r w:rsidRPr="00FE66AA">
        <w:rPr>
          <w:rFonts w:ascii="Times New Roman" w:hAnsi="Times New Roman"/>
          <w:sz w:val="28"/>
          <w:szCs w:val="28"/>
        </w:rPr>
        <w:t xml:space="preserve"> предоставляется специализированной подрядной организацией (по выбору заявителя) платно</w:t>
      </w:r>
      <w:r w:rsidRPr="00FE66AA">
        <w:rPr>
          <w:rFonts w:ascii="Times New Roman" w:hAnsi="Times New Roman"/>
          <w:i/>
          <w:iCs/>
          <w:sz w:val="28"/>
          <w:szCs w:val="28"/>
        </w:rPr>
        <w:t>.</w:t>
      </w:r>
    </w:p>
    <w:p w:rsidR="00AF238F" w:rsidRDefault="00AF238F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90A1E" w:rsidRDefault="00290A1E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государственных органов, органов местного самоуправления  и иных органов, участвующих в предоставлении муниципальной услуги</w:t>
      </w:r>
    </w:p>
    <w:p w:rsidR="00290A1E" w:rsidRPr="00EE0593" w:rsidRDefault="00290A1E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A1E" w:rsidRDefault="00290A1E" w:rsidP="00887929">
      <w:pPr>
        <w:pStyle w:val="2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40ECC">
        <w:rPr>
          <w:rFonts w:ascii="Times New Roman" w:hAnsi="Times New Roman"/>
          <w:color w:val="000000"/>
          <w:sz w:val="28"/>
          <w:szCs w:val="28"/>
        </w:rPr>
        <w:t>2</w:t>
      </w:r>
      <w:r w:rsidR="00AF238F" w:rsidRPr="00140ECC">
        <w:rPr>
          <w:rFonts w:ascii="Times New Roman" w:hAnsi="Times New Roman"/>
          <w:color w:val="000000"/>
          <w:sz w:val="28"/>
          <w:szCs w:val="28"/>
        </w:rPr>
        <w:t>0</w:t>
      </w:r>
      <w:r w:rsidRPr="00140EC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40ECC">
        <w:rPr>
          <w:rFonts w:ascii="Times New Roman" w:hAnsi="Times New Roman"/>
          <w:sz w:val="28"/>
          <w:szCs w:val="28"/>
        </w:rPr>
        <w:t xml:space="preserve">При получении муниципальной услуги заявитель взаимодействует  со специализированной подрядной организацией для </w:t>
      </w:r>
      <w:r w:rsidRPr="00140ECC">
        <w:rPr>
          <w:rFonts w:ascii="Times New Roman" w:eastAsia="Times New Roman" w:hAnsi="Times New Roman"/>
          <w:sz w:val="28"/>
          <w:szCs w:val="28"/>
        </w:rPr>
        <w:t>выполнения кадастровых работ.</w:t>
      </w:r>
    </w:p>
    <w:p w:rsidR="00290A1E" w:rsidRDefault="000F1AFD" w:rsidP="00887929">
      <w:pPr>
        <w:widowControl w:val="0"/>
        <w:tabs>
          <w:tab w:val="left" w:pos="-64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</w:t>
      </w:r>
      <w:r w:rsidR="00290A1E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</w:t>
      </w:r>
      <w:r w:rsidR="0082054A">
        <w:rPr>
          <w:rFonts w:ascii="Times New Roman" w:hAnsi="Times New Roman"/>
          <w:i/>
          <w:sz w:val="28"/>
          <w:szCs w:val="28"/>
        </w:rPr>
        <w:t xml:space="preserve"> </w:t>
      </w:r>
      <w:r w:rsidR="0082054A">
        <w:rPr>
          <w:rFonts w:ascii="Times New Roman" w:hAnsi="Times New Roman"/>
          <w:sz w:val="28"/>
          <w:szCs w:val="28"/>
        </w:rPr>
        <w:t>администрация</w:t>
      </w:r>
      <w:r w:rsidR="00290A1E">
        <w:rPr>
          <w:rFonts w:ascii="Times New Roman" w:hAnsi="Times New Roman"/>
          <w:sz w:val="28"/>
          <w:szCs w:val="28"/>
        </w:rPr>
        <w:t xml:space="preserve">                     взаимодействует с </w:t>
      </w:r>
      <w:r w:rsidR="00290A1E">
        <w:rPr>
          <w:rFonts w:ascii="Times New Roman" w:hAnsi="Times New Roman"/>
          <w:iCs/>
          <w:sz w:val="28"/>
          <w:szCs w:val="28"/>
        </w:rPr>
        <w:t xml:space="preserve"> Федеральной налоговой службой для получения сведений из ЕГРЮЛ о юридическом лице, являющемся заявителем, или сведений из ЕГРИП об индивидуальном предпринимателе, являющемся заявителем.</w:t>
      </w:r>
    </w:p>
    <w:p w:rsidR="00290A1E" w:rsidRDefault="00290A1E" w:rsidP="00887929">
      <w:pPr>
        <w:widowControl w:val="0"/>
        <w:tabs>
          <w:tab w:val="left" w:pos="-64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A1E" w:rsidRDefault="00290A1E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 для отказа в приеме документов,</w:t>
      </w:r>
    </w:p>
    <w:p w:rsidR="00290A1E" w:rsidRDefault="00290A1E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необходимых для предоставления муниципальной услуги</w:t>
      </w:r>
    </w:p>
    <w:p w:rsidR="00290A1E" w:rsidRPr="007D596D" w:rsidRDefault="00290A1E" w:rsidP="00887929">
      <w:pPr>
        <w:widowControl w:val="0"/>
        <w:tabs>
          <w:tab w:val="left" w:pos="-64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53AC" w:rsidRDefault="00290A1E" w:rsidP="0088792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0A1E">
        <w:rPr>
          <w:rFonts w:ascii="Times New Roman" w:hAnsi="Times New Roman"/>
          <w:color w:val="000000"/>
          <w:sz w:val="28"/>
          <w:szCs w:val="28"/>
        </w:rPr>
        <w:t>2</w:t>
      </w:r>
      <w:r w:rsidR="000F1AFD">
        <w:rPr>
          <w:rFonts w:ascii="Times New Roman" w:hAnsi="Times New Roman"/>
          <w:color w:val="000000"/>
          <w:sz w:val="28"/>
          <w:szCs w:val="28"/>
        </w:rPr>
        <w:t>2</w:t>
      </w:r>
      <w:r w:rsidR="00E653AC" w:rsidRPr="00290A1E">
        <w:rPr>
          <w:rFonts w:ascii="Times New Roman" w:hAnsi="Times New Roman"/>
          <w:color w:val="000000"/>
          <w:sz w:val="28"/>
          <w:szCs w:val="28"/>
        </w:rPr>
        <w:t>.</w:t>
      </w:r>
      <w:r w:rsidR="000F1AFD" w:rsidRPr="000F1AFD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Основанием для отказа в приеме заявки и документов, необходимых для предоставления муниципальной услуги, является обращение заявителя с такой заявкой по истечении срока приема заявок, указанного в информа</w:t>
      </w:r>
      <w:r w:rsidR="006A3D7B">
        <w:rPr>
          <w:rFonts w:ascii="Times New Roman" w:eastAsiaTheme="minorHAnsi" w:hAnsi="Times New Roman" w:cs="Times New Roman"/>
          <w:sz w:val="28"/>
          <w:szCs w:val="28"/>
          <w:lang w:eastAsia="en-US"/>
        </w:rPr>
        <w:t>ционном сообщении о проведении аукциона</w:t>
      </w:r>
      <w:r w:rsidR="000F1AFD" w:rsidRPr="000F1AF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F238F" w:rsidRPr="00AF238F" w:rsidRDefault="00AF238F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F238F">
        <w:rPr>
          <w:rFonts w:ascii="Times New Roman" w:eastAsiaTheme="minorHAnsi" w:hAnsi="Times New Roman"/>
          <w:sz w:val="28"/>
          <w:szCs w:val="28"/>
          <w:lang w:eastAsia="en-US"/>
        </w:rPr>
        <w:t>Заявка на участие в аукционе, поступившая по истечении срока приема заявок,</w:t>
      </w:r>
      <w:r w:rsidR="001E196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D708F" w:rsidRPr="000F1AFD">
        <w:rPr>
          <w:rFonts w:ascii="Times New Roman" w:eastAsiaTheme="minorHAnsi" w:hAnsi="Times New Roman"/>
          <w:sz w:val="28"/>
          <w:szCs w:val="28"/>
          <w:lang w:eastAsia="en-US"/>
        </w:rPr>
        <w:t>указанного в информа</w:t>
      </w:r>
      <w:r w:rsidR="001D708F">
        <w:rPr>
          <w:rFonts w:ascii="Times New Roman" w:eastAsiaTheme="minorHAnsi" w:hAnsi="Times New Roman"/>
          <w:sz w:val="28"/>
          <w:szCs w:val="28"/>
          <w:lang w:eastAsia="en-US"/>
        </w:rPr>
        <w:t>ционном сообщении о проведении аукциона,</w:t>
      </w:r>
      <w:r w:rsidRPr="00AF238F">
        <w:rPr>
          <w:rFonts w:ascii="Times New Roman" w:eastAsiaTheme="minorHAnsi" w:hAnsi="Times New Roman"/>
          <w:sz w:val="28"/>
          <w:szCs w:val="28"/>
          <w:lang w:eastAsia="en-US"/>
        </w:rPr>
        <w:t xml:space="preserve"> возвращается заявителю в день ее поступления</w:t>
      </w:r>
      <w:r w:rsidR="006A3D7B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AF238F" w:rsidRDefault="00AF238F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290A1E" w:rsidRDefault="00290A1E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 для отказа</w:t>
      </w:r>
    </w:p>
    <w:p w:rsidR="00290A1E" w:rsidRDefault="00290A1E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предоставлении муниципальной услуги</w:t>
      </w:r>
    </w:p>
    <w:p w:rsidR="00290A1E" w:rsidRPr="009365C1" w:rsidRDefault="00290A1E" w:rsidP="008879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4241" w:rsidRPr="009F08BC" w:rsidRDefault="00AF238F" w:rsidP="008879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1AFD">
        <w:rPr>
          <w:rFonts w:ascii="Times New Roman" w:hAnsi="Times New Roman" w:cs="Times New Roman"/>
          <w:sz w:val="28"/>
          <w:szCs w:val="28"/>
        </w:rPr>
        <w:t>3</w:t>
      </w:r>
      <w:r w:rsidR="00B64241" w:rsidRPr="009F08BC">
        <w:rPr>
          <w:rFonts w:ascii="Times New Roman" w:hAnsi="Times New Roman" w:cs="Times New Roman"/>
          <w:sz w:val="28"/>
          <w:szCs w:val="28"/>
        </w:rPr>
        <w:t>. Заявитель не допускается к участию в аукционе в следующих случаях:</w:t>
      </w:r>
    </w:p>
    <w:p w:rsidR="00B64241" w:rsidRPr="009365C1" w:rsidRDefault="00B64241" w:rsidP="008879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5C1">
        <w:rPr>
          <w:rFonts w:ascii="Times New Roman" w:hAnsi="Times New Roman" w:cs="Times New Roman"/>
          <w:sz w:val="28"/>
          <w:szCs w:val="28"/>
        </w:rPr>
        <w:t>1) непредставление необходимых для участия в аукционе документов</w:t>
      </w:r>
      <w:r w:rsidR="00AF238F">
        <w:rPr>
          <w:rFonts w:ascii="Times New Roman" w:hAnsi="Times New Roman" w:cs="Times New Roman"/>
          <w:sz w:val="28"/>
          <w:szCs w:val="28"/>
        </w:rPr>
        <w:t>, указанных в пункте 14 настоящего административного регламента,</w:t>
      </w:r>
      <w:r w:rsidRPr="009365C1">
        <w:rPr>
          <w:rFonts w:ascii="Times New Roman" w:hAnsi="Times New Roman" w:cs="Times New Roman"/>
          <w:sz w:val="28"/>
          <w:szCs w:val="28"/>
        </w:rPr>
        <w:t xml:space="preserve"> или представление недостоверных сведений;</w:t>
      </w:r>
    </w:p>
    <w:p w:rsidR="00B64241" w:rsidRPr="009365C1" w:rsidRDefault="00B64241" w:rsidP="008879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5C1">
        <w:rPr>
          <w:rFonts w:ascii="Times New Roman" w:hAnsi="Times New Roman" w:cs="Times New Roman"/>
          <w:sz w:val="28"/>
          <w:szCs w:val="28"/>
        </w:rPr>
        <w:t>2) не</w:t>
      </w:r>
      <w:r w:rsidR="001E1969">
        <w:rPr>
          <w:rFonts w:ascii="Times New Roman" w:hAnsi="Times New Roman" w:cs="Times New Roman"/>
          <w:sz w:val="28"/>
          <w:szCs w:val="28"/>
        </w:rPr>
        <w:t xml:space="preserve"> </w:t>
      </w:r>
      <w:r w:rsidRPr="009365C1">
        <w:rPr>
          <w:rFonts w:ascii="Times New Roman" w:hAnsi="Times New Roman" w:cs="Times New Roman"/>
          <w:sz w:val="28"/>
          <w:szCs w:val="28"/>
        </w:rPr>
        <w:t>поступлени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365C1">
        <w:rPr>
          <w:rFonts w:ascii="Times New Roman" w:hAnsi="Times New Roman" w:cs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:rsidR="00B64241" w:rsidRPr="009365C1" w:rsidRDefault="00B64241" w:rsidP="008879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5C1">
        <w:rPr>
          <w:rFonts w:ascii="Times New Roman" w:hAnsi="Times New Roman" w:cs="Times New Roman"/>
          <w:sz w:val="28"/>
          <w:szCs w:val="28"/>
        </w:rPr>
        <w:t xml:space="preserve">3) подача заявки на участие в аукционе лицом, которое в соответствии </w:t>
      </w:r>
      <w:r w:rsidR="00AF238F">
        <w:rPr>
          <w:rFonts w:ascii="Times New Roman" w:hAnsi="Times New Roman" w:cs="Times New Roman"/>
          <w:sz w:val="28"/>
          <w:szCs w:val="28"/>
        </w:rPr>
        <w:t xml:space="preserve">действующим законодательством </w:t>
      </w:r>
      <w:r w:rsidRPr="009365C1">
        <w:rPr>
          <w:rFonts w:ascii="Times New Roman" w:hAnsi="Times New Roman" w:cs="Times New Roman"/>
          <w:sz w:val="28"/>
          <w:szCs w:val="28"/>
        </w:rPr>
        <w:t>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B64241" w:rsidRDefault="00B64241" w:rsidP="008879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5C1">
        <w:rPr>
          <w:rFonts w:ascii="Times New Roman" w:hAnsi="Times New Roman" w:cs="Times New Roman"/>
          <w:sz w:val="28"/>
          <w:szCs w:val="28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</w:t>
      </w:r>
      <w:r w:rsidR="00E8520E">
        <w:rPr>
          <w:rFonts w:ascii="Times New Roman" w:hAnsi="Times New Roman" w:cs="Times New Roman"/>
          <w:sz w:val="28"/>
          <w:szCs w:val="28"/>
        </w:rPr>
        <w:t xml:space="preserve">реестре </w:t>
      </w:r>
      <w:r w:rsidRPr="009365C1">
        <w:rPr>
          <w:rFonts w:ascii="Times New Roman" w:hAnsi="Times New Roman" w:cs="Times New Roman"/>
          <w:sz w:val="28"/>
          <w:szCs w:val="28"/>
        </w:rPr>
        <w:t>недобросовестных участников аукциона.</w:t>
      </w:r>
    </w:p>
    <w:p w:rsidR="00E8520E" w:rsidRDefault="00E8520E" w:rsidP="008879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520E" w:rsidRPr="0074436C" w:rsidRDefault="00E8520E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021A4">
        <w:rPr>
          <w:rFonts w:ascii="Times New Roman" w:hAnsi="Times New Roman"/>
          <w:color w:val="000000"/>
          <w:sz w:val="28"/>
          <w:szCs w:val="28"/>
        </w:rPr>
        <w:t xml:space="preserve">Порядок, размер и основания взимания государственной пошлины </w:t>
      </w:r>
      <w:r w:rsidRPr="00F021A4">
        <w:rPr>
          <w:rFonts w:ascii="Times New Roman" w:hAnsi="Times New Roman"/>
          <w:sz w:val="28"/>
          <w:szCs w:val="28"/>
        </w:rPr>
        <w:t>или иной платы, взимаемой за предоставление муниципальной услуги</w:t>
      </w:r>
    </w:p>
    <w:p w:rsidR="00E8520E" w:rsidRDefault="00E8520E" w:rsidP="008879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53AC" w:rsidRDefault="00E8520E" w:rsidP="008879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0F1AFD">
        <w:rPr>
          <w:rFonts w:ascii="Times New Roman" w:hAnsi="Times New Roman"/>
          <w:color w:val="000000"/>
          <w:sz w:val="28"/>
          <w:szCs w:val="28"/>
        </w:rPr>
        <w:t>4</w:t>
      </w:r>
      <w:r w:rsidR="00E653AC" w:rsidRPr="00CE4775">
        <w:rPr>
          <w:rFonts w:ascii="Times New Roman" w:hAnsi="Times New Roman"/>
          <w:color w:val="000000"/>
          <w:sz w:val="28"/>
          <w:szCs w:val="28"/>
        </w:rPr>
        <w:t>. Муниципальная</w:t>
      </w:r>
      <w:r w:rsidR="00E653AC" w:rsidRPr="00CE4775">
        <w:rPr>
          <w:rFonts w:ascii="Times New Roman" w:hAnsi="Times New Roman"/>
          <w:sz w:val="28"/>
          <w:szCs w:val="28"/>
        </w:rPr>
        <w:t xml:space="preserve"> услуга предоставляется бесплатно.</w:t>
      </w:r>
    </w:p>
    <w:p w:rsidR="00B64241" w:rsidRDefault="00B64241" w:rsidP="008879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520E" w:rsidRDefault="00E8520E" w:rsidP="00887929">
      <w:pPr>
        <w:spacing w:after="0" w:line="240" w:lineRule="auto"/>
        <w:ind w:firstLine="709"/>
        <w:jc w:val="center"/>
        <w:rPr>
          <w:rFonts w:ascii="Times New Roman" w:hAnsi="Times New Roman"/>
          <w:iCs/>
          <w:sz w:val="28"/>
          <w:szCs w:val="28"/>
        </w:rPr>
      </w:pPr>
      <w:r w:rsidRPr="00D40846">
        <w:rPr>
          <w:rFonts w:ascii="Times New Roman" w:hAnsi="Times New Roman"/>
          <w:sz w:val="28"/>
          <w:szCs w:val="28"/>
        </w:rPr>
        <w:t xml:space="preserve">Сроки ожидания в очереди при подаче </w:t>
      </w:r>
      <w:r w:rsidRPr="00D40846">
        <w:rPr>
          <w:rFonts w:ascii="Times New Roman" w:hAnsi="Times New Roman"/>
          <w:iCs/>
          <w:sz w:val="28"/>
          <w:szCs w:val="28"/>
        </w:rPr>
        <w:t>заявления</w:t>
      </w:r>
      <w:r w:rsidRPr="00D40846">
        <w:rPr>
          <w:rFonts w:ascii="Times New Roman" w:hAnsi="Times New Roman"/>
          <w:sz w:val="28"/>
          <w:szCs w:val="28"/>
        </w:rPr>
        <w:t xml:space="preserve"> о предоставлении муниципальной услуги, получения результата предоставления муниципальной услуги, регистрации </w:t>
      </w:r>
      <w:r w:rsidRPr="00D40846">
        <w:rPr>
          <w:rFonts w:ascii="Times New Roman" w:hAnsi="Times New Roman"/>
          <w:iCs/>
          <w:sz w:val="28"/>
          <w:szCs w:val="28"/>
        </w:rPr>
        <w:t>заявления</w:t>
      </w:r>
    </w:p>
    <w:p w:rsidR="00E8520E" w:rsidRDefault="00E8520E" w:rsidP="00887929">
      <w:pPr>
        <w:pStyle w:val="1"/>
        <w:spacing w:line="240" w:lineRule="auto"/>
        <w:ind w:firstLine="709"/>
      </w:pPr>
    </w:p>
    <w:p w:rsidR="00E653AC" w:rsidRPr="00276FD8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F1AFD">
        <w:rPr>
          <w:rFonts w:ascii="Times New Roman" w:hAnsi="Times New Roman"/>
          <w:sz w:val="28"/>
          <w:szCs w:val="28"/>
        </w:rPr>
        <w:t>5</w:t>
      </w:r>
      <w:r w:rsidR="00E653AC">
        <w:rPr>
          <w:rFonts w:ascii="Times New Roman" w:hAnsi="Times New Roman"/>
          <w:sz w:val="28"/>
          <w:szCs w:val="28"/>
        </w:rPr>
        <w:t xml:space="preserve">. </w:t>
      </w:r>
      <w:r w:rsidR="00E653AC" w:rsidRPr="002B6637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</w:t>
      </w:r>
      <w:r w:rsidR="00AA3052">
        <w:rPr>
          <w:rFonts w:ascii="Times New Roman" w:hAnsi="Times New Roman"/>
          <w:sz w:val="28"/>
          <w:szCs w:val="28"/>
        </w:rPr>
        <w:t>заявки</w:t>
      </w:r>
      <w:r w:rsidR="001E1969">
        <w:rPr>
          <w:rFonts w:ascii="Times New Roman" w:hAnsi="Times New Roman"/>
          <w:sz w:val="28"/>
          <w:szCs w:val="28"/>
        </w:rPr>
        <w:t xml:space="preserve"> </w:t>
      </w:r>
      <w:r w:rsidR="00E653AC" w:rsidRPr="002B6637">
        <w:rPr>
          <w:rFonts w:ascii="Times New Roman" w:hAnsi="Times New Roman"/>
          <w:sz w:val="28"/>
          <w:szCs w:val="28"/>
        </w:rPr>
        <w:t xml:space="preserve">о предоставлении </w:t>
      </w:r>
      <w:r w:rsidR="00E653AC">
        <w:rPr>
          <w:rFonts w:ascii="Times New Roman" w:hAnsi="Times New Roman"/>
          <w:sz w:val="28"/>
          <w:szCs w:val="28"/>
        </w:rPr>
        <w:t>муниципальной</w:t>
      </w:r>
      <w:r w:rsidR="00E653AC" w:rsidRPr="002B6637">
        <w:rPr>
          <w:rFonts w:ascii="Times New Roman" w:hAnsi="Times New Roman"/>
          <w:sz w:val="28"/>
          <w:szCs w:val="28"/>
        </w:rPr>
        <w:t xml:space="preserve"> услуги составляет</w:t>
      </w:r>
      <w:r w:rsidR="00E653AC">
        <w:rPr>
          <w:rFonts w:ascii="Times New Roman" w:hAnsi="Times New Roman"/>
          <w:sz w:val="28"/>
          <w:szCs w:val="28"/>
        </w:rPr>
        <w:t xml:space="preserve"> 15 </w:t>
      </w:r>
      <w:r w:rsidR="00E653AC" w:rsidRPr="00276FD8">
        <w:rPr>
          <w:rFonts w:ascii="Times New Roman" w:hAnsi="Times New Roman"/>
          <w:sz w:val="28"/>
          <w:szCs w:val="28"/>
        </w:rPr>
        <w:t>минут.</w:t>
      </w:r>
    </w:p>
    <w:p w:rsidR="00E653AC" w:rsidRDefault="000F1AFD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E653AC" w:rsidRPr="00276FD8">
        <w:rPr>
          <w:rFonts w:ascii="Times New Roman" w:hAnsi="Times New Roman"/>
          <w:sz w:val="28"/>
          <w:szCs w:val="28"/>
        </w:rPr>
        <w:t xml:space="preserve">. Максимальный срок ожидания в очереди при получении результата предоставления </w:t>
      </w:r>
      <w:r w:rsidR="00E653AC">
        <w:rPr>
          <w:rFonts w:ascii="Times New Roman" w:hAnsi="Times New Roman"/>
          <w:sz w:val="28"/>
          <w:szCs w:val="28"/>
        </w:rPr>
        <w:t xml:space="preserve">муниципальной услуги составляет 15 </w:t>
      </w:r>
      <w:r w:rsidR="00E653AC" w:rsidRPr="00276FD8">
        <w:rPr>
          <w:rFonts w:ascii="Times New Roman" w:hAnsi="Times New Roman"/>
          <w:sz w:val="28"/>
          <w:szCs w:val="28"/>
        </w:rPr>
        <w:t>минут.</w:t>
      </w:r>
    </w:p>
    <w:p w:rsidR="00E653AC" w:rsidRDefault="000F1AFD" w:rsidP="00887929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>27</w:t>
      </w:r>
      <w:r w:rsidR="00E653AC">
        <w:rPr>
          <w:rFonts w:ascii="Times New Roman" w:hAnsi="Times New Roman"/>
          <w:sz w:val="28"/>
          <w:szCs w:val="28"/>
        </w:rPr>
        <w:t xml:space="preserve">. </w:t>
      </w:r>
      <w:r w:rsidR="00E653AC" w:rsidRPr="001B3E8F">
        <w:rPr>
          <w:rFonts w:ascii="Times New Roman" w:hAnsi="Times New Roman"/>
          <w:sz w:val="28"/>
          <w:szCs w:val="28"/>
        </w:rPr>
        <w:t>Мак</w:t>
      </w:r>
      <w:r w:rsidR="00AA3052">
        <w:rPr>
          <w:rFonts w:ascii="Times New Roman" w:hAnsi="Times New Roman"/>
          <w:sz w:val="28"/>
          <w:szCs w:val="28"/>
        </w:rPr>
        <w:t>симальный срок регистрации заявки</w:t>
      </w:r>
      <w:r w:rsidR="00E653AC" w:rsidRPr="001B3E8F">
        <w:rPr>
          <w:rFonts w:ascii="Times New Roman" w:hAnsi="Times New Roman"/>
          <w:sz w:val="28"/>
          <w:szCs w:val="28"/>
        </w:rPr>
        <w:t xml:space="preserve"> заявителя</w:t>
      </w:r>
      <w:r w:rsidR="001E1969">
        <w:rPr>
          <w:rFonts w:ascii="Times New Roman" w:hAnsi="Times New Roman"/>
          <w:sz w:val="28"/>
          <w:szCs w:val="28"/>
        </w:rPr>
        <w:t xml:space="preserve"> </w:t>
      </w:r>
      <w:r w:rsidR="00E653AC">
        <w:rPr>
          <w:rFonts w:ascii="Times New Roman" w:hAnsi="Times New Roman"/>
          <w:sz w:val="28"/>
          <w:szCs w:val="28"/>
        </w:rPr>
        <w:t>в</w:t>
      </w:r>
      <w:r w:rsidR="001E1969">
        <w:rPr>
          <w:rFonts w:ascii="Times New Roman" w:hAnsi="Times New Roman"/>
          <w:sz w:val="28"/>
          <w:szCs w:val="28"/>
        </w:rPr>
        <w:t xml:space="preserve"> </w:t>
      </w:r>
      <w:r w:rsidR="00E653AC">
        <w:rPr>
          <w:rFonts w:ascii="Times New Roman" w:hAnsi="Times New Roman"/>
          <w:sz w:val="28"/>
          <w:szCs w:val="28"/>
        </w:rPr>
        <w:t xml:space="preserve">журнале </w:t>
      </w:r>
      <w:r w:rsidR="00E653AC" w:rsidRPr="001B3E8F">
        <w:rPr>
          <w:rFonts w:ascii="Times New Roman" w:hAnsi="Times New Roman"/>
          <w:sz w:val="28"/>
          <w:szCs w:val="28"/>
        </w:rPr>
        <w:t>регистрации заяв</w:t>
      </w:r>
      <w:r w:rsidR="006F4CC8">
        <w:rPr>
          <w:rFonts w:ascii="Times New Roman" w:hAnsi="Times New Roman"/>
          <w:sz w:val="28"/>
          <w:szCs w:val="28"/>
        </w:rPr>
        <w:t>ок</w:t>
      </w:r>
      <w:r w:rsidR="00E653AC">
        <w:rPr>
          <w:rFonts w:ascii="Times New Roman" w:hAnsi="Times New Roman"/>
          <w:sz w:val="28"/>
          <w:szCs w:val="28"/>
        </w:rPr>
        <w:softHyphen/>
      </w:r>
      <w:r w:rsidR="00E653AC">
        <w:rPr>
          <w:rFonts w:ascii="Times New Roman" w:hAnsi="Times New Roman"/>
          <w:sz w:val="28"/>
          <w:szCs w:val="28"/>
        </w:rPr>
        <w:softHyphen/>
      </w:r>
      <w:r w:rsidR="00E653AC">
        <w:rPr>
          <w:rFonts w:ascii="Times New Roman" w:hAnsi="Times New Roman"/>
          <w:sz w:val="28"/>
          <w:szCs w:val="28"/>
        </w:rPr>
        <w:softHyphen/>
      </w:r>
      <w:r w:rsidR="00E653AC">
        <w:rPr>
          <w:rFonts w:ascii="Times New Roman" w:hAnsi="Times New Roman"/>
          <w:sz w:val="28"/>
          <w:szCs w:val="28"/>
        </w:rPr>
        <w:softHyphen/>
      </w:r>
      <w:r w:rsidR="00E653AC">
        <w:rPr>
          <w:rFonts w:ascii="Times New Roman" w:hAnsi="Times New Roman"/>
          <w:sz w:val="28"/>
          <w:szCs w:val="28"/>
        </w:rPr>
        <w:softHyphen/>
      </w:r>
      <w:r w:rsidR="00E653AC" w:rsidRPr="001B3E8F">
        <w:rPr>
          <w:rFonts w:ascii="Times New Roman" w:hAnsi="Times New Roman"/>
          <w:sz w:val="28"/>
          <w:szCs w:val="28"/>
        </w:rPr>
        <w:t xml:space="preserve"> составляет </w:t>
      </w:r>
      <w:r w:rsidR="00E653AC">
        <w:rPr>
          <w:rFonts w:ascii="Times New Roman" w:hAnsi="Times New Roman"/>
          <w:sz w:val="28"/>
          <w:szCs w:val="28"/>
        </w:rPr>
        <w:t>10</w:t>
      </w:r>
      <w:r w:rsidR="001E1969">
        <w:rPr>
          <w:rFonts w:ascii="Times New Roman" w:hAnsi="Times New Roman"/>
          <w:sz w:val="28"/>
          <w:szCs w:val="28"/>
        </w:rPr>
        <w:t xml:space="preserve"> </w:t>
      </w:r>
      <w:r w:rsidR="00E653AC">
        <w:rPr>
          <w:rFonts w:ascii="Times New Roman" w:hAnsi="Times New Roman"/>
          <w:sz w:val="28"/>
          <w:szCs w:val="28"/>
        </w:rPr>
        <w:t>минут</w:t>
      </w:r>
      <w:r w:rsidR="00E8520E">
        <w:rPr>
          <w:rFonts w:ascii="Times New Roman" w:hAnsi="Times New Roman"/>
          <w:sz w:val="28"/>
          <w:szCs w:val="28"/>
        </w:rPr>
        <w:t xml:space="preserve"> с момента его поступления.</w:t>
      </w:r>
    </w:p>
    <w:p w:rsidR="00E8520E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520E" w:rsidRDefault="00E8520E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F75DF">
        <w:rPr>
          <w:rFonts w:ascii="Times New Roman" w:hAnsi="Times New Roman"/>
          <w:sz w:val="28"/>
          <w:szCs w:val="28"/>
        </w:rPr>
        <w:t>Возможность предварительной записи заявителей</w:t>
      </w:r>
    </w:p>
    <w:p w:rsidR="00E8520E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520E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F1AFD">
        <w:rPr>
          <w:rFonts w:ascii="Times New Roman" w:hAnsi="Times New Roman"/>
          <w:sz w:val="28"/>
          <w:szCs w:val="28"/>
        </w:rPr>
        <w:t>8</w:t>
      </w:r>
      <w:r w:rsidRPr="00042E08">
        <w:rPr>
          <w:rFonts w:ascii="Times New Roman" w:hAnsi="Times New Roman"/>
          <w:sz w:val="28"/>
          <w:szCs w:val="28"/>
        </w:rPr>
        <w:t xml:space="preserve">. </w:t>
      </w:r>
      <w:r w:rsidRPr="0059024F">
        <w:rPr>
          <w:rFonts w:ascii="Times New Roman" w:hAnsi="Times New Roman"/>
          <w:sz w:val="28"/>
          <w:szCs w:val="28"/>
        </w:rPr>
        <w:t xml:space="preserve">Заявителям должна быть предоставлена возможность для предварительной записи на предоставление документов для получения </w:t>
      </w:r>
      <w:r>
        <w:rPr>
          <w:rFonts w:ascii="Times New Roman" w:hAnsi="Times New Roman"/>
          <w:sz w:val="28"/>
          <w:szCs w:val="28"/>
        </w:rPr>
        <w:lastRenderedPageBreak/>
        <w:t>муниципальной у</w:t>
      </w:r>
      <w:r w:rsidRPr="0059024F">
        <w:rPr>
          <w:rFonts w:ascii="Times New Roman" w:hAnsi="Times New Roman"/>
          <w:sz w:val="28"/>
          <w:szCs w:val="28"/>
        </w:rPr>
        <w:t xml:space="preserve">слуги и </w:t>
      </w:r>
      <w:r>
        <w:rPr>
          <w:rFonts w:ascii="Times New Roman" w:hAnsi="Times New Roman"/>
          <w:sz w:val="28"/>
          <w:szCs w:val="28"/>
        </w:rPr>
        <w:t>(или) для получения результата муниципальной</w:t>
      </w:r>
      <w:r w:rsidRPr="0059024F">
        <w:rPr>
          <w:rFonts w:ascii="Times New Roman" w:hAnsi="Times New Roman"/>
          <w:sz w:val="28"/>
          <w:szCs w:val="28"/>
        </w:rPr>
        <w:t xml:space="preserve"> услуги. Предварительная запись может осуществляться заявителем при личном обращении, </w:t>
      </w:r>
      <w:r w:rsidRPr="00E8520E">
        <w:rPr>
          <w:rFonts w:ascii="Times New Roman" w:hAnsi="Times New Roman"/>
          <w:sz w:val="28"/>
          <w:szCs w:val="28"/>
        </w:rPr>
        <w:t>в том числе в МФЦ</w:t>
      </w:r>
      <w:r w:rsidR="001E1969">
        <w:rPr>
          <w:rFonts w:ascii="Times New Roman" w:hAnsi="Times New Roman"/>
          <w:sz w:val="28"/>
          <w:szCs w:val="28"/>
        </w:rPr>
        <w:t>, по телефону: (49445</w:t>
      </w:r>
      <w:r w:rsidRPr="0059024F">
        <w:rPr>
          <w:rFonts w:ascii="Times New Roman" w:hAnsi="Times New Roman"/>
          <w:sz w:val="28"/>
          <w:szCs w:val="28"/>
        </w:rPr>
        <w:t xml:space="preserve">) </w:t>
      </w:r>
      <w:r w:rsidR="001E1969">
        <w:rPr>
          <w:rFonts w:ascii="Times New Roman" w:hAnsi="Times New Roman"/>
          <w:sz w:val="28"/>
          <w:szCs w:val="28"/>
        </w:rPr>
        <w:t>55314</w:t>
      </w:r>
      <w:r w:rsidRPr="0059024F">
        <w:rPr>
          <w:rFonts w:ascii="Times New Roman" w:hAnsi="Times New Roman"/>
          <w:sz w:val="28"/>
          <w:szCs w:val="28"/>
        </w:rPr>
        <w:t>,</w:t>
      </w:r>
      <w:r w:rsidR="001E1969" w:rsidRPr="001E1969">
        <w:rPr>
          <w:rFonts w:ascii="Times New Roman" w:hAnsi="Times New Roman"/>
          <w:sz w:val="28"/>
          <w:szCs w:val="28"/>
        </w:rPr>
        <w:t xml:space="preserve"> </w:t>
      </w:r>
      <w:r w:rsidR="001E1969">
        <w:rPr>
          <w:rFonts w:ascii="Times New Roman" w:hAnsi="Times New Roman"/>
          <w:sz w:val="28"/>
          <w:szCs w:val="28"/>
        </w:rPr>
        <w:t>(49445</w:t>
      </w:r>
      <w:r w:rsidR="001E1969" w:rsidRPr="0059024F">
        <w:rPr>
          <w:rFonts w:ascii="Times New Roman" w:hAnsi="Times New Roman"/>
          <w:sz w:val="28"/>
          <w:szCs w:val="28"/>
        </w:rPr>
        <w:t xml:space="preserve">) </w:t>
      </w:r>
      <w:r w:rsidR="001E1969">
        <w:rPr>
          <w:rFonts w:ascii="Times New Roman" w:hAnsi="Times New Roman"/>
          <w:sz w:val="28"/>
          <w:szCs w:val="28"/>
        </w:rPr>
        <w:t xml:space="preserve">55805, </w:t>
      </w:r>
      <w:r w:rsidRPr="0059024F">
        <w:rPr>
          <w:rFonts w:ascii="Times New Roman" w:hAnsi="Times New Roman"/>
          <w:sz w:val="28"/>
          <w:szCs w:val="28"/>
        </w:rPr>
        <w:t xml:space="preserve"> а также посредством записи </w:t>
      </w:r>
      <w:r w:rsidRPr="0059024F">
        <w:rPr>
          <w:rFonts w:ascii="Times New Roman" w:hAnsi="Times New Roman"/>
          <w:color w:val="000000"/>
          <w:sz w:val="28"/>
          <w:szCs w:val="28"/>
        </w:rPr>
        <w:t xml:space="preserve">с использованием </w:t>
      </w:r>
      <w:r w:rsidRPr="00AE1945">
        <w:rPr>
          <w:rFonts w:ascii="Times New Roman" w:hAnsi="Times New Roman"/>
          <w:color w:val="000000"/>
          <w:sz w:val="28"/>
          <w:szCs w:val="28"/>
        </w:rPr>
        <w:t>региональной информационной системы «Единый портал Костромской области».</w:t>
      </w:r>
    </w:p>
    <w:p w:rsidR="00E8520E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9024F">
        <w:rPr>
          <w:rFonts w:ascii="Times New Roman" w:hAnsi="Times New Roman"/>
          <w:sz w:val="28"/>
          <w:szCs w:val="28"/>
        </w:rPr>
        <w:t xml:space="preserve">При предварительной записи заявитель сообщает свои фамилию, имя, отчество, адрес места жительства, контактный телефон и желаемые дату и время представления документов. Предварительная запись осуществляется путем внесения информации в Журнал предварительной записи заявителей, который ведется на бумажном или электронном носителях. Заявителю сообщается дата и время представления документов на получение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9024F">
        <w:rPr>
          <w:rFonts w:ascii="Times New Roman" w:hAnsi="Times New Roman"/>
          <w:sz w:val="28"/>
          <w:szCs w:val="28"/>
        </w:rPr>
        <w:t xml:space="preserve"> услуги и номер кабинета приема документов, в который следует обратиться, а также дат</w:t>
      </w:r>
      <w:r>
        <w:rPr>
          <w:rFonts w:ascii="Times New Roman" w:hAnsi="Times New Roman"/>
          <w:sz w:val="28"/>
          <w:szCs w:val="28"/>
        </w:rPr>
        <w:t>а и время получения результата муниципальной</w:t>
      </w:r>
      <w:r w:rsidR="001E1969">
        <w:rPr>
          <w:rFonts w:ascii="Times New Roman" w:hAnsi="Times New Roman"/>
          <w:sz w:val="28"/>
          <w:szCs w:val="28"/>
        </w:rPr>
        <w:t xml:space="preserve"> </w:t>
      </w:r>
      <w:r w:rsidRPr="0059024F">
        <w:rPr>
          <w:rFonts w:ascii="Times New Roman" w:hAnsi="Times New Roman"/>
          <w:sz w:val="28"/>
          <w:szCs w:val="28"/>
        </w:rPr>
        <w:t xml:space="preserve">услуги и номер </w:t>
      </w:r>
      <w:r w:rsidRPr="00B91BB9">
        <w:rPr>
          <w:rFonts w:ascii="Times New Roman" w:hAnsi="Times New Roman"/>
          <w:sz w:val="28"/>
          <w:szCs w:val="28"/>
        </w:rPr>
        <w:t xml:space="preserve">кабинета выдачи результата муниципальной услуги, в который следует обратиться. </w:t>
      </w:r>
      <w:r w:rsidRPr="00484CB5">
        <w:rPr>
          <w:rFonts w:ascii="Times New Roman" w:hAnsi="Times New Roman"/>
          <w:sz w:val="28"/>
          <w:szCs w:val="28"/>
        </w:rPr>
        <w:t xml:space="preserve">В случае если заявителем используется возможность предварительной записи на представление документов для получения муниципальной услуги и (или) для получения  результата муниципальной услуги </w:t>
      </w:r>
      <w:r w:rsidRPr="00484CB5">
        <w:rPr>
          <w:rFonts w:ascii="Times New Roman" w:hAnsi="Times New Roman"/>
          <w:color w:val="000000"/>
          <w:sz w:val="28"/>
          <w:szCs w:val="28"/>
        </w:rPr>
        <w:t xml:space="preserve">с использованием </w:t>
      </w:r>
      <w:r w:rsidRPr="00A32AA0">
        <w:rPr>
          <w:rFonts w:ascii="Times New Roman" w:hAnsi="Times New Roman"/>
          <w:color w:val="000000"/>
          <w:sz w:val="28"/>
          <w:szCs w:val="28"/>
        </w:rPr>
        <w:t>региональной информационной системы «Еди</w:t>
      </w:r>
      <w:r>
        <w:rPr>
          <w:rFonts w:ascii="Times New Roman" w:hAnsi="Times New Roman"/>
          <w:color w:val="000000"/>
          <w:sz w:val="28"/>
          <w:szCs w:val="28"/>
        </w:rPr>
        <w:t>ный портал Костромской области» ему напр</w:t>
      </w:r>
      <w:r w:rsidRPr="00484CB5">
        <w:rPr>
          <w:rFonts w:ascii="Times New Roman" w:hAnsi="Times New Roman"/>
          <w:color w:val="000000"/>
          <w:sz w:val="28"/>
          <w:szCs w:val="28"/>
        </w:rPr>
        <w:t>авляется уведомление о приближении даты подачи документов и (или) получения результата муниципальной услуги.</w:t>
      </w:r>
    </w:p>
    <w:p w:rsidR="00E8520E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520E" w:rsidRDefault="00E8520E" w:rsidP="001E19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7B84">
        <w:rPr>
          <w:rFonts w:ascii="Times New Roman" w:hAnsi="Times New Roman"/>
          <w:sz w:val="28"/>
          <w:szCs w:val="28"/>
        </w:rPr>
        <w:t>Требования к помещениям, в которых</w:t>
      </w:r>
    </w:p>
    <w:p w:rsidR="00E8520E" w:rsidRDefault="00E8520E" w:rsidP="001E19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7B84">
        <w:rPr>
          <w:rFonts w:ascii="Times New Roman" w:hAnsi="Times New Roman"/>
          <w:sz w:val="28"/>
          <w:szCs w:val="28"/>
        </w:rPr>
        <w:t>предоставляется муниципальная услуга</w:t>
      </w:r>
    </w:p>
    <w:p w:rsidR="00E8520E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520E" w:rsidRPr="0067579C" w:rsidRDefault="00E8520E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F1AF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67579C">
        <w:rPr>
          <w:rFonts w:ascii="Times New Roman" w:hAnsi="Times New Roman"/>
          <w:sz w:val="28"/>
          <w:szCs w:val="28"/>
        </w:rPr>
        <w:t>Здание, в котором непосредственно предоставляется муниципальная услуга, располагается с учетом транспортной доступности и  оборудовано отдельными входами для свободного доступа заявителей в помещение.</w:t>
      </w:r>
    </w:p>
    <w:p w:rsidR="00E8520E" w:rsidRDefault="000F1AF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E8520E">
        <w:rPr>
          <w:rFonts w:ascii="Times New Roman" w:hAnsi="Times New Roman"/>
          <w:sz w:val="28"/>
          <w:szCs w:val="28"/>
        </w:rPr>
        <w:t xml:space="preserve">. </w:t>
      </w:r>
      <w:r w:rsidR="00E8520E" w:rsidRPr="0067579C">
        <w:rPr>
          <w:rFonts w:ascii="Times New Roman" w:hAnsi="Times New Roman"/>
          <w:sz w:val="28"/>
          <w:szCs w:val="28"/>
        </w:rPr>
        <w:t xml:space="preserve">В целях обеспечения доступности </w:t>
      </w:r>
      <w:r w:rsidR="00E8520E">
        <w:rPr>
          <w:rFonts w:ascii="Times New Roman" w:hAnsi="Times New Roman"/>
          <w:sz w:val="28"/>
          <w:szCs w:val="28"/>
        </w:rPr>
        <w:t>муниципальной</w:t>
      </w:r>
      <w:r w:rsidR="00E8520E" w:rsidRPr="0067579C">
        <w:rPr>
          <w:rFonts w:ascii="Times New Roman" w:hAnsi="Times New Roman"/>
          <w:sz w:val="28"/>
          <w:szCs w:val="28"/>
        </w:rPr>
        <w:t xml:space="preserve"> услуги инвалидам оказывается помощь в преодолении различных барьеров, мешающих в получении ими </w:t>
      </w:r>
      <w:r w:rsidR="00E8520E">
        <w:rPr>
          <w:rFonts w:ascii="Times New Roman" w:hAnsi="Times New Roman"/>
          <w:sz w:val="28"/>
          <w:szCs w:val="28"/>
        </w:rPr>
        <w:t>муниципальной</w:t>
      </w:r>
      <w:r w:rsidR="00E8520E" w:rsidRPr="0067579C">
        <w:rPr>
          <w:rFonts w:ascii="Times New Roman" w:hAnsi="Times New Roman"/>
          <w:sz w:val="28"/>
          <w:szCs w:val="28"/>
        </w:rPr>
        <w:t xml:space="preserve"> услуги наравне с другими лицами.</w:t>
      </w:r>
    </w:p>
    <w:p w:rsidR="00E8520E" w:rsidRDefault="00E8520E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Входы в помещения, в которых предоставляется муниципальная услуга, оборудуются пандусами, расширенными проходами, позволяющими обеспечить беспрепятственный доступ лиц с ограниченными возможностями передвижения, включая лиц, использующих кресла-коляски.</w:t>
      </w:r>
    </w:p>
    <w:p w:rsidR="0075731C" w:rsidRPr="0075731C" w:rsidRDefault="0075731C" w:rsidP="0075731C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5731C">
        <w:rPr>
          <w:rFonts w:ascii="Times New Roman" w:hAnsi="Times New Roman"/>
          <w:sz w:val="28"/>
          <w:szCs w:val="28"/>
        </w:rPr>
        <w:t xml:space="preserve">- допуск в здания собаки-проводника при наличии документа, подтверждающего ее специальное обучение и выдаваемого по </w:t>
      </w:r>
      <w:hyperlink r:id="rId17" w:history="1">
        <w:r w:rsidRPr="0075731C">
          <w:rPr>
            <w:rStyle w:val="a6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Pr="0075731C">
        <w:rPr>
          <w:rFonts w:ascii="Times New Roman" w:hAnsi="Times New Roman"/>
          <w:sz w:val="28"/>
          <w:szCs w:val="28"/>
        </w:rPr>
        <w:t xml:space="preserve"> и в </w:t>
      </w:r>
      <w:hyperlink r:id="rId18" w:history="1">
        <w:r w:rsidRPr="0075731C">
          <w:rPr>
            <w:rStyle w:val="a6"/>
            <w:rFonts w:ascii="Times New Roman" w:hAnsi="Times New Roman"/>
            <w:color w:val="auto"/>
            <w:sz w:val="28"/>
            <w:szCs w:val="28"/>
          </w:rPr>
          <w:t>порядке</w:t>
        </w:r>
      </w:hyperlink>
      <w:r w:rsidRPr="0075731C">
        <w:rPr>
          <w:rFonts w:ascii="Times New Roman" w:hAnsi="Times New Roman"/>
          <w:sz w:val="28"/>
          <w:szCs w:val="28"/>
        </w:rPr>
        <w:t>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</w:t>
      </w:r>
      <w:r>
        <w:rPr>
          <w:rFonts w:ascii="Times New Roman" w:hAnsi="Times New Roman"/>
          <w:sz w:val="28"/>
          <w:szCs w:val="28"/>
        </w:rPr>
        <w:t>ере социальной защиты населения.</w:t>
      </w:r>
    </w:p>
    <w:p w:rsidR="00E8520E" w:rsidRPr="00860DF0" w:rsidRDefault="007B2571" w:rsidP="0075731C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5731C">
        <w:rPr>
          <w:rFonts w:ascii="Times New Roman" w:hAnsi="Times New Roman"/>
          <w:sz w:val="28"/>
          <w:szCs w:val="28"/>
        </w:rPr>
        <w:t xml:space="preserve"> </w:t>
      </w:r>
      <w:r w:rsidR="00E8520E" w:rsidRPr="0075731C">
        <w:rPr>
          <w:rFonts w:ascii="Times New Roman" w:hAnsi="Times New Roman"/>
          <w:sz w:val="28"/>
          <w:szCs w:val="28"/>
        </w:rPr>
        <w:t>В случаях, если</w:t>
      </w:r>
      <w:r w:rsidR="00E8520E" w:rsidRPr="0067579C">
        <w:rPr>
          <w:rFonts w:ascii="Times New Roman" w:hAnsi="Times New Roman"/>
          <w:sz w:val="28"/>
          <w:szCs w:val="28"/>
        </w:rPr>
        <w:t xml:space="preserve"> существующие помещения невозможно полностью приспособить с учетом потребностей инвалидов, собственники этих помещений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поселения, муниципального района, городского округа, меры для обеспечения доступа инвалидов к месту предоставления муниципальной услуги либо, когда это </w:t>
      </w:r>
      <w:r w:rsidR="00E8520E" w:rsidRPr="0067579C">
        <w:rPr>
          <w:rFonts w:ascii="Times New Roman" w:hAnsi="Times New Roman"/>
          <w:sz w:val="28"/>
          <w:szCs w:val="28"/>
        </w:rPr>
        <w:lastRenderedPageBreak/>
        <w:t>возможно, обеспечить предоставление необходимых муниципальных услуг по месту жительства инвалида или в дистанционном режиме.</w:t>
      </w:r>
    </w:p>
    <w:p w:rsidR="00E8520E" w:rsidRPr="00E8520E" w:rsidRDefault="00E8520E" w:rsidP="00001D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F1AF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60DF0">
        <w:rPr>
          <w:rFonts w:ascii="Times New Roman" w:hAnsi="Times New Roman"/>
          <w:sz w:val="28"/>
          <w:szCs w:val="28"/>
        </w:rPr>
        <w:t xml:space="preserve">Центральные входы в здания должны быть оборудованы информационными табличками (вывесками), содержащими информацию о наименовании и графике работы </w:t>
      </w:r>
      <w:r w:rsidR="00213BCA" w:rsidRPr="00213BCA">
        <w:rPr>
          <w:rFonts w:ascii="Times New Roman" w:hAnsi="Times New Roman"/>
          <w:sz w:val="28"/>
          <w:szCs w:val="28"/>
        </w:rPr>
        <w:t>администрации</w:t>
      </w:r>
      <w:r w:rsidR="00213BCA">
        <w:rPr>
          <w:rFonts w:ascii="Times New Roman" w:hAnsi="Times New Roman"/>
          <w:i/>
          <w:sz w:val="28"/>
          <w:szCs w:val="28"/>
        </w:rPr>
        <w:t xml:space="preserve"> </w:t>
      </w:r>
      <w:r w:rsidRPr="00E8520E">
        <w:rPr>
          <w:rFonts w:ascii="Times New Roman" w:hAnsi="Times New Roman"/>
          <w:iCs/>
          <w:sz w:val="28"/>
          <w:szCs w:val="28"/>
        </w:rPr>
        <w:t xml:space="preserve">и (или) структурного подразделения </w:t>
      </w:r>
      <w:r w:rsidR="00213BCA" w:rsidRPr="00213BCA">
        <w:rPr>
          <w:rFonts w:ascii="Times New Roman" w:hAnsi="Times New Roman"/>
          <w:iCs/>
          <w:sz w:val="28"/>
          <w:szCs w:val="28"/>
        </w:rPr>
        <w:t>администрации</w:t>
      </w:r>
      <w:r w:rsidRPr="00E8520E">
        <w:rPr>
          <w:rFonts w:ascii="Times New Roman" w:hAnsi="Times New Roman"/>
          <w:sz w:val="28"/>
          <w:szCs w:val="28"/>
        </w:rPr>
        <w:t>.</w:t>
      </w:r>
    </w:p>
    <w:p w:rsidR="00E8520E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F1AF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3375C">
        <w:rPr>
          <w:rFonts w:ascii="Times New Roman" w:hAnsi="Times New Roman"/>
          <w:sz w:val="28"/>
          <w:szCs w:val="28"/>
        </w:rPr>
        <w:t>На территории, прилегающей к месту расположения</w:t>
      </w:r>
      <w:r w:rsidR="00213BCA">
        <w:rPr>
          <w:rFonts w:ascii="Times New Roman" w:hAnsi="Times New Roman"/>
          <w:sz w:val="28"/>
          <w:szCs w:val="28"/>
        </w:rPr>
        <w:t xml:space="preserve"> </w:t>
      </w:r>
      <w:r w:rsidR="00213BCA" w:rsidRPr="00213BCA">
        <w:rPr>
          <w:rFonts w:ascii="Times New Roman" w:hAnsi="Times New Roman"/>
          <w:sz w:val="28"/>
          <w:szCs w:val="28"/>
        </w:rPr>
        <w:t>администрации</w:t>
      </w:r>
      <w:r w:rsidRPr="00E8520E">
        <w:rPr>
          <w:rFonts w:ascii="Times New Roman" w:hAnsi="Times New Roman"/>
          <w:i/>
          <w:i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предоставляющего</w:t>
      </w:r>
      <w:r w:rsidRPr="00E3375C">
        <w:rPr>
          <w:rFonts w:ascii="Times New Roman" w:hAnsi="Times New Roman"/>
          <w:sz w:val="28"/>
          <w:szCs w:val="28"/>
        </w:rPr>
        <w:t xml:space="preserve"> муниципальную услугу, по возможности оборудуются места для парковки автотранспорта.</w:t>
      </w:r>
      <w:r>
        <w:rPr>
          <w:rFonts w:ascii="Times New Roman" w:hAnsi="Times New Roman"/>
          <w:sz w:val="28"/>
          <w:szCs w:val="28"/>
        </w:rPr>
        <w:t xml:space="preserve"> Не менее 10 процентов мест (но не менее одного места) должно быть выделено для парковки специальных автотранспортных средств инвалидов</w:t>
      </w:r>
      <w:r w:rsidRPr="00E3375C">
        <w:rPr>
          <w:rFonts w:ascii="Times New Roman" w:hAnsi="Times New Roman"/>
          <w:sz w:val="28"/>
          <w:szCs w:val="28"/>
        </w:rPr>
        <w:t>. Доступ заявителей к парковочным местам является бесплатным.</w:t>
      </w:r>
    </w:p>
    <w:p w:rsidR="00E8520E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F1AF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40D41">
        <w:rPr>
          <w:rFonts w:ascii="Times New Roman" w:hAnsi="Times New Roman"/>
          <w:sz w:val="28"/>
          <w:szCs w:val="28"/>
        </w:rPr>
        <w:t xml:space="preserve">Помещения, в которых предоставляется муниципальная услуга, </w:t>
      </w:r>
      <w:r>
        <w:rPr>
          <w:rFonts w:ascii="Times New Roman" w:hAnsi="Times New Roman"/>
          <w:color w:val="000000"/>
          <w:sz w:val="28"/>
          <w:szCs w:val="28"/>
        </w:rPr>
        <w:t>включают в себя</w:t>
      </w:r>
      <w:r w:rsidRPr="00940D41">
        <w:rPr>
          <w:rFonts w:ascii="Times New Roman" w:hAnsi="Times New Roman"/>
          <w:color w:val="000000"/>
          <w:sz w:val="28"/>
          <w:szCs w:val="28"/>
        </w:rPr>
        <w:t xml:space="preserve"> места для ожидания, для заполнения </w:t>
      </w:r>
      <w:r>
        <w:rPr>
          <w:rFonts w:ascii="Times New Roman" w:hAnsi="Times New Roman"/>
          <w:color w:val="000000"/>
          <w:sz w:val="28"/>
          <w:szCs w:val="28"/>
        </w:rPr>
        <w:t xml:space="preserve">необходимых документов </w:t>
      </w:r>
      <w:r w:rsidRPr="00940D41">
        <w:rPr>
          <w:rFonts w:ascii="Times New Roman" w:hAnsi="Times New Roman"/>
          <w:color w:val="000000"/>
          <w:sz w:val="28"/>
          <w:szCs w:val="28"/>
        </w:rPr>
        <w:t>и</w:t>
      </w:r>
      <w:r w:rsidR="00213B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0D41">
        <w:rPr>
          <w:rFonts w:ascii="Times New Roman" w:hAnsi="Times New Roman"/>
          <w:color w:val="000000"/>
          <w:sz w:val="28"/>
          <w:szCs w:val="28"/>
        </w:rPr>
        <w:t>информирования граждан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8520E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</w:t>
      </w:r>
      <w:r w:rsidRPr="00940D41">
        <w:rPr>
          <w:rFonts w:ascii="Times New Roman" w:hAnsi="Times New Roman"/>
          <w:color w:val="000000"/>
          <w:sz w:val="28"/>
          <w:szCs w:val="28"/>
        </w:rPr>
        <w:t>еста ожидания должны быть комфортными для граждан, оборудованы стульям</w:t>
      </w:r>
      <w:r>
        <w:rPr>
          <w:rFonts w:ascii="Times New Roman" w:hAnsi="Times New Roman"/>
          <w:color w:val="000000"/>
          <w:sz w:val="28"/>
          <w:szCs w:val="28"/>
        </w:rPr>
        <w:t xml:space="preserve">и (кресельными секциями, скамьями, </w:t>
      </w:r>
      <w:r w:rsidRPr="00940D41">
        <w:rPr>
          <w:rFonts w:ascii="Times New Roman" w:hAnsi="Times New Roman"/>
          <w:color w:val="000000"/>
          <w:sz w:val="28"/>
          <w:szCs w:val="28"/>
        </w:rPr>
        <w:t>банкетками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Pr="00940D41">
        <w:rPr>
          <w:rFonts w:ascii="Times New Roman" w:hAnsi="Times New Roman"/>
          <w:color w:val="000000"/>
          <w:sz w:val="28"/>
          <w:szCs w:val="28"/>
        </w:rPr>
        <w:t>, местами общественного пользования (туалетами) и хранения верхней одежды граждан.</w:t>
      </w:r>
    </w:p>
    <w:p w:rsidR="00E8520E" w:rsidRPr="00751C6B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1C6B">
        <w:rPr>
          <w:rFonts w:ascii="Times New Roman" w:hAnsi="Times New Roman"/>
          <w:sz w:val="28"/>
          <w:szCs w:val="28"/>
        </w:rPr>
        <w:t>Места информирования заявителей и заполнения необходимых документов оборудуются информационными стендами, стульями, столами (стойками), бланками заявлений и необходимыми канцелярскими принадлежностями.</w:t>
      </w:r>
    </w:p>
    <w:p w:rsidR="00E8520E" w:rsidRPr="00751C6B" w:rsidRDefault="00E8520E" w:rsidP="00887929">
      <w:pPr>
        <w:tabs>
          <w:tab w:val="left" w:pos="12"/>
          <w:tab w:val="left" w:pos="101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0F1AFD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751C6B">
        <w:rPr>
          <w:rFonts w:ascii="Times New Roman" w:hAnsi="Times New Roman"/>
          <w:color w:val="000000"/>
          <w:sz w:val="28"/>
          <w:szCs w:val="28"/>
        </w:rPr>
        <w:t>На информационных стендах размещается следующая информация:</w:t>
      </w:r>
    </w:p>
    <w:p w:rsidR="00E8520E" w:rsidRPr="00E8520E" w:rsidRDefault="00E8520E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22B7">
        <w:rPr>
          <w:rFonts w:ascii="Times New Roman" w:hAnsi="Times New Roman"/>
          <w:sz w:val="28"/>
          <w:szCs w:val="28"/>
        </w:rPr>
        <w:t xml:space="preserve">информация о месте нахождения и графике </w:t>
      </w:r>
      <w:r w:rsidRPr="00E8520E">
        <w:rPr>
          <w:rFonts w:ascii="Times New Roman" w:hAnsi="Times New Roman"/>
          <w:sz w:val="28"/>
          <w:szCs w:val="28"/>
        </w:rPr>
        <w:t>работы</w:t>
      </w:r>
      <w:r w:rsidRPr="00213BCA">
        <w:rPr>
          <w:rFonts w:ascii="Times New Roman" w:hAnsi="Times New Roman"/>
          <w:sz w:val="28"/>
          <w:szCs w:val="28"/>
        </w:rPr>
        <w:t xml:space="preserve"> </w:t>
      </w:r>
      <w:r w:rsidR="00213BCA" w:rsidRPr="00213BCA">
        <w:rPr>
          <w:rFonts w:ascii="Times New Roman" w:hAnsi="Times New Roman"/>
          <w:iCs/>
          <w:sz w:val="28"/>
          <w:szCs w:val="28"/>
        </w:rPr>
        <w:t>администрации, отдела</w:t>
      </w:r>
      <w:r w:rsidRPr="00213BCA">
        <w:rPr>
          <w:rFonts w:ascii="Times New Roman" w:hAnsi="Times New Roman"/>
          <w:sz w:val="28"/>
          <w:szCs w:val="28"/>
        </w:rPr>
        <w:t>,</w:t>
      </w:r>
      <w:r w:rsidRPr="00E8520E">
        <w:rPr>
          <w:rFonts w:ascii="Times New Roman" w:hAnsi="Times New Roman"/>
          <w:sz w:val="28"/>
          <w:szCs w:val="28"/>
        </w:rPr>
        <w:t xml:space="preserve"> а также МФЦ;</w:t>
      </w:r>
    </w:p>
    <w:p w:rsidR="00E8520E" w:rsidRPr="00E8520E" w:rsidRDefault="00E8520E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20E">
        <w:rPr>
          <w:rFonts w:ascii="Times New Roman" w:hAnsi="Times New Roman"/>
          <w:sz w:val="28"/>
          <w:szCs w:val="28"/>
        </w:rPr>
        <w:t xml:space="preserve">справочные телефоны </w:t>
      </w:r>
      <w:r w:rsidR="00213BCA" w:rsidRPr="00213BCA">
        <w:rPr>
          <w:rFonts w:ascii="Times New Roman" w:hAnsi="Times New Roman"/>
          <w:iCs/>
          <w:sz w:val="28"/>
          <w:szCs w:val="28"/>
        </w:rPr>
        <w:t>администрации, отдела</w:t>
      </w:r>
      <w:r w:rsidRPr="00213BCA">
        <w:rPr>
          <w:rFonts w:ascii="Times New Roman" w:hAnsi="Times New Roman"/>
          <w:sz w:val="28"/>
          <w:szCs w:val="28"/>
        </w:rPr>
        <w:t>,</w:t>
      </w:r>
      <w:r w:rsidRPr="00E8520E">
        <w:rPr>
          <w:rFonts w:ascii="Times New Roman" w:hAnsi="Times New Roman"/>
          <w:sz w:val="28"/>
          <w:szCs w:val="28"/>
        </w:rPr>
        <w:t xml:space="preserve"> в том числе номер телефона-автоинформатора;</w:t>
      </w:r>
    </w:p>
    <w:p w:rsidR="00E8520E" w:rsidRPr="003422B7" w:rsidRDefault="00E8520E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20E">
        <w:rPr>
          <w:rFonts w:ascii="Times New Roman" w:hAnsi="Times New Roman"/>
          <w:sz w:val="28"/>
          <w:szCs w:val="28"/>
        </w:rPr>
        <w:t xml:space="preserve">адрес официального сайта </w:t>
      </w:r>
      <w:r w:rsidR="00213BC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213BCA">
        <w:rPr>
          <w:rFonts w:ascii="Times New Roman" w:hAnsi="Times New Roman"/>
          <w:iCs/>
          <w:sz w:val="28"/>
          <w:szCs w:val="28"/>
        </w:rPr>
        <w:t>администрации</w:t>
      </w:r>
      <w:r w:rsidRPr="00E8520E">
        <w:rPr>
          <w:rFonts w:ascii="Times New Roman" w:hAnsi="Times New Roman"/>
          <w:sz w:val="28"/>
          <w:szCs w:val="28"/>
        </w:rPr>
        <w:t>, в сети Инте</w:t>
      </w:r>
      <w:r w:rsidRPr="003422B7">
        <w:rPr>
          <w:rFonts w:ascii="Times New Roman" w:hAnsi="Times New Roman"/>
          <w:sz w:val="28"/>
          <w:szCs w:val="28"/>
        </w:rPr>
        <w:t>рнет, содержащего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электронной почты;</w:t>
      </w:r>
    </w:p>
    <w:p w:rsidR="00E8520E" w:rsidRPr="003C59CB" w:rsidRDefault="00E8520E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22B7">
        <w:rPr>
          <w:rFonts w:ascii="Times New Roman" w:hAnsi="Times New Roman"/>
          <w:sz w:val="28"/>
          <w:szCs w:val="28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</w:t>
      </w:r>
      <w:r w:rsidRPr="000F7690">
        <w:rPr>
          <w:rFonts w:ascii="Times New Roman" w:hAnsi="Times New Roman"/>
          <w:sz w:val="28"/>
          <w:szCs w:val="28"/>
        </w:rPr>
        <w:t>системы «Единый портал государственных и муниципальных услуг (функций)» и региональной информационной системы «Единый портал Костромской области».</w:t>
      </w:r>
    </w:p>
    <w:p w:rsidR="00E8520E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8187B">
        <w:rPr>
          <w:rFonts w:ascii="Times New Roman" w:hAnsi="Times New Roman"/>
          <w:color w:val="000000"/>
          <w:sz w:val="28"/>
          <w:szCs w:val="28"/>
        </w:rPr>
        <w:t>Размещаемая на стендах информация должна быть доступна инвалидам и лицам с ограниченными возможностями наравне с другими лицами.</w:t>
      </w:r>
      <w:r w:rsidR="007B2571" w:rsidRPr="007B2571">
        <w:rPr>
          <w:sz w:val="28"/>
          <w:szCs w:val="28"/>
        </w:rPr>
        <w:t xml:space="preserve"> </w:t>
      </w:r>
      <w:r w:rsidR="007321B2">
        <w:rPr>
          <w:sz w:val="28"/>
          <w:szCs w:val="28"/>
        </w:rPr>
        <w:t xml:space="preserve"> </w:t>
      </w:r>
    </w:p>
    <w:p w:rsidR="00E8520E" w:rsidRPr="00860DF0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F1AF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60DF0">
        <w:rPr>
          <w:rFonts w:ascii="Times New Roman" w:hAnsi="Times New Roman"/>
          <w:sz w:val="28"/>
          <w:szCs w:val="28"/>
        </w:rPr>
        <w:t>Кабинеты</w:t>
      </w:r>
      <w:r w:rsidR="00213BCA">
        <w:rPr>
          <w:rFonts w:ascii="Times New Roman" w:hAnsi="Times New Roman"/>
          <w:sz w:val="28"/>
          <w:szCs w:val="28"/>
        </w:rPr>
        <w:t xml:space="preserve"> </w:t>
      </w:r>
      <w:r w:rsidRPr="00860DF0">
        <w:rPr>
          <w:rFonts w:ascii="Times New Roman" w:hAnsi="Times New Roman"/>
          <w:sz w:val="28"/>
          <w:szCs w:val="28"/>
        </w:rPr>
        <w:t>приема заявителей должны быть оборудованы информационными табличками с указанием:</w:t>
      </w:r>
    </w:p>
    <w:p w:rsidR="00E8520E" w:rsidRPr="00860DF0" w:rsidRDefault="00E8520E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номера кабинета</w:t>
      </w:r>
      <w:r>
        <w:rPr>
          <w:rFonts w:ascii="Times New Roman" w:hAnsi="Times New Roman"/>
          <w:sz w:val="28"/>
          <w:szCs w:val="28"/>
        </w:rPr>
        <w:t xml:space="preserve"> (окна)</w:t>
      </w:r>
      <w:r w:rsidRPr="00860DF0">
        <w:rPr>
          <w:rFonts w:ascii="Times New Roman" w:hAnsi="Times New Roman"/>
          <w:sz w:val="28"/>
          <w:szCs w:val="28"/>
        </w:rPr>
        <w:t>;</w:t>
      </w:r>
    </w:p>
    <w:p w:rsidR="00E8520E" w:rsidRPr="00860DF0" w:rsidRDefault="00E8520E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фамилии, имени, отчества и должности</w:t>
      </w:r>
      <w:r>
        <w:rPr>
          <w:rFonts w:ascii="Times New Roman" w:hAnsi="Times New Roman"/>
          <w:sz w:val="28"/>
          <w:szCs w:val="28"/>
        </w:rPr>
        <w:t xml:space="preserve"> специалиста</w:t>
      </w:r>
      <w:r w:rsidRPr="00860DF0">
        <w:rPr>
          <w:rFonts w:ascii="Times New Roman" w:hAnsi="Times New Roman"/>
          <w:sz w:val="28"/>
          <w:szCs w:val="28"/>
        </w:rPr>
        <w:t>, ведущего прием;</w:t>
      </w:r>
    </w:p>
    <w:p w:rsidR="00E8520E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графика приема.</w:t>
      </w:r>
    </w:p>
    <w:p w:rsidR="00E8520E" w:rsidRPr="00860DF0" w:rsidRDefault="00E8520E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Места для приема заявителей должны быть снабжены стулом, иметь места для письма и раскладки документов.</w:t>
      </w:r>
    </w:p>
    <w:p w:rsidR="00E8520E" w:rsidRPr="00860DF0" w:rsidRDefault="00E8520E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lastRenderedPageBreak/>
        <w:t xml:space="preserve">В целях обеспечения конфиденциальности сведений о заявителе одним </w:t>
      </w:r>
      <w:r>
        <w:rPr>
          <w:rFonts w:ascii="Times New Roman" w:hAnsi="Times New Roman"/>
          <w:sz w:val="28"/>
          <w:szCs w:val="28"/>
        </w:rPr>
        <w:t xml:space="preserve">специалистом </w:t>
      </w:r>
      <w:r w:rsidRPr="00860DF0">
        <w:rPr>
          <w:rFonts w:ascii="Times New Roman" w:hAnsi="Times New Roman"/>
          <w:sz w:val="28"/>
          <w:szCs w:val="28"/>
        </w:rPr>
        <w:t>одновременно ведется прием только одного заявителя. Одновременный прием двух и более заявителей не допускается.</w:t>
      </w:r>
    </w:p>
    <w:p w:rsidR="00E8520E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FEF">
        <w:rPr>
          <w:rFonts w:ascii="Times New Roman" w:hAnsi="Times New Roman"/>
          <w:sz w:val="28"/>
          <w:szCs w:val="28"/>
        </w:rPr>
        <w:t>Каждое рабочее место специалиста оборудовано телефоном, персональным компьютером с возможностью доступа к информационным базам данных, печатающим устройствам.</w:t>
      </w:r>
    </w:p>
    <w:p w:rsidR="00E8520E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520E" w:rsidRDefault="00E8520E" w:rsidP="00887929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Показатели доступности и качества </w:t>
      </w:r>
    </w:p>
    <w:p w:rsidR="00E8520E" w:rsidRDefault="00E8520E" w:rsidP="00887929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предоставления муниципальной услуги</w:t>
      </w:r>
    </w:p>
    <w:p w:rsidR="000F1AFD" w:rsidRDefault="000F1AFD" w:rsidP="00887929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F1AFD" w:rsidRPr="003D463A" w:rsidRDefault="000F1AFD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</w:t>
      </w:r>
      <w:r w:rsidRPr="003D463A">
        <w:rPr>
          <w:rFonts w:ascii="Times New Roman" w:hAnsi="Times New Roman"/>
          <w:sz w:val="28"/>
          <w:szCs w:val="28"/>
        </w:rPr>
        <w:t>. Показатели</w:t>
      </w:r>
      <w:r>
        <w:rPr>
          <w:rFonts w:ascii="Times New Roman" w:hAnsi="Times New Roman"/>
          <w:sz w:val="28"/>
          <w:szCs w:val="28"/>
        </w:rPr>
        <w:t xml:space="preserve"> оценки</w:t>
      </w:r>
      <w:r w:rsidRPr="003D463A">
        <w:rPr>
          <w:rFonts w:ascii="Times New Roman" w:hAnsi="Times New Roman"/>
          <w:sz w:val="28"/>
          <w:szCs w:val="28"/>
        </w:rPr>
        <w:t xml:space="preserve"> доступности муниципальной услуги</w:t>
      </w:r>
      <w:r>
        <w:rPr>
          <w:rFonts w:ascii="Times New Roman" w:hAnsi="Times New Roman"/>
          <w:sz w:val="28"/>
          <w:szCs w:val="28"/>
        </w:rPr>
        <w:t xml:space="preserve"> являются</w:t>
      </w:r>
      <w:r w:rsidRPr="003D463A">
        <w:rPr>
          <w:rFonts w:ascii="Times New Roman" w:hAnsi="Times New Roman"/>
          <w:sz w:val="28"/>
          <w:szCs w:val="28"/>
        </w:rPr>
        <w:t>:</w:t>
      </w:r>
    </w:p>
    <w:p w:rsidR="000F1AFD" w:rsidRPr="00860DF0" w:rsidRDefault="000F1AF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60DF0">
        <w:rPr>
          <w:rFonts w:ascii="Times New Roman" w:hAnsi="Times New Roman"/>
          <w:sz w:val="28"/>
          <w:szCs w:val="28"/>
        </w:rPr>
        <w:t>) транспортная доступность к местам предоставления муниципальной услуги;</w:t>
      </w:r>
    </w:p>
    <w:p w:rsidR="000F1AFD" w:rsidRPr="00860DF0" w:rsidRDefault="000F1AF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60DF0">
        <w:rPr>
          <w:rFonts w:ascii="Times New Roman" w:hAnsi="Times New Roman"/>
          <w:sz w:val="28"/>
          <w:szCs w:val="28"/>
        </w:rPr>
        <w:t xml:space="preserve">) </w:t>
      </w:r>
      <w:r w:rsidRPr="006B1523">
        <w:rPr>
          <w:rFonts w:ascii="Times New Roman" w:hAnsi="Times New Roman"/>
          <w:sz w:val="28"/>
          <w:szCs w:val="28"/>
        </w:rPr>
        <w:t xml:space="preserve">время общения с должностными лицами при предоставлении муниципальной услуги не должно превышать </w:t>
      </w:r>
      <w:r w:rsidR="00D17772">
        <w:rPr>
          <w:rFonts w:ascii="Times New Roman" w:hAnsi="Times New Roman"/>
          <w:sz w:val="28"/>
          <w:szCs w:val="28"/>
        </w:rPr>
        <w:t>30</w:t>
      </w:r>
      <w:r w:rsidRPr="006B1523">
        <w:rPr>
          <w:rFonts w:ascii="Times New Roman" w:hAnsi="Times New Roman"/>
          <w:sz w:val="28"/>
          <w:szCs w:val="28"/>
        </w:rPr>
        <w:t xml:space="preserve">  минут (часов);</w:t>
      </w:r>
    </w:p>
    <w:p w:rsidR="000F1AFD" w:rsidRDefault="000F1AF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860DF0">
        <w:rPr>
          <w:rFonts w:ascii="Times New Roman" w:hAnsi="Times New Roman"/>
          <w:sz w:val="28"/>
          <w:szCs w:val="28"/>
        </w:rPr>
        <w:t xml:space="preserve">) </w:t>
      </w:r>
      <w:r w:rsidRPr="006B1523">
        <w:rPr>
          <w:rFonts w:ascii="Times New Roman" w:hAnsi="Times New Roman"/>
          <w:sz w:val="28"/>
          <w:szCs w:val="28"/>
        </w:rPr>
        <w:t xml:space="preserve">количество необходимых и достаточных посещений заявителем </w:t>
      </w:r>
      <w:r w:rsidR="00D17772" w:rsidRPr="00D17772">
        <w:rPr>
          <w:rFonts w:ascii="Times New Roman" w:hAnsi="Times New Roman"/>
          <w:sz w:val="28"/>
          <w:szCs w:val="28"/>
        </w:rPr>
        <w:t>администрации, отдела</w:t>
      </w:r>
      <w:r w:rsidRPr="000F1AFD">
        <w:rPr>
          <w:rFonts w:ascii="Times New Roman" w:hAnsi="Times New Roman"/>
          <w:i/>
          <w:sz w:val="28"/>
          <w:szCs w:val="28"/>
        </w:rPr>
        <w:t>,</w:t>
      </w:r>
      <w:r w:rsidR="00D17772">
        <w:rPr>
          <w:rFonts w:ascii="Times New Roman" w:hAnsi="Times New Roman"/>
          <w:i/>
          <w:sz w:val="28"/>
          <w:szCs w:val="28"/>
        </w:rPr>
        <w:t xml:space="preserve"> </w:t>
      </w:r>
      <w:r w:rsidRPr="006B1523">
        <w:rPr>
          <w:rFonts w:ascii="Times New Roman" w:hAnsi="Times New Roman"/>
          <w:sz w:val="28"/>
          <w:szCs w:val="28"/>
        </w:rPr>
        <w:t xml:space="preserve">для получения муниципальной услуги  </w:t>
      </w:r>
      <w:r>
        <w:rPr>
          <w:rFonts w:ascii="Times New Roman" w:hAnsi="Times New Roman"/>
          <w:sz w:val="28"/>
          <w:szCs w:val="28"/>
        </w:rPr>
        <w:t>не превышает 3</w:t>
      </w:r>
      <w:r w:rsidRPr="006B1523">
        <w:rPr>
          <w:rFonts w:ascii="Times New Roman" w:hAnsi="Times New Roman"/>
          <w:sz w:val="28"/>
          <w:szCs w:val="28"/>
        </w:rPr>
        <w:t xml:space="preserve"> раз;</w:t>
      </w:r>
    </w:p>
    <w:p w:rsidR="000F1AFD" w:rsidRDefault="000F1AF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860DF0">
        <w:rPr>
          <w:rFonts w:ascii="Times New Roman" w:hAnsi="Times New Roman"/>
          <w:sz w:val="28"/>
          <w:szCs w:val="28"/>
        </w:rPr>
        <w:t>возможность получ</w:t>
      </w:r>
      <w:r>
        <w:rPr>
          <w:rFonts w:ascii="Times New Roman" w:hAnsi="Times New Roman"/>
          <w:sz w:val="28"/>
          <w:szCs w:val="28"/>
        </w:rPr>
        <w:t>ения муниципальной услуги в МФЦ;</w:t>
      </w:r>
    </w:p>
    <w:p w:rsidR="000F1AFD" w:rsidRPr="000F1AFD" w:rsidRDefault="000F1AFD" w:rsidP="0088792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Pr="003422B7">
        <w:rPr>
          <w:rFonts w:ascii="Times New Roman" w:eastAsia="Times New Roman" w:hAnsi="Times New Roman" w:cs="Times New Roman"/>
          <w:sz w:val="28"/>
          <w:szCs w:val="28"/>
        </w:rPr>
        <w:t>информации заявителям и обеспечение д</w:t>
      </w:r>
      <w:r>
        <w:rPr>
          <w:rFonts w:ascii="Times New Roman" w:eastAsia="Times New Roman" w:hAnsi="Times New Roman" w:cs="Times New Roman"/>
          <w:sz w:val="28"/>
          <w:szCs w:val="28"/>
        </w:rPr>
        <w:t>оступа заявителей к сведениям о</w:t>
      </w:r>
      <w:r w:rsidR="00D177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порядке предоставления муниципальной</w:t>
      </w:r>
      <w:r w:rsidRPr="003422B7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</w:rPr>
        <w:t>и с использованием сети Интернет через федеральную государственную информационную</w:t>
      </w:r>
      <w:r w:rsidRPr="003422B7">
        <w:rPr>
          <w:rFonts w:ascii="Times New Roman" w:eastAsia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8"/>
        </w:rPr>
        <w:t>у «</w:t>
      </w:r>
      <w:r w:rsidRPr="003422B7">
        <w:rPr>
          <w:rFonts w:ascii="Times New Roman" w:eastAsia="Times New Roman" w:hAnsi="Times New Roman" w:cs="Times New Roman"/>
          <w:sz w:val="28"/>
          <w:szCs w:val="28"/>
        </w:rPr>
        <w:t>Единый портал государственных и муниципальных услуг (функций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)» и </w:t>
      </w:r>
      <w:r w:rsidRPr="000F1AFD">
        <w:rPr>
          <w:rFonts w:ascii="Times New Roman" w:hAnsi="Times New Roman"/>
          <w:sz w:val="28"/>
          <w:szCs w:val="28"/>
        </w:rPr>
        <w:t>региональную информационную систему «Единый портал Костромской области»;</w:t>
      </w:r>
    </w:p>
    <w:p w:rsidR="000F1AFD" w:rsidRDefault="000F1AF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1AFD">
        <w:rPr>
          <w:rFonts w:ascii="Times New Roman" w:hAnsi="Times New Roman"/>
          <w:sz w:val="28"/>
          <w:szCs w:val="28"/>
        </w:rPr>
        <w:t>6) предоставление муниципальной услуги может осуществляться в электронном виде с использованием региональной информационной системы «Единый портал Костромской области»;</w:t>
      </w:r>
    </w:p>
    <w:p w:rsidR="000F1AFD" w:rsidRPr="00860DF0" w:rsidRDefault="000F1AF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60DF0">
        <w:rPr>
          <w:rFonts w:ascii="Times New Roman" w:hAnsi="Times New Roman"/>
          <w:sz w:val="28"/>
          <w:szCs w:val="28"/>
        </w:rPr>
        <w:t>) размещение информации о порядке предоставления муниципальной услуги на официальном сайте</w:t>
      </w:r>
      <w:r w:rsidR="00D17772">
        <w:rPr>
          <w:rFonts w:ascii="Times New Roman" w:hAnsi="Times New Roman"/>
          <w:sz w:val="28"/>
          <w:szCs w:val="28"/>
        </w:rPr>
        <w:t xml:space="preserve"> </w:t>
      </w:r>
      <w:r w:rsidR="00D17772" w:rsidRPr="00D17772">
        <w:rPr>
          <w:rFonts w:ascii="Times New Roman" w:hAnsi="Times New Roman"/>
          <w:iCs/>
          <w:sz w:val="28"/>
          <w:szCs w:val="28"/>
        </w:rPr>
        <w:t>Макарьевского муниципального района</w:t>
      </w:r>
      <w:r w:rsidR="00D17772">
        <w:rPr>
          <w:rFonts w:ascii="Times New Roman" w:hAnsi="Times New Roman"/>
          <w:i/>
          <w:iCs/>
          <w:sz w:val="28"/>
          <w:szCs w:val="28"/>
          <w:u w:val="single"/>
        </w:rPr>
        <w:t xml:space="preserve"> </w:t>
      </w:r>
      <w:r w:rsidR="00D17772" w:rsidRPr="00416030">
        <w:rPr>
          <w:rFonts w:ascii="Times New Roman" w:hAnsi="Times New Roman"/>
          <w:sz w:val="28"/>
          <w:szCs w:val="28"/>
        </w:rPr>
        <w:t>(</w:t>
      </w:r>
      <w:hyperlink r:id="rId19" w:history="1">
        <w:r w:rsidR="00D17772" w:rsidRPr="00416030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</w:hyperlink>
      <w:r w:rsidR="00D17772" w:rsidRPr="00416030">
        <w:rPr>
          <w:rFonts w:ascii="Times New Roman" w:hAnsi="Times New Roman"/>
          <w:sz w:val="28"/>
          <w:szCs w:val="28"/>
        </w:rPr>
        <w:t>.</w:t>
      </w:r>
      <w:r w:rsidR="00D17772" w:rsidRPr="00F01574">
        <w:rPr>
          <w:rFonts w:ascii="Times New Roman" w:hAnsi="Times New Roman"/>
          <w:sz w:val="28"/>
          <w:szCs w:val="28"/>
          <w:u w:val="single"/>
          <w:lang w:val="en-US"/>
        </w:rPr>
        <w:t>makariev</w:t>
      </w:r>
      <w:r w:rsidR="00D17772" w:rsidRPr="00F01574">
        <w:rPr>
          <w:rFonts w:ascii="Times New Roman" w:hAnsi="Times New Roman"/>
          <w:sz w:val="28"/>
          <w:szCs w:val="28"/>
          <w:u w:val="single"/>
        </w:rPr>
        <w:t>.</w:t>
      </w:r>
      <w:r w:rsidR="00D17772" w:rsidRPr="00F01574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r w:rsidR="00D17772" w:rsidRPr="00416030">
        <w:rPr>
          <w:rFonts w:ascii="Times New Roman" w:hAnsi="Times New Roman"/>
          <w:sz w:val="28"/>
          <w:szCs w:val="28"/>
        </w:rPr>
        <w:t>) в сети Интернет</w:t>
      </w:r>
      <w:r w:rsidRPr="00860DF0">
        <w:rPr>
          <w:rFonts w:ascii="Times New Roman" w:hAnsi="Times New Roman"/>
          <w:sz w:val="28"/>
          <w:szCs w:val="28"/>
        </w:rPr>
        <w:t>.</w:t>
      </w:r>
    </w:p>
    <w:p w:rsidR="000F1AFD" w:rsidRPr="00860DF0" w:rsidRDefault="000F1AF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</w:t>
      </w:r>
      <w:r w:rsidRPr="00860DF0">
        <w:rPr>
          <w:rFonts w:ascii="Times New Roman" w:hAnsi="Times New Roman"/>
          <w:sz w:val="28"/>
          <w:szCs w:val="28"/>
        </w:rPr>
        <w:t>. Показателями оценки качества предоставления муниципальной услуги являются:</w:t>
      </w:r>
    </w:p>
    <w:p w:rsidR="000F1AFD" w:rsidRDefault="000F1AF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60DF0">
        <w:rPr>
          <w:rFonts w:ascii="Times New Roman" w:hAnsi="Times New Roman"/>
          <w:sz w:val="28"/>
          <w:szCs w:val="28"/>
        </w:rPr>
        <w:t xml:space="preserve">) соблюдение </w:t>
      </w:r>
      <w:r>
        <w:rPr>
          <w:rFonts w:ascii="Times New Roman" w:hAnsi="Times New Roman"/>
          <w:sz w:val="28"/>
          <w:szCs w:val="28"/>
        </w:rPr>
        <w:t xml:space="preserve">стандарта </w:t>
      </w:r>
      <w:r w:rsidRPr="00860DF0">
        <w:rPr>
          <w:rFonts w:ascii="Times New Roman" w:hAnsi="Times New Roman"/>
          <w:sz w:val="28"/>
          <w:szCs w:val="28"/>
        </w:rPr>
        <w:t>предоставления муниципальной услуги;</w:t>
      </w:r>
    </w:p>
    <w:p w:rsidR="000F1AFD" w:rsidRPr="00860DF0" w:rsidRDefault="006A3D7B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F1AFD" w:rsidRPr="00860DF0">
        <w:rPr>
          <w:rFonts w:ascii="Times New Roman" w:hAnsi="Times New Roman"/>
          <w:sz w:val="28"/>
          <w:szCs w:val="28"/>
        </w:rPr>
        <w:t>) отсутствие поданных в установленном порядке жалоб на решения или действия (бездействие), принятые или осуществленные при предоставлении муниципальной услуги;</w:t>
      </w:r>
    </w:p>
    <w:p w:rsidR="000F1AFD" w:rsidRPr="00860DF0" w:rsidRDefault="006A3D7B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F1AFD" w:rsidRPr="00860DF0">
        <w:rPr>
          <w:rFonts w:ascii="Times New Roman" w:hAnsi="Times New Roman"/>
          <w:sz w:val="28"/>
          <w:szCs w:val="28"/>
        </w:rPr>
        <w:t xml:space="preserve">) возможность получения заявителем информации о ходе предоставления муниципальной услуги, в том числе с использованием </w:t>
      </w:r>
      <w:r w:rsidR="000F1AFD" w:rsidRPr="00D1030A">
        <w:rPr>
          <w:rFonts w:ascii="Times New Roman" w:hAnsi="Times New Roman"/>
          <w:sz w:val="28"/>
          <w:szCs w:val="28"/>
        </w:rPr>
        <w:t>региональной информационной системы «Еди</w:t>
      </w:r>
      <w:r w:rsidR="000F1AFD">
        <w:rPr>
          <w:rFonts w:ascii="Times New Roman" w:hAnsi="Times New Roman"/>
          <w:sz w:val="28"/>
          <w:szCs w:val="28"/>
        </w:rPr>
        <w:t>ный портал Костромской области»  в виде статусов услуги</w:t>
      </w:r>
      <w:r w:rsidR="000F1AFD" w:rsidRPr="00860DF0">
        <w:rPr>
          <w:rFonts w:ascii="Times New Roman" w:hAnsi="Times New Roman"/>
          <w:sz w:val="28"/>
          <w:szCs w:val="28"/>
        </w:rPr>
        <w:t>;</w:t>
      </w:r>
    </w:p>
    <w:p w:rsidR="000F1AFD" w:rsidRPr="00860DF0" w:rsidRDefault="006A3D7B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F1AFD" w:rsidRPr="00860DF0">
        <w:rPr>
          <w:rFonts w:ascii="Times New Roman" w:hAnsi="Times New Roman"/>
          <w:sz w:val="28"/>
          <w:szCs w:val="28"/>
        </w:rPr>
        <w:t>) предоставление муниципальной услуги по принципу «одного окна», в соответствии с которым муниципальная услуга предоставляется после однократного обращения заявителя с соответствующим заявлением, а взаимодействие с органами, участвующими в предоставлении муниципальной услуги, осуществляется без участия заявителя</w:t>
      </w:r>
      <w:r w:rsidR="000F1AFD">
        <w:rPr>
          <w:rFonts w:ascii="Times New Roman" w:hAnsi="Times New Roman"/>
          <w:sz w:val="28"/>
          <w:szCs w:val="28"/>
        </w:rPr>
        <w:t>.</w:t>
      </w:r>
    </w:p>
    <w:p w:rsidR="000F1AFD" w:rsidRPr="00860DF0" w:rsidRDefault="000F1AF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Pr="00860DF0">
        <w:rPr>
          <w:rFonts w:ascii="Times New Roman" w:hAnsi="Times New Roman"/>
          <w:sz w:val="28"/>
          <w:szCs w:val="28"/>
        </w:rPr>
        <w:t>. При предоставле</w:t>
      </w:r>
      <w:r>
        <w:rPr>
          <w:rFonts w:ascii="Times New Roman" w:hAnsi="Times New Roman"/>
          <w:sz w:val="28"/>
          <w:szCs w:val="28"/>
        </w:rPr>
        <w:t>нии муниципальной услуги в МФЦ</w:t>
      </w:r>
      <w:r w:rsidRPr="00860DF0">
        <w:rPr>
          <w:rFonts w:ascii="Times New Roman" w:hAnsi="Times New Roman"/>
          <w:sz w:val="28"/>
          <w:szCs w:val="28"/>
        </w:rPr>
        <w:t xml:space="preserve"> специалистами МФЦ в  соответствии с настоящим </w:t>
      </w:r>
      <w:r>
        <w:rPr>
          <w:rFonts w:ascii="Times New Roman" w:hAnsi="Times New Roman"/>
          <w:sz w:val="28"/>
          <w:szCs w:val="28"/>
        </w:rPr>
        <w:t xml:space="preserve">административным </w:t>
      </w:r>
      <w:r w:rsidRPr="00860DF0">
        <w:rPr>
          <w:rFonts w:ascii="Times New Roman" w:hAnsi="Times New Roman"/>
          <w:sz w:val="28"/>
          <w:szCs w:val="28"/>
        </w:rPr>
        <w:t xml:space="preserve">регламентом </w:t>
      </w:r>
      <w:r w:rsidRPr="00860DF0">
        <w:rPr>
          <w:rFonts w:ascii="Times New Roman" w:hAnsi="Times New Roman"/>
          <w:sz w:val="28"/>
          <w:szCs w:val="28"/>
        </w:rPr>
        <w:lastRenderedPageBreak/>
        <w:t>осуществляются следующие функции:</w:t>
      </w:r>
    </w:p>
    <w:p w:rsidR="000F1AFD" w:rsidRPr="00860DF0" w:rsidRDefault="000F1AF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- информирование и консультирование заявителей по вопросу предоставления муниципальной услуги;</w:t>
      </w:r>
    </w:p>
    <w:p w:rsidR="000F1AFD" w:rsidRPr="00860DF0" w:rsidRDefault="000F1AF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 xml:space="preserve">- прием </w:t>
      </w:r>
      <w:r w:rsidRPr="00860DF0">
        <w:rPr>
          <w:rFonts w:ascii="Times New Roman" w:hAnsi="Times New Roman"/>
          <w:iCs/>
          <w:sz w:val="28"/>
          <w:szCs w:val="28"/>
        </w:rPr>
        <w:t>заявления</w:t>
      </w:r>
      <w:r w:rsidRPr="00860DF0">
        <w:rPr>
          <w:rFonts w:ascii="Times New Roman" w:hAnsi="Times New Roman"/>
          <w:sz w:val="28"/>
          <w:szCs w:val="28"/>
        </w:rPr>
        <w:t xml:space="preserve"> и докумен</w:t>
      </w:r>
      <w:r>
        <w:rPr>
          <w:rFonts w:ascii="Times New Roman" w:hAnsi="Times New Roman"/>
          <w:sz w:val="28"/>
          <w:szCs w:val="28"/>
        </w:rPr>
        <w:t>тов в соответствии с настоящим а</w:t>
      </w:r>
      <w:r w:rsidRPr="00860DF0">
        <w:rPr>
          <w:rFonts w:ascii="Times New Roman" w:hAnsi="Times New Roman"/>
          <w:sz w:val="28"/>
          <w:szCs w:val="28"/>
        </w:rPr>
        <w:t>дминистративным регламентом;</w:t>
      </w:r>
    </w:p>
    <w:p w:rsidR="000F1AFD" w:rsidRDefault="000F1AFD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- выдача результатов предоставления муниципальной усл</w:t>
      </w:r>
      <w:r>
        <w:rPr>
          <w:rFonts w:ascii="Times New Roman" w:hAnsi="Times New Roman"/>
          <w:sz w:val="28"/>
          <w:szCs w:val="28"/>
        </w:rPr>
        <w:t>уги в соответствии с настоящим а</w:t>
      </w:r>
      <w:r w:rsidRPr="00860DF0">
        <w:rPr>
          <w:rFonts w:ascii="Times New Roman" w:hAnsi="Times New Roman"/>
          <w:sz w:val="28"/>
          <w:szCs w:val="28"/>
        </w:rPr>
        <w:t>дминистративным регламентом.</w:t>
      </w:r>
    </w:p>
    <w:p w:rsidR="00E8520E" w:rsidRDefault="00E8520E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53AC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D121C">
        <w:rPr>
          <w:rFonts w:ascii="Times New Roman" w:hAnsi="Times New Roman"/>
          <w:b/>
          <w:bCs/>
          <w:color w:val="000000"/>
          <w:sz w:val="28"/>
          <w:szCs w:val="28"/>
        </w:rPr>
        <w:t>Глава 3. Административные процедуры</w:t>
      </w:r>
    </w:p>
    <w:p w:rsidR="000F1AFD" w:rsidRDefault="000F1AF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653AC" w:rsidRPr="00076C6B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76C6B">
        <w:rPr>
          <w:rFonts w:ascii="Times New Roman" w:hAnsi="Times New Roman"/>
          <w:bCs/>
          <w:color w:val="000000"/>
          <w:sz w:val="28"/>
          <w:szCs w:val="28"/>
        </w:rPr>
        <w:t xml:space="preserve">Состав, последовательность и сроки выполнения </w:t>
      </w:r>
    </w:p>
    <w:p w:rsidR="000F1AFD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76C6B">
        <w:rPr>
          <w:rFonts w:ascii="Times New Roman" w:hAnsi="Times New Roman"/>
          <w:bCs/>
          <w:color w:val="000000"/>
          <w:sz w:val="28"/>
          <w:szCs w:val="28"/>
        </w:rPr>
        <w:t>адми</w:t>
      </w:r>
      <w:smartTag w:uri="urn:schemas-microsoft-com:office:smarttags" w:element="PersonName">
        <w:r w:rsidRPr="00076C6B">
          <w:rPr>
            <w:rFonts w:ascii="Times New Roman" w:hAnsi="Times New Roman"/>
            <w:bCs/>
            <w:color w:val="000000"/>
            <w:sz w:val="28"/>
            <w:szCs w:val="28"/>
          </w:rPr>
          <w:t>н</w:t>
        </w:r>
      </w:smartTag>
      <w:r w:rsidRPr="00076C6B">
        <w:rPr>
          <w:rFonts w:ascii="Times New Roman" w:hAnsi="Times New Roman"/>
          <w:bCs/>
          <w:color w:val="000000"/>
          <w:sz w:val="28"/>
          <w:szCs w:val="28"/>
        </w:rPr>
        <w:t>истратив</w:t>
      </w:r>
      <w:smartTag w:uri="urn:schemas-microsoft-com:office:smarttags" w:element="PersonName">
        <w:r w:rsidRPr="00076C6B">
          <w:rPr>
            <w:rFonts w:ascii="Times New Roman" w:hAnsi="Times New Roman"/>
            <w:bCs/>
            <w:color w:val="000000"/>
            <w:sz w:val="28"/>
            <w:szCs w:val="28"/>
          </w:rPr>
          <w:t>н</w:t>
        </w:r>
      </w:smartTag>
      <w:r w:rsidRPr="00076C6B">
        <w:rPr>
          <w:rFonts w:ascii="Times New Roman" w:hAnsi="Times New Roman"/>
          <w:bCs/>
          <w:color w:val="000000"/>
          <w:sz w:val="28"/>
          <w:szCs w:val="28"/>
        </w:rPr>
        <w:t>ых процедур, требова</w:t>
      </w:r>
      <w:smartTag w:uri="urn:schemas-microsoft-com:office:smarttags" w:element="PersonName">
        <w:r w:rsidRPr="00076C6B">
          <w:rPr>
            <w:rFonts w:ascii="Times New Roman" w:hAnsi="Times New Roman"/>
            <w:bCs/>
            <w:color w:val="000000"/>
            <w:sz w:val="28"/>
            <w:szCs w:val="28"/>
          </w:rPr>
          <w:t>н</w:t>
        </w:r>
      </w:smartTag>
      <w:r w:rsidRPr="00076C6B">
        <w:rPr>
          <w:rFonts w:ascii="Times New Roman" w:hAnsi="Times New Roman"/>
          <w:bCs/>
          <w:color w:val="000000"/>
          <w:sz w:val="28"/>
          <w:szCs w:val="28"/>
        </w:rPr>
        <w:t xml:space="preserve">ия к порядку </w:t>
      </w:r>
    </w:p>
    <w:p w:rsidR="000F1AFD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76C6B">
        <w:rPr>
          <w:rFonts w:ascii="Times New Roman" w:hAnsi="Times New Roman"/>
          <w:bCs/>
          <w:color w:val="000000"/>
          <w:sz w:val="28"/>
          <w:szCs w:val="28"/>
        </w:rPr>
        <w:t xml:space="preserve">их выполнения, в том числе особенности выполнения </w:t>
      </w:r>
    </w:p>
    <w:p w:rsidR="00E653AC" w:rsidRPr="00076C6B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76C6B">
        <w:rPr>
          <w:rFonts w:ascii="Times New Roman" w:hAnsi="Times New Roman"/>
          <w:bCs/>
          <w:color w:val="000000"/>
          <w:sz w:val="28"/>
          <w:szCs w:val="28"/>
        </w:rPr>
        <w:t xml:space="preserve">административных </w:t>
      </w:r>
      <w:r w:rsidR="000F1AFD">
        <w:rPr>
          <w:rFonts w:ascii="Times New Roman" w:hAnsi="Times New Roman"/>
          <w:bCs/>
          <w:color w:val="000000"/>
          <w:sz w:val="28"/>
          <w:szCs w:val="28"/>
        </w:rPr>
        <w:t>процедур в электронной форме</w:t>
      </w:r>
    </w:p>
    <w:p w:rsidR="00A61033" w:rsidRDefault="00A61033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61033" w:rsidRPr="003A24A8" w:rsidRDefault="00A61033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3A24A8">
        <w:rPr>
          <w:rFonts w:ascii="Times New Roman" w:eastAsia="Times New Roman" w:hAnsi="Times New Roman"/>
          <w:sz w:val="28"/>
          <w:szCs w:val="28"/>
        </w:rPr>
        <w:t>Последовательность административных процедур</w:t>
      </w:r>
    </w:p>
    <w:p w:rsidR="00A61033" w:rsidRPr="00076C6B" w:rsidRDefault="00A61033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653AC" w:rsidRPr="00980E05" w:rsidRDefault="000F1AF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39</w:t>
      </w:r>
      <w:r w:rsidR="00E653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653AC" w:rsidRPr="00980E05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E653AC" w:rsidRPr="00140ECC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ECC">
        <w:rPr>
          <w:rFonts w:ascii="Times New Roman" w:hAnsi="Times New Roman"/>
          <w:sz w:val="28"/>
          <w:szCs w:val="28"/>
        </w:rPr>
        <w:t>1)  прием и регистрация  заяв</w:t>
      </w:r>
      <w:r w:rsidR="00550CAF" w:rsidRPr="00140ECC">
        <w:rPr>
          <w:rFonts w:ascii="Times New Roman" w:hAnsi="Times New Roman"/>
          <w:sz w:val="28"/>
          <w:szCs w:val="28"/>
        </w:rPr>
        <w:t>ок и докуме</w:t>
      </w:r>
      <w:r w:rsidRPr="00140ECC">
        <w:rPr>
          <w:rFonts w:ascii="Times New Roman" w:hAnsi="Times New Roman"/>
          <w:sz w:val="28"/>
          <w:szCs w:val="28"/>
        </w:rPr>
        <w:t>нтов заявителя;</w:t>
      </w:r>
    </w:p>
    <w:p w:rsidR="00550CAF" w:rsidRPr="00140ECC" w:rsidRDefault="008C02C3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653AC" w:rsidRPr="00140ECC">
        <w:rPr>
          <w:rFonts w:ascii="Times New Roman" w:hAnsi="Times New Roman"/>
          <w:sz w:val="28"/>
          <w:szCs w:val="28"/>
        </w:rPr>
        <w:t>)</w:t>
      </w:r>
      <w:r w:rsidR="00550CAF" w:rsidRPr="00140ECC">
        <w:rPr>
          <w:rFonts w:ascii="Times New Roman" w:hAnsi="Times New Roman"/>
          <w:sz w:val="28"/>
          <w:szCs w:val="28"/>
        </w:rPr>
        <w:t xml:space="preserve"> рассмотрение </w:t>
      </w:r>
      <w:r w:rsidR="00D73DF5" w:rsidRPr="00140ECC">
        <w:rPr>
          <w:rFonts w:ascii="Times New Roman" w:hAnsi="Times New Roman"/>
          <w:sz w:val="28"/>
          <w:szCs w:val="28"/>
        </w:rPr>
        <w:t>документов</w:t>
      </w:r>
      <w:r w:rsidR="008D2359" w:rsidRPr="00140ECC">
        <w:rPr>
          <w:rFonts w:ascii="Times New Roman" w:hAnsi="Times New Roman"/>
          <w:sz w:val="28"/>
          <w:szCs w:val="28"/>
        </w:rPr>
        <w:t xml:space="preserve"> заявителя</w:t>
      </w:r>
      <w:r w:rsidR="00550CAF" w:rsidRPr="00140ECC">
        <w:rPr>
          <w:rFonts w:ascii="Times New Roman" w:hAnsi="Times New Roman"/>
          <w:sz w:val="28"/>
          <w:szCs w:val="28"/>
        </w:rPr>
        <w:t>;</w:t>
      </w:r>
    </w:p>
    <w:p w:rsidR="00550CAF" w:rsidRPr="00140ECC" w:rsidRDefault="008C02C3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50CAF" w:rsidRPr="00140ECC">
        <w:rPr>
          <w:rFonts w:ascii="Times New Roman" w:hAnsi="Times New Roman"/>
          <w:sz w:val="28"/>
          <w:szCs w:val="28"/>
        </w:rPr>
        <w:t>) проведе</w:t>
      </w:r>
      <w:r w:rsidR="00D80128" w:rsidRPr="00140ECC">
        <w:rPr>
          <w:rFonts w:ascii="Times New Roman" w:hAnsi="Times New Roman"/>
          <w:sz w:val="28"/>
          <w:szCs w:val="28"/>
        </w:rPr>
        <w:t>ние аукцион</w:t>
      </w:r>
      <w:r w:rsidR="000F7690" w:rsidRPr="00140ECC">
        <w:rPr>
          <w:rFonts w:ascii="Times New Roman" w:hAnsi="Times New Roman"/>
          <w:sz w:val="28"/>
          <w:szCs w:val="28"/>
        </w:rPr>
        <w:t>а по продаже земельного участка</w:t>
      </w:r>
      <w:r w:rsidR="00D80128" w:rsidRPr="00140ECC">
        <w:rPr>
          <w:rFonts w:ascii="Times New Roman" w:hAnsi="Times New Roman"/>
          <w:sz w:val="28"/>
          <w:szCs w:val="28"/>
        </w:rPr>
        <w:t xml:space="preserve"> либо аукциона на  право заключения договора</w:t>
      </w:r>
      <w:r w:rsidR="00550CAF" w:rsidRPr="00140ECC">
        <w:rPr>
          <w:rFonts w:ascii="Times New Roman" w:hAnsi="Times New Roman"/>
          <w:sz w:val="28"/>
          <w:szCs w:val="28"/>
        </w:rPr>
        <w:t xml:space="preserve"> аренды земельн</w:t>
      </w:r>
      <w:r w:rsidR="00D80128" w:rsidRPr="00140ECC">
        <w:rPr>
          <w:rFonts w:ascii="Times New Roman" w:hAnsi="Times New Roman"/>
          <w:sz w:val="28"/>
          <w:szCs w:val="28"/>
        </w:rPr>
        <w:t>ого</w:t>
      </w:r>
      <w:r w:rsidR="00550CAF" w:rsidRPr="00140ECC">
        <w:rPr>
          <w:rFonts w:ascii="Times New Roman" w:hAnsi="Times New Roman"/>
          <w:sz w:val="28"/>
          <w:szCs w:val="28"/>
        </w:rPr>
        <w:t xml:space="preserve"> участк</w:t>
      </w:r>
      <w:r w:rsidR="00D80128" w:rsidRPr="00140ECC">
        <w:rPr>
          <w:rFonts w:ascii="Times New Roman" w:hAnsi="Times New Roman"/>
          <w:sz w:val="28"/>
          <w:szCs w:val="28"/>
        </w:rPr>
        <w:t>а</w:t>
      </w:r>
    </w:p>
    <w:p w:rsidR="00E653AC" w:rsidRPr="00140ECC" w:rsidRDefault="008C02C3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17772">
        <w:rPr>
          <w:rFonts w:ascii="Times New Roman" w:hAnsi="Times New Roman"/>
          <w:sz w:val="28"/>
          <w:szCs w:val="28"/>
        </w:rPr>
        <w:t>)</w:t>
      </w:r>
      <w:r w:rsidR="00E653AC" w:rsidRPr="00140ECC">
        <w:rPr>
          <w:rFonts w:ascii="Times New Roman" w:hAnsi="Times New Roman"/>
          <w:sz w:val="28"/>
          <w:szCs w:val="28"/>
        </w:rPr>
        <w:t>подготовка проекта договора</w:t>
      </w:r>
      <w:r w:rsidR="00336AE5" w:rsidRPr="00140ECC">
        <w:rPr>
          <w:rFonts w:ascii="Times New Roman" w:hAnsi="Times New Roman"/>
          <w:sz w:val="28"/>
          <w:szCs w:val="28"/>
        </w:rPr>
        <w:t xml:space="preserve"> (</w:t>
      </w:r>
      <w:r w:rsidR="00336AE5" w:rsidRPr="00140ECC">
        <w:rPr>
          <w:rFonts w:ascii="Times New Roman" w:eastAsiaTheme="minorHAnsi" w:hAnsi="Times New Roman"/>
          <w:sz w:val="28"/>
          <w:szCs w:val="28"/>
          <w:lang w:eastAsia="en-US"/>
        </w:rPr>
        <w:t>возврат задатка заявителям, участвовавшим, но не победившим в аукционе)</w:t>
      </w:r>
      <w:r w:rsidR="00E653AC" w:rsidRPr="00140ECC">
        <w:rPr>
          <w:rFonts w:ascii="Times New Roman" w:hAnsi="Times New Roman"/>
          <w:sz w:val="28"/>
          <w:szCs w:val="28"/>
        </w:rPr>
        <w:t>;</w:t>
      </w:r>
    </w:p>
    <w:p w:rsidR="00E653AC" w:rsidRDefault="008C02C3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17772">
        <w:rPr>
          <w:rFonts w:ascii="Times New Roman" w:hAnsi="Times New Roman"/>
          <w:sz w:val="28"/>
          <w:szCs w:val="28"/>
        </w:rPr>
        <w:t>)</w:t>
      </w:r>
      <w:r w:rsidR="000615B7">
        <w:rPr>
          <w:rFonts w:ascii="Times New Roman" w:hAnsi="Times New Roman"/>
          <w:sz w:val="28"/>
          <w:szCs w:val="28"/>
        </w:rPr>
        <w:t xml:space="preserve">выдача победителю аукциона </w:t>
      </w:r>
      <w:r w:rsidR="00E653AC" w:rsidRPr="00140ECC">
        <w:rPr>
          <w:rFonts w:ascii="Times New Roman" w:hAnsi="Times New Roman"/>
          <w:sz w:val="28"/>
          <w:szCs w:val="28"/>
        </w:rPr>
        <w:t>результата предоставления муниципальной услуги.</w:t>
      </w:r>
    </w:p>
    <w:p w:rsidR="00E653AC" w:rsidRDefault="00410B72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658" w:history="1">
        <w:r w:rsidR="00E653AC" w:rsidRPr="0071096F">
          <w:rPr>
            <w:rFonts w:ascii="Times New Roman" w:hAnsi="Times New Roman"/>
            <w:sz w:val="28"/>
            <w:szCs w:val="28"/>
          </w:rPr>
          <w:t>Блок-схема</w:t>
        </w:r>
      </w:hyperlink>
      <w:r w:rsidR="00E653AC" w:rsidRPr="0071096F">
        <w:rPr>
          <w:rFonts w:ascii="Times New Roman" w:hAnsi="Times New Roman"/>
          <w:sz w:val="28"/>
          <w:szCs w:val="28"/>
        </w:rPr>
        <w:t xml:space="preserve"> предоставления муниципальной услуги приведена в </w:t>
      </w:r>
      <w:r w:rsidR="0071096F" w:rsidRPr="0071096F">
        <w:rPr>
          <w:rFonts w:ascii="Times New Roman" w:hAnsi="Times New Roman"/>
          <w:sz w:val="28"/>
          <w:szCs w:val="28"/>
        </w:rPr>
        <w:t>приложении №</w:t>
      </w:r>
      <w:r w:rsidR="00140ECC">
        <w:rPr>
          <w:rFonts w:ascii="Times New Roman" w:hAnsi="Times New Roman"/>
          <w:sz w:val="28"/>
          <w:szCs w:val="28"/>
        </w:rPr>
        <w:t>3</w:t>
      </w:r>
      <w:r w:rsidR="00E653AC" w:rsidRPr="0071096F">
        <w:rPr>
          <w:rFonts w:ascii="Times New Roman" w:hAnsi="Times New Roman"/>
          <w:sz w:val="28"/>
          <w:szCs w:val="28"/>
        </w:rPr>
        <w:t xml:space="preserve"> к н</w:t>
      </w:r>
      <w:r w:rsidR="00E653AC" w:rsidRPr="00C952BE">
        <w:rPr>
          <w:rFonts w:ascii="Times New Roman" w:hAnsi="Times New Roman"/>
          <w:sz w:val="28"/>
          <w:szCs w:val="28"/>
        </w:rPr>
        <w:t>аст</w:t>
      </w:r>
      <w:r w:rsidR="00E653AC" w:rsidRPr="00980E05">
        <w:rPr>
          <w:rFonts w:ascii="Times New Roman" w:hAnsi="Times New Roman"/>
          <w:sz w:val="28"/>
          <w:szCs w:val="28"/>
        </w:rPr>
        <w:t xml:space="preserve">оящему </w:t>
      </w:r>
      <w:r w:rsidR="00A61033">
        <w:rPr>
          <w:rFonts w:ascii="Times New Roman" w:hAnsi="Times New Roman"/>
          <w:sz w:val="28"/>
          <w:szCs w:val="28"/>
        </w:rPr>
        <w:t>а</w:t>
      </w:r>
      <w:r w:rsidR="00E653AC" w:rsidRPr="00980E05">
        <w:rPr>
          <w:rFonts w:ascii="Times New Roman" w:hAnsi="Times New Roman"/>
          <w:sz w:val="28"/>
          <w:szCs w:val="28"/>
        </w:rPr>
        <w:t>дминистративному регламенту.</w:t>
      </w:r>
    </w:p>
    <w:p w:rsidR="00A61033" w:rsidRDefault="00A61033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1033" w:rsidRDefault="00A61033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и регистрация заявок</w:t>
      </w:r>
      <w:r w:rsidRPr="00860DF0">
        <w:rPr>
          <w:rFonts w:ascii="Times New Roman" w:hAnsi="Times New Roman"/>
          <w:sz w:val="28"/>
          <w:szCs w:val="28"/>
        </w:rPr>
        <w:t xml:space="preserve"> и документов заявителя</w:t>
      </w:r>
    </w:p>
    <w:p w:rsidR="00A61033" w:rsidRPr="00980E05" w:rsidRDefault="00A61033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53AC" w:rsidRPr="00764C54" w:rsidRDefault="00A61033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40</w:t>
      </w:r>
      <w:r w:rsidR="00E653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653AC" w:rsidRPr="00980E05">
        <w:rPr>
          <w:rFonts w:ascii="Times New Roman" w:hAnsi="Times New Roman"/>
          <w:color w:val="000000"/>
          <w:sz w:val="28"/>
          <w:szCs w:val="28"/>
        </w:rPr>
        <w:t xml:space="preserve">Основанием для начала административной процедуры приема и регистрации </w:t>
      </w:r>
      <w:r w:rsidR="00E653AC" w:rsidRPr="00980E05">
        <w:rPr>
          <w:rFonts w:ascii="Times New Roman" w:hAnsi="Times New Roman"/>
          <w:iCs/>
          <w:color w:val="000000"/>
          <w:sz w:val="28"/>
          <w:szCs w:val="28"/>
        </w:rPr>
        <w:t>заяв</w:t>
      </w:r>
      <w:r w:rsidR="00540029">
        <w:rPr>
          <w:rFonts w:ascii="Times New Roman" w:hAnsi="Times New Roman"/>
          <w:iCs/>
          <w:color w:val="000000"/>
          <w:sz w:val="28"/>
          <w:szCs w:val="28"/>
        </w:rPr>
        <w:t>ок</w:t>
      </w:r>
      <w:r w:rsidR="00764C54">
        <w:rPr>
          <w:rFonts w:ascii="Times New Roman" w:hAnsi="Times New Roman"/>
          <w:color w:val="000000"/>
          <w:sz w:val="28"/>
          <w:szCs w:val="28"/>
        </w:rPr>
        <w:t xml:space="preserve"> и документов заявителя </w:t>
      </w:r>
      <w:r w:rsidR="00E653AC" w:rsidRPr="00980E05">
        <w:rPr>
          <w:rFonts w:ascii="Times New Roman" w:hAnsi="Times New Roman"/>
          <w:color w:val="000000"/>
          <w:sz w:val="28"/>
          <w:szCs w:val="28"/>
        </w:rPr>
        <w:t xml:space="preserve">является обращение заявителя в </w:t>
      </w:r>
      <w:r w:rsidR="00D17772" w:rsidRPr="00D17772">
        <w:rPr>
          <w:rFonts w:ascii="Times New Roman" w:hAnsi="Times New Roman"/>
          <w:iCs/>
          <w:color w:val="000000"/>
          <w:sz w:val="28"/>
          <w:szCs w:val="28"/>
        </w:rPr>
        <w:t xml:space="preserve">отдел </w:t>
      </w:r>
      <w:r w:rsidR="00E653AC" w:rsidRPr="00764C54">
        <w:rPr>
          <w:rFonts w:ascii="Times New Roman" w:hAnsi="Times New Roman"/>
          <w:color w:val="000000"/>
          <w:sz w:val="28"/>
          <w:szCs w:val="28"/>
        </w:rPr>
        <w:t xml:space="preserve">посредством: </w:t>
      </w:r>
    </w:p>
    <w:p w:rsidR="00764C54" w:rsidRPr="00416030" w:rsidRDefault="00E653AC" w:rsidP="00887929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4C54">
        <w:rPr>
          <w:rFonts w:ascii="Times New Roman" w:hAnsi="Times New Roman"/>
          <w:color w:val="000000"/>
          <w:sz w:val="28"/>
          <w:szCs w:val="28"/>
        </w:rPr>
        <w:t xml:space="preserve">1) личного обращения заявителя с </w:t>
      </w:r>
      <w:r w:rsidRPr="00764C54">
        <w:rPr>
          <w:rFonts w:ascii="Times New Roman" w:hAnsi="Times New Roman"/>
          <w:iCs/>
          <w:color w:val="000000"/>
          <w:sz w:val="28"/>
          <w:szCs w:val="28"/>
        </w:rPr>
        <w:t>заяв</w:t>
      </w:r>
      <w:r w:rsidR="007C0BD2" w:rsidRPr="00764C54">
        <w:rPr>
          <w:rFonts w:ascii="Times New Roman" w:hAnsi="Times New Roman"/>
          <w:iCs/>
          <w:color w:val="000000"/>
          <w:sz w:val="28"/>
          <w:szCs w:val="28"/>
        </w:rPr>
        <w:t>кой</w:t>
      </w:r>
      <w:r w:rsidR="007C0BD2" w:rsidRPr="00764C54">
        <w:rPr>
          <w:rFonts w:ascii="Times New Roman" w:hAnsi="Times New Roman"/>
          <w:color w:val="000000"/>
          <w:sz w:val="28"/>
          <w:szCs w:val="28"/>
        </w:rPr>
        <w:t xml:space="preserve"> и документами</w:t>
      </w:r>
      <w:r w:rsidRPr="00764C54">
        <w:rPr>
          <w:rFonts w:ascii="Times New Roman" w:hAnsi="Times New Roman"/>
          <w:color w:val="000000"/>
          <w:sz w:val="28"/>
          <w:szCs w:val="28"/>
        </w:rPr>
        <w:t xml:space="preserve">, необходимыми для предоставления муниципальной услуги в </w:t>
      </w:r>
      <w:r w:rsidR="00D17772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D17772">
        <w:rPr>
          <w:rFonts w:ascii="Times New Roman" w:hAnsi="Times New Roman"/>
          <w:color w:val="000000"/>
          <w:sz w:val="28"/>
          <w:szCs w:val="28"/>
        </w:rPr>
        <w:t xml:space="preserve">отдел </w:t>
      </w:r>
      <w:r w:rsidR="00764C54">
        <w:rPr>
          <w:rFonts w:ascii="Times New Roman" w:hAnsi="Times New Roman"/>
          <w:color w:val="000000"/>
          <w:sz w:val="28"/>
          <w:szCs w:val="28"/>
        </w:rPr>
        <w:t>либо в МФЦ</w:t>
      </w:r>
      <w:r w:rsidR="00764C54" w:rsidRPr="00416030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E653AC" w:rsidRPr="00980E05" w:rsidRDefault="00E653AC" w:rsidP="00887929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80E05">
        <w:rPr>
          <w:rFonts w:ascii="Times New Roman" w:hAnsi="Times New Roman"/>
          <w:color w:val="000000"/>
          <w:sz w:val="28"/>
          <w:szCs w:val="28"/>
        </w:rPr>
        <w:t xml:space="preserve">2) почтового отправления </w:t>
      </w:r>
      <w:r w:rsidR="007C0BD2">
        <w:rPr>
          <w:rFonts w:ascii="Times New Roman" w:hAnsi="Times New Roman"/>
          <w:iCs/>
          <w:color w:val="000000"/>
          <w:sz w:val="28"/>
          <w:szCs w:val="28"/>
        </w:rPr>
        <w:t>заявки</w:t>
      </w:r>
      <w:r w:rsidR="00AC43F5">
        <w:rPr>
          <w:rFonts w:ascii="Times New Roman" w:hAnsi="Times New Roman"/>
          <w:color w:val="000000"/>
          <w:sz w:val="28"/>
          <w:szCs w:val="28"/>
        </w:rPr>
        <w:t xml:space="preserve"> и документов</w:t>
      </w:r>
      <w:r w:rsidRPr="00980E05">
        <w:rPr>
          <w:rFonts w:ascii="Times New Roman" w:hAnsi="Times New Roman"/>
          <w:color w:val="000000"/>
          <w:sz w:val="28"/>
          <w:szCs w:val="28"/>
        </w:rPr>
        <w:t>, необходимых для предоставления муниципальной услуги</w:t>
      </w:r>
      <w:r w:rsidR="00AC43F5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D17772" w:rsidRPr="00D17772">
        <w:rPr>
          <w:rFonts w:ascii="Times New Roman" w:hAnsi="Times New Roman"/>
          <w:color w:val="000000"/>
          <w:sz w:val="28"/>
          <w:szCs w:val="28"/>
        </w:rPr>
        <w:t>отдел</w:t>
      </w:r>
      <w:r w:rsidRPr="00D17772">
        <w:rPr>
          <w:rFonts w:ascii="Times New Roman" w:hAnsi="Times New Roman"/>
          <w:bCs/>
          <w:color w:val="000000"/>
          <w:sz w:val="28"/>
          <w:szCs w:val="28"/>
        </w:rPr>
        <w:t>;</w:t>
      </w:r>
      <w:r w:rsidRPr="00980E05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E653AC" w:rsidRPr="00980E05" w:rsidRDefault="00E653AC" w:rsidP="00887929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80E05">
        <w:rPr>
          <w:rFonts w:ascii="Times New Roman" w:hAnsi="Times New Roman"/>
          <w:color w:val="000000"/>
          <w:sz w:val="28"/>
          <w:szCs w:val="28"/>
        </w:rPr>
        <w:t xml:space="preserve">3) направления </w:t>
      </w:r>
      <w:r w:rsidRPr="00980E05">
        <w:rPr>
          <w:rFonts w:ascii="Times New Roman" w:hAnsi="Times New Roman"/>
          <w:iCs/>
          <w:color w:val="000000"/>
          <w:sz w:val="28"/>
          <w:szCs w:val="28"/>
        </w:rPr>
        <w:t>заяв</w:t>
      </w:r>
      <w:r w:rsidR="00881EA1">
        <w:rPr>
          <w:rFonts w:ascii="Times New Roman" w:hAnsi="Times New Roman"/>
          <w:iCs/>
          <w:color w:val="000000"/>
          <w:sz w:val="28"/>
          <w:szCs w:val="28"/>
        </w:rPr>
        <w:t>ки</w:t>
      </w:r>
      <w:r w:rsidRPr="00980E05">
        <w:rPr>
          <w:rFonts w:ascii="Times New Roman" w:hAnsi="Times New Roman"/>
          <w:color w:val="000000"/>
          <w:sz w:val="28"/>
          <w:szCs w:val="28"/>
        </w:rPr>
        <w:t xml:space="preserve"> и документов по информационно-телекоммуникационным сетям общего доступа, включая </w:t>
      </w:r>
      <w:r w:rsidR="00A61033" w:rsidRPr="00487AC2">
        <w:rPr>
          <w:rFonts w:ascii="Times New Roman" w:hAnsi="Times New Roman"/>
          <w:sz w:val="28"/>
          <w:szCs w:val="28"/>
        </w:rPr>
        <w:t>региональную информационную систему «</w:t>
      </w:r>
      <w:r w:rsidR="00D17772">
        <w:rPr>
          <w:rFonts w:ascii="Times New Roman" w:hAnsi="Times New Roman"/>
          <w:sz w:val="28"/>
          <w:szCs w:val="28"/>
        </w:rPr>
        <w:t>Единый портал Костромской област</w:t>
      </w:r>
      <w:r w:rsidR="00A61033" w:rsidRPr="00487AC2">
        <w:rPr>
          <w:rFonts w:ascii="Times New Roman" w:hAnsi="Times New Roman"/>
          <w:sz w:val="28"/>
          <w:szCs w:val="28"/>
        </w:rPr>
        <w:t>и</w:t>
      </w:r>
      <w:r w:rsidR="00D17772">
        <w:rPr>
          <w:rFonts w:ascii="Times New Roman" w:hAnsi="Times New Roman"/>
          <w:sz w:val="28"/>
          <w:szCs w:val="28"/>
        </w:rPr>
        <w:t xml:space="preserve"> </w:t>
      </w:r>
      <w:r w:rsidR="00A61033" w:rsidRPr="00416030">
        <w:rPr>
          <w:rFonts w:ascii="Times New Roman" w:hAnsi="Times New Roman"/>
          <w:color w:val="000000"/>
          <w:sz w:val="28"/>
          <w:szCs w:val="28"/>
        </w:rPr>
        <w:t>в виде электронных документов, подписанных соответствующей электронной  подписью.</w:t>
      </w:r>
    </w:p>
    <w:p w:rsidR="00AC43F5" w:rsidRDefault="00AC43F5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41</w:t>
      </w:r>
      <w:r w:rsidR="00E653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81396">
        <w:rPr>
          <w:rFonts w:ascii="Times New Roman" w:hAnsi="Times New Roman"/>
          <w:sz w:val="28"/>
          <w:szCs w:val="28"/>
        </w:rPr>
        <w:t xml:space="preserve">При личном обращении заявитель обращается в </w:t>
      </w:r>
      <w:r w:rsidR="00D17772" w:rsidRPr="00D17772">
        <w:rPr>
          <w:rFonts w:ascii="Times New Roman" w:hAnsi="Times New Roman"/>
          <w:iCs/>
          <w:sz w:val="28"/>
          <w:szCs w:val="28"/>
        </w:rPr>
        <w:t>отдел</w:t>
      </w:r>
      <w:r w:rsidRPr="00D17772">
        <w:rPr>
          <w:rFonts w:ascii="Times New Roman" w:hAnsi="Times New Roman"/>
          <w:iCs/>
          <w:sz w:val="28"/>
          <w:szCs w:val="28"/>
        </w:rPr>
        <w:t>,</w:t>
      </w:r>
      <w:r w:rsidR="00D1777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181396">
        <w:rPr>
          <w:rFonts w:ascii="Times New Roman" w:hAnsi="Times New Roman"/>
          <w:iCs/>
          <w:sz w:val="28"/>
          <w:szCs w:val="28"/>
        </w:rPr>
        <w:t>МФЦ</w:t>
      </w:r>
      <w:r w:rsidR="00D17772">
        <w:rPr>
          <w:rFonts w:ascii="Times New Roman" w:hAnsi="Times New Roman"/>
          <w:iCs/>
          <w:sz w:val="28"/>
          <w:szCs w:val="28"/>
        </w:rPr>
        <w:t>.</w:t>
      </w:r>
    </w:p>
    <w:p w:rsidR="00E653AC" w:rsidRDefault="00E653AC" w:rsidP="0088792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87DD2">
        <w:rPr>
          <w:rFonts w:ascii="Times New Roman" w:hAnsi="Times New Roman"/>
          <w:color w:val="000000"/>
          <w:sz w:val="28"/>
          <w:szCs w:val="28"/>
        </w:rPr>
        <w:t xml:space="preserve">При поступлении </w:t>
      </w:r>
      <w:r>
        <w:rPr>
          <w:rFonts w:ascii="Times New Roman" w:hAnsi="Times New Roman"/>
          <w:color w:val="000000"/>
          <w:sz w:val="28"/>
          <w:szCs w:val="28"/>
        </w:rPr>
        <w:t>заяв</w:t>
      </w:r>
      <w:r w:rsidR="007C0BD2">
        <w:rPr>
          <w:rFonts w:ascii="Times New Roman" w:hAnsi="Times New Roman"/>
          <w:color w:val="000000"/>
          <w:sz w:val="28"/>
          <w:szCs w:val="28"/>
        </w:rPr>
        <w:t>ки</w:t>
      </w:r>
      <w:r>
        <w:rPr>
          <w:rFonts w:ascii="Times New Roman" w:hAnsi="Times New Roman"/>
          <w:color w:val="000000"/>
          <w:sz w:val="28"/>
          <w:szCs w:val="28"/>
        </w:rPr>
        <w:t xml:space="preserve"> специалист</w:t>
      </w:r>
      <w:r w:rsidRPr="00C87DD2">
        <w:rPr>
          <w:rFonts w:ascii="Times New Roman" w:hAnsi="Times New Roman"/>
          <w:color w:val="000000"/>
          <w:sz w:val="28"/>
          <w:szCs w:val="28"/>
        </w:rPr>
        <w:t>, ответственн</w:t>
      </w:r>
      <w:r>
        <w:rPr>
          <w:rFonts w:ascii="Times New Roman" w:hAnsi="Times New Roman"/>
          <w:color w:val="000000"/>
          <w:sz w:val="28"/>
          <w:szCs w:val="28"/>
        </w:rPr>
        <w:t>ый</w:t>
      </w:r>
      <w:r w:rsidRPr="00C87DD2">
        <w:rPr>
          <w:rFonts w:ascii="Times New Roman" w:hAnsi="Times New Roman"/>
          <w:color w:val="000000"/>
          <w:sz w:val="28"/>
          <w:szCs w:val="28"/>
        </w:rPr>
        <w:t xml:space="preserve"> за прием и </w:t>
      </w:r>
      <w:r w:rsidR="00AC43F5">
        <w:rPr>
          <w:rFonts w:ascii="Times New Roman" w:hAnsi="Times New Roman"/>
          <w:color w:val="000000"/>
          <w:sz w:val="28"/>
          <w:szCs w:val="28"/>
        </w:rPr>
        <w:t>регистрацию документов,</w:t>
      </w:r>
      <w:r w:rsidRPr="00094E45">
        <w:rPr>
          <w:rFonts w:ascii="Times New Roman" w:hAnsi="Times New Roman"/>
          <w:sz w:val="28"/>
          <w:szCs w:val="28"/>
        </w:rPr>
        <w:t xml:space="preserve"> проверяет предоставленные документы на предмет выявления </w:t>
      </w:r>
      <w:r w:rsidRPr="00CB016F">
        <w:rPr>
          <w:rFonts w:ascii="Times New Roman" w:hAnsi="Times New Roman"/>
          <w:sz w:val="28"/>
          <w:szCs w:val="28"/>
        </w:rPr>
        <w:t xml:space="preserve">оснований для </w:t>
      </w:r>
      <w:r w:rsidR="00AC43F5">
        <w:rPr>
          <w:rFonts w:ascii="Times New Roman" w:hAnsi="Times New Roman"/>
          <w:sz w:val="28"/>
          <w:szCs w:val="28"/>
        </w:rPr>
        <w:t xml:space="preserve">отказа в приеме документов, предусмотренных </w:t>
      </w:r>
      <w:r w:rsidRPr="00CB016F">
        <w:rPr>
          <w:rFonts w:ascii="Times New Roman" w:hAnsi="Times New Roman"/>
          <w:sz w:val="28"/>
          <w:szCs w:val="28"/>
        </w:rPr>
        <w:lastRenderedPageBreak/>
        <w:t xml:space="preserve">пунктом </w:t>
      </w:r>
      <w:r w:rsidR="00AC43F5">
        <w:rPr>
          <w:rFonts w:ascii="Times New Roman" w:hAnsi="Times New Roman"/>
          <w:sz w:val="28"/>
          <w:szCs w:val="28"/>
        </w:rPr>
        <w:t>22</w:t>
      </w:r>
      <w:r w:rsidRPr="00CB016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CB016F" w:rsidRPr="00CB016F">
        <w:rPr>
          <w:rFonts w:ascii="Times New Roman" w:hAnsi="Times New Roman"/>
          <w:sz w:val="28"/>
          <w:szCs w:val="28"/>
        </w:rPr>
        <w:t>.</w:t>
      </w:r>
    </w:p>
    <w:p w:rsidR="00AC43F5" w:rsidRDefault="00AC43F5" w:rsidP="00887929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F238F">
        <w:rPr>
          <w:rFonts w:ascii="Times New Roman" w:eastAsiaTheme="minorHAnsi" w:hAnsi="Times New Roman"/>
          <w:sz w:val="28"/>
          <w:szCs w:val="28"/>
          <w:lang w:eastAsia="en-US"/>
        </w:rPr>
        <w:t xml:space="preserve">Заявка на участие в аукционе, поступившая по истечении срока приема заявок, </w:t>
      </w:r>
      <w:r w:rsidR="001D708F" w:rsidRPr="000F1AFD">
        <w:rPr>
          <w:rFonts w:ascii="Times New Roman" w:eastAsiaTheme="minorHAnsi" w:hAnsi="Times New Roman" w:cs="Times New Roman"/>
          <w:sz w:val="28"/>
          <w:szCs w:val="28"/>
          <w:lang w:eastAsia="en-US"/>
        </w:rPr>
        <w:t>указанного в информа</w:t>
      </w:r>
      <w:r w:rsidR="001D708F">
        <w:rPr>
          <w:rFonts w:ascii="Times New Roman" w:eastAsiaTheme="minorHAnsi" w:hAnsi="Times New Roman" w:cs="Times New Roman"/>
          <w:sz w:val="28"/>
          <w:szCs w:val="28"/>
          <w:lang w:eastAsia="en-US"/>
        </w:rPr>
        <w:t>ционном сообщении о проведении аукциона,</w:t>
      </w:r>
      <w:r w:rsidR="00D177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F238F">
        <w:rPr>
          <w:rFonts w:ascii="Times New Roman" w:eastAsiaTheme="minorHAnsi" w:hAnsi="Times New Roman"/>
          <w:sz w:val="28"/>
          <w:szCs w:val="28"/>
          <w:lang w:eastAsia="en-US"/>
        </w:rPr>
        <w:t>возвращается заявителю в день ее поступления</w:t>
      </w:r>
      <w:r w:rsidR="001D708F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причин возврата.</w:t>
      </w:r>
    </w:p>
    <w:p w:rsidR="000D71ED" w:rsidRDefault="00642FD2" w:rsidP="00887929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42. </w:t>
      </w:r>
      <w:r w:rsidR="000D71ED" w:rsidRPr="00860DF0">
        <w:rPr>
          <w:rFonts w:ascii="Times New Roman" w:hAnsi="Times New Roman"/>
          <w:iCs/>
          <w:sz w:val="28"/>
          <w:szCs w:val="28"/>
        </w:rPr>
        <w:t xml:space="preserve">Специалист, ответственный за </w:t>
      </w:r>
      <w:r w:rsidR="000D71ED">
        <w:rPr>
          <w:rFonts w:ascii="Times New Roman" w:hAnsi="Times New Roman"/>
          <w:iCs/>
          <w:sz w:val="28"/>
          <w:szCs w:val="28"/>
        </w:rPr>
        <w:t>прием и регистрацию документов</w:t>
      </w:r>
      <w:r w:rsidR="000D71ED" w:rsidRPr="00860DF0">
        <w:rPr>
          <w:rFonts w:ascii="Times New Roman" w:hAnsi="Times New Roman"/>
          <w:iCs/>
          <w:sz w:val="28"/>
          <w:szCs w:val="28"/>
        </w:rPr>
        <w:t>:</w:t>
      </w:r>
    </w:p>
    <w:p w:rsidR="000D71ED" w:rsidRDefault="000D71ED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F4086">
        <w:rPr>
          <w:rFonts w:ascii="Times New Roman" w:hAnsi="Times New Roman"/>
          <w:sz w:val="28"/>
          <w:szCs w:val="28"/>
        </w:rPr>
        <w:t>удостоверяет личность заявителя;</w:t>
      </w:r>
    </w:p>
    <w:p w:rsidR="000D71ED" w:rsidRPr="00AD30DF" w:rsidRDefault="000D71ED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F0828">
        <w:rPr>
          <w:rFonts w:ascii="Times New Roman" w:eastAsia="Arial Unicode MS" w:hAnsi="Times New Roman"/>
          <w:kern w:val="1"/>
          <w:sz w:val="28"/>
          <w:szCs w:val="28"/>
        </w:rPr>
        <w:t>проверяет документ, подтверждающий полномочия лица, обращающегося с заявлением о предоставлении муниципальной услуги, в случае если с заявлением о предоставлении муниципальной услуги обращается представитель заявителя;</w:t>
      </w:r>
    </w:p>
    <w:p w:rsidR="000D71ED" w:rsidRPr="00860DF0" w:rsidRDefault="000D71ED" w:rsidP="008879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если заявителем не предоставлены копии документов, необходимых для предоставления муниципальной услуги производит копирование оригиналов документов, удостоверяет  копии документов надписью «копия в</w:t>
      </w:r>
      <w:r>
        <w:rPr>
          <w:rFonts w:ascii="Times New Roman" w:hAnsi="Times New Roman"/>
          <w:sz w:val="28"/>
          <w:szCs w:val="28"/>
        </w:rPr>
        <w:t xml:space="preserve">ерна», датой, личной подписью, печатью </w:t>
      </w:r>
      <w:r w:rsidR="00D17772" w:rsidRPr="00D17772">
        <w:rPr>
          <w:rFonts w:ascii="Times New Roman" w:hAnsi="Times New Roman"/>
          <w:iCs/>
          <w:sz w:val="28"/>
          <w:szCs w:val="28"/>
        </w:rPr>
        <w:t>отдела</w:t>
      </w:r>
      <w:r w:rsidRPr="00D17772">
        <w:rPr>
          <w:rFonts w:ascii="Times New Roman" w:hAnsi="Times New Roman"/>
          <w:iCs/>
          <w:sz w:val="28"/>
          <w:szCs w:val="28"/>
        </w:rPr>
        <w:t>;</w:t>
      </w:r>
    </w:p>
    <w:p w:rsidR="000D71ED" w:rsidRPr="00860DF0" w:rsidRDefault="000D71ED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при от</w:t>
      </w:r>
      <w:r w:rsidR="00642FD2">
        <w:rPr>
          <w:rFonts w:ascii="Times New Roman" w:hAnsi="Times New Roman"/>
          <w:sz w:val="28"/>
          <w:szCs w:val="28"/>
        </w:rPr>
        <w:t>сутствии у заявителя заполненной заявки</w:t>
      </w:r>
      <w:r w:rsidRPr="00860DF0">
        <w:rPr>
          <w:rFonts w:ascii="Times New Roman" w:hAnsi="Times New Roman"/>
          <w:sz w:val="28"/>
          <w:szCs w:val="28"/>
        </w:rPr>
        <w:t xml:space="preserve"> или неправильном е</w:t>
      </w:r>
      <w:r w:rsidR="00642FD2">
        <w:rPr>
          <w:rFonts w:ascii="Times New Roman" w:hAnsi="Times New Roman"/>
          <w:sz w:val="28"/>
          <w:szCs w:val="28"/>
        </w:rPr>
        <w:t>е</w:t>
      </w:r>
      <w:r w:rsidRPr="00860DF0">
        <w:rPr>
          <w:rFonts w:ascii="Times New Roman" w:hAnsi="Times New Roman"/>
          <w:sz w:val="28"/>
          <w:szCs w:val="28"/>
        </w:rPr>
        <w:t xml:space="preserve"> заполнении, помогает заявителю заполнить </w:t>
      </w:r>
      <w:r w:rsidR="00642FD2">
        <w:rPr>
          <w:rFonts w:ascii="Times New Roman" w:hAnsi="Times New Roman"/>
          <w:sz w:val="28"/>
          <w:szCs w:val="28"/>
        </w:rPr>
        <w:t>заявку</w:t>
      </w:r>
      <w:r w:rsidRPr="00860DF0">
        <w:rPr>
          <w:rFonts w:ascii="Times New Roman" w:hAnsi="Times New Roman"/>
          <w:sz w:val="28"/>
          <w:szCs w:val="28"/>
        </w:rPr>
        <w:t xml:space="preserve"> или заполняет е</w:t>
      </w:r>
      <w:r w:rsidR="00642FD2">
        <w:rPr>
          <w:rFonts w:ascii="Times New Roman" w:hAnsi="Times New Roman"/>
          <w:sz w:val="28"/>
          <w:szCs w:val="28"/>
        </w:rPr>
        <w:t>е</w:t>
      </w:r>
      <w:r w:rsidRPr="00860DF0">
        <w:rPr>
          <w:rFonts w:ascii="Times New Roman" w:hAnsi="Times New Roman"/>
          <w:sz w:val="28"/>
          <w:szCs w:val="28"/>
        </w:rPr>
        <w:t xml:space="preserve"> самостоятельно и представляет на подпись заявителю;</w:t>
      </w:r>
    </w:p>
    <w:p w:rsidR="000D71ED" w:rsidRPr="00860DF0" w:rsidRDefault="000D71ED" w:rsidP="008879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color w:val="000000"/>
          <w:sz w:val="28"/>
          <w:szCs w:val="28"/>
        </w:rPr>
        <w:t xml:space="preserve">в случае выявления недостатков </w:t>
      </w:r>
      <w:r w:rsidRPr="00860DF0">
        <w:rPr>
          <w:rFonts w:ascii="Times New Roman" w:hAnsi="Times New Roman"/>
          <w:sz w:val="28"/>
          <w:szCs w:val="28"/>
        </w:rPr>
        <w:t xml:space="preserve">уведомляет заявителя о наличии препятствий для предоставления муниципальной услуги, объясняет ему содержание выявленных недостатков, предлагает принять меры по их устранению. При желании заявителя устранить недостатки и препятствия, прервав процедуру подачи </w:t>
      </w:r>
      <w:r w:rsidR="00642FD2">
        <w:rPr>
          <w:rFonts w:ascii="Times New Roman" w:hAnsi="Times New Roman"/>
          <w:sz w:val="28"/>
          <w:szCs w:val="28"/>
        </w:rPr>
        <w:t>заявки</w:t>
      </w:r>
      <w:r w:rsidRPr="00860DF0">
        <w:rPr>
          <w:rFonts w:ascii="Times New Roman" w:hAnsi="Times New Roman"/>
          <w:sz w:val="28"/>
          <w:szCs w:val="28"/>
        </w:rPr>
        <w:t xml:space="preserve"> и док</w:t>
      </w:r>
      <w:r>
        <w:rPr>
          <w:rFonts w:ascii="Times New Roman" w:hAnsi="Times New Roman"/>
          <w:sz w:val="28"/>
          <w:szCs w:val="28"/>
        </w:rPr>
        <w:t xml:space="preserve">ументов </w:t>
      </w:r>
      <w:r w:rsidRPr="00860DF0">
        <w:rPr>
          <w:rFonts w:ascii="Times New Roman" w:hAnsi="Times New Roman"/>
          <w:sz w:val="28"/>
          <w:szCs w:val="28"/>
        </w:rPr>
        <w:t>для предос</w:t>
      </w:r>
      <w:r>
        <w:rPr>
          <w:rFonts w:ascii="Times New Roman" w:hAnsi="Times New Roman"/>
          <w:sz w:val="28"/>
          <w:szCs w:val="28"/>
        </w:rPr>
        <w:t>тавления муниц</w:t>
      </w:r>
      <w:r w:rsidR="00642FD2">
        <w:rPr>
          <w:rFonts w:ascii="Times New Roman" w:hAnsi="Times New Roman"/>
          <w:sz w:val="28"/>
          <w:szCs w:val="28"/>
        </w:rPr>
        <w:t>ипальной услуги, передает ему заявку</w:t>
      </w:r>
      <w:r w:rsidRPr="00860DF0">
        <w:rPr>
          <w:rFonts w:ascii="Times New Roman" w:hAnsi="Times New Roman"/>
          <w:sz w:val="28"/>
          <w:szCs w:val="28"/>
        </w:rPr>
        <w:t xml:space="preserve"> и представленный им комплект документов. Если заявитель настаивает на приеме </w:t>
      </w:r>
      <w:r w:rsidR="00642FD2">
        <w:rPr>
          <w:rFonts w:ascii="Times New Roman" w:hAnsi="Times New Roman"/>
          <w:sz w:val="28"/>
          <w:szCs w:val="28"/>
        </w:rPr>
        <w:t>заявки</w:t>
      </w:r>
      <w:r w:rsidRPr="00860DF0">
        <w:rPr>
          <w:rFonts w:ascii="Times New Roman" w:hAnsi="Times New Roman"/>
          <w:sz w:val="28"/>
          <w:szCs w:val="28"/>
        </w:rPr>
        <w:t xml:space="preserve"> и документов для предоставления муниципальной услуги, принимает от него </w:t>
      </w:r>
      <w:r w:rsidR="00642FD2">
        <w:rPr>
          <w:rFonts w:ascii="Times New Roman" w:hAnsi="Times New Roman"/>
          <w:sz w:val="28"/>
          <w:szCs w:val="28"/>
        </w:rPr>
        <w:t>заявку</w:t>
      </w:r>
      <w:r w:rsidRPr="00860DF0">
        <w:rPr>
          <w:rFonts w:ascii="Times New Roman" w:hAnsi="Times New Roman"/>
          <w:sz w:val="28"/>
          <w:szCs w:val="28"/>
        </w:rPr>
        <w:t xml:space="preserve"> вмест</w:t>
      </w:r>
      <w:r>
        <w:rPr>
          <w:rFonts w:ascii="Times New Roman" w:hAnsi="Times New Roman"/>
          <w:sz w:val="28"/>
          <w:szCs w:val="28"/>
        </w:rPr>
        <w:t>е с представленными документами</w:t>
      </w:r>
      <w:r w:rsidRPr="00860DF0">
        <w:rPr>
          <w:rFonts w:ascii="Times New Roman" w:hAnsi="Times New Roman"/>
          <w:sz w:val="28"/>
          <w:szCs w:val="28"/>
        </w:rPr>
        <w:t>, при этом в р</w:t>
      </w:r>
      <w:r>
        <w:rPr>
          <w:rFonts w:ascii="Times New Roman" w:hAnsi="Times New Roman"/>
          <w:sz w:val="28"/>
          <w:szCs w:val="28"/>
        </w:rPr>
        <w:t xml:space="preserve">асписке о получении документов </w:t>
      </w:r>
      <w:r w:rsidRPr="00860DF0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  <w:r w:rsidR="00D17772">
        <w:rPr>
          <w:rFonts w:ascii="Times New Roman" w:hAnsi="Times New Roman"/>
          <w:sz w:val="28"/>
          <w:szCs w:val="28"/>
        </w:rPr>
        <w:t xml:space="preserve"> </w:t>
      </w:r>
      <w:r w:rsidRPr="00860DF0">
        <w:rPr>
          <w:rFonts w:ascii="Times New Roman" w:hAnsi="Times New Roman"/>
          <w:sz w:val="28"/>
          <w:szCs w:val="28"/>
        </w:rPr>
        <w:t>проставляет отметку о том, что заявителю даны разъяснения о невозможности предоставления муниципальной услуги и он предупрежден о том, что в предоставлении муниципальной услуги ему будет отказано;</w:t>
      </w:r>
    </w:p>
    <w:p w:rsidR="000D71ED" w:rsidRDefault="000D71ED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27CBB">
        <w:rPr>
          <w:rFonts w:ascii="Times New Roman" w:hAnsi="Times New Roman"/>
          <w:sz w:val="28"/>
          <w:szCs w:val="28"/>
        </w:rPr>
        <w:t>принимает и регистрирует</w:t>
      </w:r>
      <w:r w:rsidR="00D17772">
        <w:rPr>
          <w:rFonts w:ascii="Times New Roman" w:hAnsi="Times New Roman"/>
          <w:sz w:val="28"/>
          <w:szCs w:val="28"/>
        </w:rPr>
        <w:t xml:space="preserve"> </w:t>
      </w:r>
      <w:r w:rsidR="00642FD2">
        <w:rPr>
          <w:rFonts w:ascii="Times New Roman" w:hAnsi="Times New Roman"/>
          <w:iCs/>
          <w:sz w:val="28"/>
          <w:szCs w:val="28"/>
        </w:rPr>
        <w:t>поступившую</w:t>
      </w:r>
      <w:r w:rsidR="00D17772">
        <w:rPr>
          <w:rFonts w:ascii="Times New Roman" w:hAnsi="Times New Roman"/>
          <w:iCs/>
          <w:sz w:val="28"/>
          <w:szCs w:val="28"/>
        </w:rPr>
        <w:t xml:space="preserve"> </w:t>
      </w:r>
      <w:r w:rsidR="00642FD2">
        <w:rPr>
          <w:rFonts w:ascii="Times New Roman" w:hAnsi="Times New Roman"/>
          <w:sz w:val="28"/>
          <w:szCs w:val="28"/>
        </w:rPr>
        <w:t>заявку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D17772">
        <w:rPr>
          <w:rFonts w:ascii="Times New Roman" w:hAnsi="Times New Roman"/>
          <w:sz w:val="28"/>
          <w:szCs w:val="28"/>
        </w:rPr>
        <w:t>Журнале регистрации</w:t>
      </w:r>
      <w:r w:rsidR="00642FD2" w:rsidRPr="00D17772">
        <w:rPr>
          <w:rFonts w:ascii="Times New Roman" w:hAnsi="Times New Roman"/>
          <w:sz w:val="28"/>
          <w:szCs w:val="28"/>
        </w:rPr>
        <w:t xml:space="preserve"> заявок на участие в аукционе</w:t>
      </w:r>
      <w:r w:rsidRPr="00D17772">
        <w:rPr>
          <w:rFonts w:ascii="Times New Roman" w:hAnsi="Times New Roman"/>
          <w:iCs/>
          <w:sz w:val="28"/>
          <w:szCs w:val="28"/>
        </w:rPr>
        <w:t>;</w:t>
      </w:r>
    </w:p>
    <w:p w:rsidR="000D71ED" w:rsidRPr="00927CBB" w:rsidRDefault="000D71ED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A3670">
        <w:rPr>
          <w:rFonts w:ascii="Times New Roman" w:eastAsia="Arial Unicode MS" w:hAnsi="Times New Roman"/>
          <w:kern w:val="1"/>
          <w:sz w:val="28"/>
          <w:szCs w:val="28"/>
        </w:rPr>
        <w:t xml:space="preserve">оформляет расписку о приеме документов по форме согласно </w:t>
      </w:r>
      <w:r w:rsidRPr="00140ECC">
        <w:rPr>
          <w:rFonts w:ascii="Times New Roman" w:eastAsia="Arial Unicode MS" w:hAnsi="Times New Roman"/>
          <w:kern w:val="1"/>
          <w:sz w:val="28"/>
          <w:szCs w:val="28"/>
        </w:rPr>
        <w:t>приложению №4</w:t>
      </w:r>
      <w:r w:rsidRPr="006A3670">
        <w:rPr>
          <w:rFonts w:ascii="Times New Roman" w:eastAsia="Arial Unicode MS" w:hAnsi="Times New Roman"/>
          <w:kern w:val="1"/>
          <w:sz w:val="28"/>
          <w:szCs w:val="28"/>
        </w:rPr>
        <w:t xml:space="preserve"> к </w:t>
      </w:r>
      <w:r>
        <w:rPr>
          <w:rFonts w:ascii="Times New Roman" w:eastAsia="Arial Unicode MS" w:hAnsi="Times New Roman"/>
          <w:kern w:val="1"/>
          <w:sz w:val="28"/>
          <w:szCs w:val="28"/>
        </w:rPr>
        <w:t>настоящему а</w:t>
      </w:r>
      <w:r w:rsidRPr="006A3670">
        <w:rPr>
          <w:rFonts w:ascii="Times New Roman" w:eastAsia="Arial Unicode MS" w:hAnsi="Times New Roman"/>
          <w:kern w:val="1"/>
          <w:sz w:val="28"/>
          <w:szCs w:val="28"/>
        </w:rPr>
        <w:t>дминистративному регламенту</w:t>
      </w:r>
      <w:r>
        <w:rPr>
          <w:rFonts w:ascii="Times New Roman" w:eastAsia="Arial Unicode MS" w:hAnsi="Times New Roman"/>
          <w:kern w:val="1"/>
          <w:sz w:val="28"/>
          <w:szCs w:val="28"/>
        </w:rPr>
        <w:t xml:space="preserve">. </w:t>
      </w:r>
      <w:r w:rsidRPr="00927CBB">
        <w:rPr>
          <w:rFonts w:ascii="Times New Roman" w:hAnsi="Times New Roman"/>
          <w:sz w:val="28"/>
          <w:szCs w:val="28"/>
        </w:rPr>
        <w:t>Расписка с отм</w:t>
      </w:r>
      <w:r>
        <w:rPr>
          <w:rFonts w:ascii="Times New Roman" w:hAnsi="Times New Roman"/>
          <w:sz w:val="28"/>
          <w:szCs w:val="28"/>
        </w:rPr>
        <w:t>еткой о дате приема документов</w:t>
      </w:r>
      <w:r w:rsidRPr="00927CB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 указанием перечня документов</w:t>
      </w:r>
      <w:r w:rsidRPr="00927CBB">
        <w:rPr>
          <w:rFonts w:ascii="Times New Roman" w:hAnsi="Times New Roman"/>
          <w:sz w:val="28"/>
          <w:szCs w:val="28"/>
        </w:rPr>
        <w:t>, полученных от</w:t>
      </w:r>
      <w:r>
        <w:rPr>
          <w:rFonts w:ascii="Times New Roman" w:hAnsi="Times New Roman"/>
          <w:sz w:val="28"/>
          <w:szCs w:val="28"/>
        </w:rPr>
        <w:t xml:space="preserve"> заявителя и перечня документов</w:t>
      </w:r>
      <w:r w:rsidRPr="00927CBB">
        <w:rPr>
          <w:rFonts w:ascii="Times New Roman" w:hAnsi="Times New Roman"/>
          <w:sz w:val="28"/>
          <w:szCs w:val="28"/>
        </w:rPr>
        <w:t>, которые будут получены по межведомственным запросам, вручается заявителю;</w:t>
      </w:r>
    </w:p>
    <w:p w:rsidR="000D71ED" w:rsidRPr="0057151C" w:rsidRDefault="000D71ED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51C">
        <w:rPr>
          <w:rFonts w:ascii="Times New Roman" w:hAnsi="Times New Roman"/>
          <w:sz w:val="28"/>
          <w:szCs w:val="28"/>
        </w:rPr>
        <w:t xml:space="preserve">информирует заявителя о </w:t>
      </w:r>
      <w:r w:rsidR="00642FD2">
        <w:rPr>
          <w:rFonts w:ascii="Times New Roman" w:hAnsi="Times New Roman"/>
          <w:sz w:val="28"/>
          <w:szCs w:val="28"/>
        </w:rPr>
        <w:t xml:space="preserve">порядке и сроках </w:t>
      </w:r>
      <w:r w:rsidRPr="0057151C">
        <w:rPr>
          <w:rFonts w:ascii="Times New Roman" w:hAnsi="Times New Roman"/>
          <w:sz w:val="28"/>
          <w:szCs w:val="28"/>
        </w:rPr>
        <w:t>получения муниципальной услуги;</w:t>
      </w:r>
    </w:p>
    <w:p w:rsidR="000D71ED" w:rsidRPr="0057151C" w:rsidRDefault="008C02C3" w:rsidP="00887929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передает</w:t>
      </w:r>
      <w:r w:rsidR="000D71ED" w:rsidRPr="0057151C">
        <w:rPr>
          <w:rFonts w:ascii="Times New Roman" w:hAnsi="Times New Roman"/>
          <w:iCs/>
          <w:sz w:val="28"/>
          <w:szCs w:val="28"/>
        </w:rPr>
        <w:t xml:space="preserve"> комплект документов</w:t>
      </w:r>
      <w:r>
        <w:rPr>
          <w:rFonts w:ascii="Times New Roman" w:hAnsi="Times New Roman"/>
          <w:iCs/>
          <w:sz w:val="28"/>
          <w:szCs w:val="28"/>
        </w:rPr>
        <w:t xml:space="preserve"> заявителя</w:t>
      </w:r>
      <w:r w:rsidR="000D71ED" w:rsidRPr="0057151C">
        <w:rPr>
          <w:rFonts w:ascii="Times New Roman" w:hAnsi="Times New Roman"/>
          <w:iCs/>
          <w:sz w:val="28"/>
          <w:szCs w:val="28"/>
        </w:rPr>
        <w:t xml:space="preserve"> специалисту, отве</w:t>
      </w:r>
      <w:r w:rsidR="000D71ED">
        <w:rPr>
          <w:rFonts w:ascii="Times New Roman" w:hAnsi="Times New Roman"/>
          <w:iCs/>
          <w:sz w:val="28"/>
          <w:szCs w:val="28"/>
        </w:rPr>
        <w:t>тственному за рассмотрение</w:t>
      </w:r>
      <w:r w:rsidR="000D71ED" w:rsidRPr="0057151C">
        <w:rPr>
          <w:rFonts w:ascii="Times New Roman" w:hAnsi="Times New Roman"/>
          <w:iCs/>
          <w:sz w:val="28"/>
          <w:szCs w:val="28"/>
        </w:rPr>
        <w:t xml:space="preserve"> документов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0D71ED" w:rsidRPr="00140ECC" w:rsidRDefault="000D71ED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ECC">
        <w:rPr>
          <w:rFonts w:ascii="Times New Roman" w:hAnsi="Times New Roman"/>
          <w:sz w:val="28"/>
          <w:szCs w:val="28"/>
        </w:rPr>
        <w:t xml:space="preserve">В случае обращения заявителя в МФЦ, специалист МФЦ, ответственный за прием и регистрацию документов, передает комплект документов заявителя в установленном порядке в </w:t>
      </w:r>
      <w:r w:rsidR="00D17772" w:rsidRPr="00D17772">
        <w:rPr>
          <w:rFonts w:ascii="Times New Roman" w:hAnsi="Times New Roman"/>
          <w:sz w:val="28"/>
          <w:szCs w:val="28"/>
        </w:rPr>
        <w:t>отдел</w:t>
      </w:r>
      <w:r w:rsidRPr="00D17772">
        <w:rPr>
          <w:rFonts w:ascii="Times New Roman" w:hAnsi="Times New Roman"/>
          <w:sz w:val="28"/>
          <w:szCs w:val="28"/>
        </w:rPr>
        <w:t>.</w:t>
      </w:r>
    </w:p>
    <w:p w:rsidR="0059733D" w:rsidRPr="00140ECC" w:rsidRDefault="0059733D" w:rsidP="00887929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40ECC">
        <w:rPr>
          <w:rFonts w:ascii="Times New Roman" w:hAnsi="Times New Roman"/>
          <w:sz w:val="28"/>
          <w:szCs w:val="28"/>
        </w:rPr>
        <w:t xml:space="preserve">43. При поступлении документов по почте </w:t>
      </w:r>
      <w:r w:rsidRPr="00140ECC">
        <w:rPr>
          <w:rFonts w:ascii="Times New Roman" w:hAnsi="Times New Roman"/>
          <w:iCs/>
          <w:sz w:val="28"/>
          <w:szCs w:val="28"/>
        </w:rPr>
        <w:t>специалист, ответственный за делопроизводство</w:t>
      </w:r>
      <w:r w:rsidRPr="00140ECC">
        <w:rPr>
          <w:rFonts w:ascii="Times New Roman" w:hAnsi="Times New Roman"/>
          <w:sz w:val="28"/>
          <w:szCs w:val="28"/>
        </w:rPr>
        <w:t xml:space="preserve">, вскрывает конверт и регистрирует поступившую заявку в  </w:t>
      </w:r>
      <w:r w:rsidRPr="00DD6523">
        <w:rPr>
          <w:rFonts w:ascii="Times New Roman" w:hAnsi="Times New Roman"/>
          <w:sz w:val="28"/>
          <w:szCs w:val="28"/>
        </w:rPr>
        <w:t>Ж</w:t>
      </w:r>
      <w:r w:rsidRPr="00DD6523">
        <w:rPr>
          <w:rFonts w:ascii="Times New Roman" w:hAnsi="Times New Roman"/>
          <w:iCs/>
          <w:sz w:val="28"/>
          <w:szCs w:val="28"/>
        </w:rPr>
        <w:t>урнале регистрации входящей корреспонденции</w:t>
      </w:r>
      <w:r w:rsidRPr="00140ECC">
        <w:rPr>
          <w:rFonts w:ascii="Times New Roman" w:hAnsi="Times New Roman"/>
          <w:sz w:val="28"/>
          <w:szCs w:val="28"/>
        </w:rPr>
        <w:t xml:space="preserve"> и в порядке делопроизводства, установленном в </w:t>
      </w:r>
      <w:r w:rsidR="00DD6523" w:rsidRPr="00DD6523">
        <w:rPr>
          <w:rFonts w:ascii="Times New Roman" w:hAnsi="Times New Roman"/>
          <w:iCs/>
          <w:sz w:val="28"/>
          <w:szCs w:val="28"/>
        </w:rPr>
        <w:t>администрации</w:t>
      </w:r>
      <w:r w:rsidRPr="00140ECC">
        <w:rPr>
          <w:rFonts w:ascii="Times New Roman" w:hAnsi="Times New Roman"/>
          <w:sz w:val="28"/>
          <w:szCs w:val="28"/>
        </w:rPr>
        <w:t xml:space="preserve"> передает </w:t>
      </w:r>
      <w:r w:rsidRPr="00140ECC">
        <w:rPr>
          <w:rFonts w:ascii="Times New Roman" w:hAnsi="Times New Roman"/>
          <w:sz w:val="28"/>
          <w:szCs w:val="28"/>
        </w:rPr>
        <w:lastRenderedPageBreak/>
        <w:t>зарегистрированный комплект документов</w:t>
      </w:r>
      <w:r w:rsidR="00DD6523">
        <w:rPr>
          <w:rFonts w:ascii="Times New Roman" w:hAnsi="Times New Roman"/>
          <w:sz w:val="28"/>
          <w:szCs w:val="28"/>
        </w:rPr>
        <w:t xml:space="preserve"> </w:t>
      </w:r>
      <w:r w:rsidRPr="00140ECC">
        <w:rPr>
          <w:rFonts w:ascii="Times New Roman" w:hAnsi="Times New Roman"/>
          <w:iCs/>
          <w:sz w:val="28"/>
          <w:szCs w:val="28"/>
        </w:rPr>
        <w:t>специалисту, ответственному за прием и регистрацию документов.</w:t>
      </w:r>
    </w:p>
    <w:p w:rsidR="0059733D" w:rsidRPr="00140ECC" w:rsidRDefault="0059733D" w:rsidP="00887929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140ECC">
        <w:rPr>
          <w:rFonts w:ascii="Times New Roman" w:hAnsi="Times New Roman"/>
          <w:iCs/>
          <w:sz w:val="28"/>
          <w:szCs w:val="28"/>
        </w:rPr>
        <w:t>Специалист, ответственный за прием и регистрацию документов:</w:t>
      </w:r>
    </w:p>
    <w:p w:rsidR="0059733D" w:rsidRPr="00927CBB" w:rsidRDefault="0059733D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140ECC">
        <w:rPr>
          <w:rFonts w:ascii="Times New Roman" w:eastAsia="Arial Unicode MS" w:hAnsi="Times New Roman"/>
          <w:kern w:val="1"/>
          <w:sz w:val="28"/>
          <w:szCs w:val="28"/>
        </w:rPr>
        <w:t xml:space="preserve">оформляет расписку о приеме документов по форме согласно приложению №4 к настоящему административному регламенту. </w:t>
      </w:r>
      <w:r w:rsidRPr="00140ECC">
        <w:rPr>
          <w:rFonts w:ascii="Times New Roman" w:hAnsi="Times New Roman"/>
          <w:sz w:val="28"/>
          <w:szCs w:val="28"/>
        </w:rPr>
        <w:t>Расписка с</w:t>
      </w:r>
      <w:r w:rsidRPr="00927CBB">
        <w:rPr>
          <w:rFonts w:ascii="Times New Roman" w:hAnsi="Times New Roman"/>
          <w:sz w:val="28"/>
          <w:szCs w:val="28"/>
        </w:rPr>
        <w:t xml:space="preserve"> отм</w:t>
      </w:r>
      <w:r>
        <w:rPr>
          <w:rFonts w:ascii="Times New Roman" w:hAnsi="Times New Roman"/>
          <w:sz w:val="28"/>
          <w:szCs w:val="28"/>
        </w:rPr>
        <w:t>еткой о дате приема документов</w:t>
      </w:r>
      <w:r w:rsidRPr="00927CB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указанием перечня документов</w:t>
      </w:r>
      <w:r w:rsidRPr="00927CBB">
        <w:rPr>
          <w:rFonts w:ascii="Times New Roman" w:hAnsi="Times New Roman"/>
          <w:sz w:val="28"/>
          <w:szCs w:val="28"/>
        </w:rPr>
        <w:t xml:space="preserve">, полученных от заявителя и перечня документов (сведений), которые будут получены по межведомственным запросам, </w:t>
      </w:r>
      <w:r>
        <w:rPr>
          <w:rFonts w:ascii="Times New Roman" w:hAnsi="Times New Roman"/>
          <w:sz w:val="28"/>
          <w:szCs w:val="28"/>
        </w:rPr>
        <w:t>направляется заявителю</w:t>
      </w:r>
      <w:r w:rsidRPr="00927CBB">
        <w:rPr>
          <w:rFonts w:ascii="Times New Roman" w:hAnsi="Times New Roman"/>
          <w:sz w:val="28"/>
          <w:szCs w:val="28"/>
        </w:rPr>
        <w:t xml:space="preserve"> заказным почтовым отправлением с уведомлением о вручении;</w:t>
      </w:r>
    </w:p>
    <w:p w:rsidR="008C02C3" w:rsidRPr="0057151C" w:rsidRDefault="008C02C3" w:rsidP="008C02C3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передает</w:t>
      </w:r>
      <w:r w:rsidRPr="0057151C">
        <w:rPr>
          <w:rFonts w:ascii="Times New Roman" w:hAnsi="Times New Roman"/>
          <w:iCs/>
          <w:sz w:val="28"/>
          <w:szCs w:val="28"/>
        </w:rPr>
        <w:t xml:space="preserve"> комплект документов</w:t>
      </w:r>
      <w:r>
        <w:rPr>
          <w:rFonts w:ascii="Times New Roman" w:hAnsi="Times New Roman"/>
          <w:iCs/>
          <w:sz w:val="28"/>
          <w:szCs w:val="28"/>
        </w:rPr>
        <w:t xml:space="preserve"> заявителя</w:t>
      </w:r>
      <w:r w:rsidRPr="0057151C">
        <w:rPr>
          <w:rFonts w:ascii="Times New Roman" w:hAnsi="Times New Roman"/>
          <w:iCs/>
          <w:sz w:val="28"/>
          <w:szCs w:val="28"/>
        </w:rPr>
        <w:t xml:space="preserve"> специалисту, отве</w:t>
      </w:r>
      <w:r>
        <w:rPr>
          <w:rFonts w:ascii="Times New Roman" w:hAnsi="Times New Roman"/>
          <w:iCs/>
          <w:sz w:val="28"/>
          <w:szCs w:val="28"/>
        </w:rPr>
        <w:t>тственному за рассмотрение</w:t>
      </w:r>
      <w:r w:rsidRPr="0057151C">
        <w:rPr>
          <w:rFonts w:ascii="Times New Roman" w:hAnsi="Times New Roman"/>
          <w:iCs/>
          <w:sz w:val="28"/>
          <w:szCs w:val="28"/>
        </w:rPr>
        <w:t xml:space="preserve"> документов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E653AC" w:rsidRPr="00EF25C8" w:rsidRDefault="0059733D" w:rsidP="00887929">
      <w:pPr>
        <w:pStyle w:val="a4"/>
        <w:tabs>
          <w:tab w:val="left" w:pos="-3119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E653AC" w:rsidRPr="00EF25C8">
        <w:rPr>
          <w:sz w:val="28"/>
          <w:szCs w:val="28"/>
        </w:rPr>
        <w:t>. Особенности приема з</w:t>
      </w:r>
      <w:r w:rsidR="00E653AC">
        <w:rPr>
          <w:sz w:val="28"/>
          <w:szCs w:val="28"/>
        </w:rPr>
        <w:t>аяв</w:t>
      </w:r>
      <w:r w:rsidR="00AA3052">
        <w:rPr>
          <w:sz w:val="28"/>
          <w:szCs w:val="28"/>
        </w:rPr>
        <w:t>ки</w:t>
      </w:r>
      <w:r>
        <w:rPr>
          <w:sz w:val="28"/>
          <w:szCs w:val="28"/>
        </w:rPr>
        <w:t xml:space="preserve"> и документов, </w:t>
      </w:r>
      <w:r w:rsidR="00E653AC" w:rsidRPr="00EF25C8">
        <w:rPr>
          <w:sz w:val="28"/>
          <w:szCs w:val="28"/>
        </w:rPr>
        <w:t xml:space="preserve"> полученных  от заявителя в форме электронного документа.</w:t>
      </w:r>
    </w:p>
    <w:p w:rsidR="0059733D" w:rsidRPr="00054020" w:rsidRDefault="0059733D" w:rsidP="00887929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7E2341">
        <w:rPr>
          <w:rFonts w:ascii="Times New Roman" w:hAnsi="Times New Roman"/>
          <w:color w:val="000000"/>
          <w:sz w:val="28"/>
          <w:szCs w:val="28"/>
        </w:rPr>
        <w:t xml:space="preserve">При поступлении </w:t>
      </w:r>
      <w:r w:rsidRPr="007E2341">
        <w:rPr>
          <w:rFonts w:ascii="Times New Roman" w:hAnsi="Times New Roman"/>
          <w:iCs/>
          <w:color w:val="000000"/>
          <w:sz w:val="28"/>
          <w:szCs w:val="28"/>
        </w:rPr>
        <w:t>заяв</w:t>
      </w:r>
      <w:r>
        <w:rPr>
          <w:rFonts w:ascii="Times New Roman" w:hAnsi="Times New Roman"/>
          <w:iCs/>
          <w:color w:val="000000"/>
          <w:sz w:val="28"/>
          <w:szCs w:val="28"/>
        </w:rPr>
        <w:t>ки</w:t>
      </w:r>
      <w:r w:rsidR="00DD6523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54020">
        <w:rPr>
          <w:rFonts w:ascii="Times New Roman" w:hAnsi="Times New Roman"/>
          <w:color w:val="000000"/>
          <w:sz w:val="28"/>
          <w:szCs w:val="28"/>
        </w:rPr>
        <w:t xml:space="preserve">в электронной форме через </w:t>
      </w:r>
      <w:r w:rsidRPr="00054020">
        <w:rPr>
          <w:rFonts w:ascii="Times New Roman" w:hAnsi="Times New Roman"/>
          <w:sz w:val="28"/>
          <w:szCs w:val="28"/>
        </w:rPr>
        <w:t xml:space="preserve">региональную информационную систему «Единый </w:t>
      </w:r>
      <w:r w:rsidRPr="00054020">
        <w:rPr>
          <w:rFonts w:ascii="Times New Roman" w:hAnsi="Times New Roman"/>
          <w:color w:val="000000"/>
          <w:sz w:val="28"/>
          <w:szCs w:val="28"/>
        </w:rPr>
        <w:t xml:space="preserve">портал Костромской области» </w:t>
      </w:r>
      <w:r w:rsidRPr="00054020">
        <w:rPr>
          <w:rFonts w:ascii="Times New Roman" w:hAnsi="Times New Roman"/>
          <w:iCs/>
          <w:color w:val="000000"/>
          <w:sz w:val="28"/>
          <w:szCs w:val="28"/>
        </w:rPr>
        <w:t xml:space="preserve">специалист, ответственный за прием и регистрацию документов осуществляет </w:t>
      </w:r>
      <w:r w:rsidRPr="00054020">
        <w:rPr>
          <w:rFonts w:ascii="Times New Roman" w:hAnsi="Times New Roman"/>
          <w:color w:val="000000"/>
          <w:sz w:val="28"/>
          <w:szCs w:val="28"/>
        </w:rPr>
        <w:t xml:space="preserve">прием </w:t>
      </w:r>
      <w:r w:rsidR="00887929">
        <w:rPr>
          <w:rFonts w:ascii="Times New Roman" w:hAnsi="Times New Roman"/>
          <w:color w:val="000000"/>
          <w:sz w:val="28"/>
          <w:szCs w:val="28"/>
        </w:rPr>
        <w:t>заявки</w:t>
      </w:r>
      <w:r w:rsidRPr="00054020">
        <w:rPr>
          <w:rFonts w:ascii="Times New Roman" w:hAnsi="Times New Roman"/>
          <w:color w:val="000000"/>
          <w:sz w:val="28"/>
          <w:szCs w:val="28"/>
        </w:rPr>
        <w:t xml:space="preserve"> и документов с учетом следующих особенностей:</w:t>
      </w:r>
    </w:p>
    <w:p w:rsidR="0059733D" w:rsidRPr="0059733D" w:rsidRDefault="0059733D" w:rsidP="00887929">
      <w:pPr>
        <w:numPr>
          <w:ilvl w:val="1"/>
          <w:numId w:val="31"/>
        </w:numPr>
        <w:tabs>
          <w:tab w:val="num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4020">
        <w:rPr>
          <w:rFonts w:ascii="Times New Roman" w:hAnsi="Times New Roman"/>
          <w:sz w:val="28"/>
          <w:szCs w:val="28"/>
        </w:rPr>
        <w:t xml:space="preserve">оформляет </w:t>
      </w:r>
      <w:r>
        <w:rPr>
          <w:rFonts w:ascii="Times New Roman" w:hAnsi="Times New Roman"/>
          <w:sz w:val="28"/>
          <w:szCs w:val="28"/>
        </w:rPr>
        <w:t>заявку</w:t>
      </w:r>
      <w:r w:rsidRPr="00054020">
        <w:rPr>
          <w:rFonts w:ascii="Times New Roman" w:hAnsi="Times New Roman"/>
          <w:sz w:val="28"/>
          <w:szCs w:val="28"/>
        </w:rPr>
        <w:t xml:space="preserve"> и электронные образы полученных от заявителя документов  на бумажных носителях, заверяет их надписью «копия верна», датой,  подписью и печатью </w:t>
      </w:r>
      <w:r w:rsidR="00DD6523">
        <w:rPr>
          <w:rFonts w:ascii="Times New Roman" w:hAnsi="Times New Roman"/>
          <w:iCs/>
          <w:sz w:val="28"/>
          <w:szCs w:val="28"/>
        </w:rPr>
        <w:t>отдела</w:t>
      </w:r>
      <w:r w:rsidRPr="0059733D">
        <w:rPr>
          <w:rFonts w:ascii="Times New Roman" w:hAnsi="Times New Roman"/>
          <w:sz w:val="28"/>
          <w:szCs w:val="28"/>
        </w:rPr>
        <w:t xml:space="preserve">. </w:t>
      </w:r>
    </w:p>
    <w:p w:rsidR="0059733D" w:rsidRPr="004E356C" w:rsidRDefault="0059733D" w:rsidP="00DD6523">
      <w:pPr>
        <w:numPr>
          <w:ilvl w:val="1"/>
          <w:numId w:val="31"/>
        </w:numPr>
        <w:tabs>
          <w:tab w:val="num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733D">
        <w:rPr>
          <w:rFonts w:ascii="Times New Roman" w:hAnsi="Times New Roman"/>
          <w:sz w:val="28"/>
          <w:szCs w:val="28"/>
        </w:rPr>
        <w:t xml:space="preserve">регистрирует </w:t>
      </w:r>
      <w:r w:rsidR="00D73DF5">
        <w:rPr>
          <w:rFonts w:ascii="Times New Roman" w:hAnsi="Times New Roman"/>
          <w:sz w:val="28"/>
          <w:szCs w:val="28"/>
        </w:rPr>
        <w:t>заявку</w:t>
      </w:r>
      <w:r w:rsidRPr="0059733D">
        <w:rPr>
          <w:rFonts w:ascii="Times New Roman" w:hAnsi="Times New Roman"/>
          <w:sz w:val="28"/>
          <w:szCs w:val="28"/>
        </w:rPr>
        <w:t xml:space="preserve"> в</w:t>
      </w:r>
      <w:r w:rsidRPr="00DD6523">
        <w:rPr>
          <w:rFonts w:ascii="Times New Roman" w:hAnsi="Times New Roman"/>
          <w:sz w:val="28"/>
          <w:szCs w:val="28"/>
        </w:rPr>
        <w:t xml:space="preserve"> </w:t>
      </w:r>
      <w:r w:rsidRPr="00DD6523">
        <w:rPr>
          <w:rFonts w:ascii="Times New Roman" w:hAnsi="Times New Roman"/>
          <w:iCs/>
          <w:sz w:val="28"/>
          <w:szCs w:val="28"/>
        </w:rPr>
        <w:t>Журнале регистрации заявок на участие в аукционе</w:t>
      </w:r>
      <w:r w:rsidRPr="00DD6523">
        <w:rPr>
          <w:rFonts w:ascii="Times New Roman" w:hAnsi="Times New Roman"/>
          <w:sz w:val="28"/>
          <w:szCs w:val="28"/>
        </w:rPr>
        <w:t>.</w:t>
      </w:r>
      <w:r w:rsidR="00DD6523">
        <w:rPr>
          <w:rFonts w:ascii="Times New Roman" w:hAnsi="Times New Roman"/>
          <w:sz w:val="28"/>
          <w:szCs w:val="28"/>
        </w:rPr>
        <w:t xml:space="preserve"> </w:t>
      </w:r>
      <w:r w:rsidRPr="0059733D">
        <w:rPr>
          <w:rFonts w:ascii="Times New Roman" w:hAnsi="Times New Roman"/>
          <w:sz w:val="28"/>
          <w:szCs w:val="28"/>
        </w:rPr>
        <w:t xml:space="preserve">Регистрация </w:t>
      </w:r>
      <w:r>
        <w:rPr>
          <w:rFonts w:ascii="Times New Roman" w:hAnsi="Times New Roman"/>
          <w:sz w:val="28"/>
          <w:szCs w:val="28"/>
        </w:rPr>
        <w:t>заявки</w:t>
      </w:r>
      <w:r w:rsidRPr="0059733D">
        <w:rPr>
          <w:rFonts w:ascii="Times New Roman" w:hAnsi="Times New Roman"/>
          <w:sz w:val="28"/>
          <w:szCs w:val="28"/>
        </w:rPr>
        <w:t>, сформированно</w:t>
      </w:r>
      <w:r>
        <w:rPr>
          <w:rFonts w:ascii="Times New Roman" w:hAnsi="Times New Roman"/>
          <w:sz w:val="28"/>
          <w:szCs w:val="28"/>
        </w:rPr>
        <w:t>й</w:t>
      </w:r>
      <w:r w:rsidRPr="0059733D">
        <w:rPr>
          <w:rFonts w:ascii="Times New Roman" w:hAnsi="Times New Roman"/>
          <w:sz w:val="28"/>
          <w:szCs w:val="28"/>
        </w:rPr>
        <w:t xml:space="preserve"> и отправленно</w:t>
      </w:r>
      <w:r>
        <w:rPr>
          <w:rFonts w:ascii="Times New Roman" w:hAnsi="Times New Roman"/>
          <w:sz w:val="28"/>
          <w:szCs w:val="28"/>
        </w:rPr>
        <w:t>й</w:t>
      </w:r>
      <w:r w:rsidRPr="0059733D">
        <w:rPr>
          <w:rFonts w:ascii="Times New Roman" w:hAnsi="Times New Roman"/>
          <w:sz w:val="28"/>
          <w:szCs w:val="28"/>
        </w:rPr>
        <w:t xml:space="preserve"> через региональную информационную систему «Единый </w:t>
      </w:r>
      <w:r w:rsidRPr="0059733D">
        <w:rPr>
          <w:rFonts w:ascii="Times New Roman" w:hAnsi="Times New Roman"/>
          <w:color w:val="000000"/>
          <w:sz w:val="28"/>
          <w:szCs w:val="28"/>
        </w:rPr>
        <w:t xml:space="preserve">портал Костромской области» </w:t>
      </w:r>
      <w:r w:rsidRPr="0059733D">
        <w:rPr>
          <w:rFonts w:ascii="Times New Roman" w:hAnsi="Times New Roman"/>
          <w:sz w:val="28"/>
          <w:szCs w:val="28"/>
        </w:rPr>
        <w:t xml:space="preserve">в выходные дни, праздничные дни, после окончания рабочего дня согласно графику работы </w:t>
      </w:r>
      <w:r w:rsidRPr="0059733D">
        <w:rPr>
          <w:rFonts w:ascii="Times New Roman" w:hAnsi="Times New Roman"/>
          <w:iCs/>
          <w:sz w:val="28"/>
          <w:szCs w:val="28"/>
        </w:rPr>
        <w:t>ОМС</w:t>
      </w:r>
      <w:r w:rsidRPr="0059733D">
        <w:rPr>
          <w:rFonts w:ascii="Times New Roman" w:hAnsi="Times New Roman"/>
          <w:sz w:val="28"/>
          <w:szCs w:val="28"/>
        </w:rPr>
        <w:t>,</w:t>
      </w:r>
      <w:r w:rsidRPr="004E356C">
        <w:rPr>
          <w:rFonts w:ascii="Times New Roman" w:hAnsi="Times New Roman"/>
          <w:sz w:val="28"/>
          <w:szCs w:val="28"/>
        </w:rPr>
        <w:t xml:space="preserve"> производится в следующий рабочий день;</w:t>
      </w:r>
    </w:p>
    <w:p w:rsidR="0059733D" w:rsidRDefault="0059733D" w:rsidP="00DD6523">
      <w:pPr>
        <w:widowControl w:val="0"/>
        <w:numPr>
          <w:ilvl w:val="1"/>
          <w:numId w:val="3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4E356C">
        <w:rPr>
          <w:rFonts w:ascii="Times New Roman" w:hAnsi="Times New Roman"/>
          <w:sz w:val="28"/>
          <w:szCs w:val="28"/>
        </w:rPr>
        <w:t xml:space="preserve">отказывает в регистрации </w:t>
      </w:r>
      <w:r>
        <w:rPr>
          <w:rFonts w:ascii="Times New Roman" w:hAnsi="Times New Roman"/>
          <w:sz w:val="28"/>
          <w:szCs w:val="28"/>
        </w:rPr>
        <w:t>заявки</w:t>
      </w:r>
      <w:r w:rsidRPr="004E356C">
        <w:rPr>
          <w:rFonts w:ascii="Times New Roman" w:hAnsi="Times New Roman"/>
          <w:iCs/>
          <w:sz w:val="28"/>
          <w:szCs w:val="28"/>
        </w:rPr>
        <w:t xml:space="preserve"> в случаях: </w:t>
      </w:r>
    </w:p>
    <w:p w:rsidR="00E578EF" w:rsidRPr="004E356C" w:rsidRDefault="00E578EF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если з</w:t>
      </w:r>
      <w:r w:rsidRPr="00AF238F">
        <w:rPr>
          <w:rFonts w:ascii="Times New Roman" w:eastAsiaTheme="minorHAnsi" w:hAnsi="Times New Roman"/>
          <w:sz w:val="28"/>
          <w:szCs w:val="28"/>
          <w:lang w:eastAsia="en-US"/>
        </w:rPr>
        <w:t>аявка на участие в аукционе поступи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ла</w:t>
      </w:r>
      <w:r w:rsidRPr="00AF238F">
        <w:rPr>
          <w:rFonts w:ascii="Times New Roman" w:eastAsiaTheme="minorHAnsi" w:hAnsi="Times New Roman"/>
          <w:sz w:val="28"/>
          <w:szCs w:val="28"/>
          <w:lang w:eastAsia="en-US"/>
        </w:rPr>
        <w:t xml:space="preserve"> по истечении срока приема заяв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ок;</w:t>
      </w:r>
    </w:p>
    <w:p w:rsidR="0059733D" w:rsidRPr="004E356C" w:rsidRDefault="0059733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56C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>заявка</w:t>
      </w:r>
      <w:r w:rsidRPr="004E356C">
        <w:rPr>
          <w:rFonts w:ascii="Times New Roman" w:hAnsi="Times New Roman"/>
          <w:sz w:val="28"/>
          <w:szCs w:val="28"/>
        </w:rPr>
        <w:t xml:space="preserve"> в электронной форме подписан</w:t>
      </w:r>
      <w:r w:rsidR="001D708F">
        <w:rPr>
          <w:rFonts w:ascii="Times New Roman" w:hAnsi="Times New Roman"/>
          <w:sz w:val="28"/>
          <w:szCs w:val="28"/>
        </w:rPr>
        <w:t>а</w:t>
      </w:r>
      <w:r w:rsidRPr="004E356C">
        <w:rPr>
          <w:rFonts w:ascii="Times New Roman" w:hAnsi="Times New Roman"/>
          <w:sz w:val="28"/>
          <w:szCs w:val="28"/>
        </w:rPr>
        <w:t xml:space="preserve"> с использованием электронной подп</w:t>
      </w:r>
      <w:r>
        <w:rPr>
          <w:rFonts w:ascii="Times New Roman" w:hAnsi="Times New Roman"/>
          <w:sz w:val="28"/>
          <w:szCs w:val="28"/>
        </w:rPr>
        <w:t>иси, не принадлежащей заявителю</w:t>
      </w:r>
      <w:r w:rsidRPr="004E356C">
        <w:rPr>
          <w:rFonts w:ascii="Times New Roman" w:hAnsi="Times New Roman"/>
          <w:sz w:val="28"/>
          <w:szCs w:val="28"/>
        </w:rPr>
        <w:t>;</w:t>
      </w:r>
    </w:p>
    <w:p w:rsidR="0059733D" w:rsidRPr="004E356C" w:rsidRDefault="0059733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56C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>заявка</w:t>
      </w:r>
      <w:r w:rsidRPr="004E356C">
        <w:rPr>
          <w:rFonts w:ascii="Times New Roman" w:hAnsi="Times New Roman"/>
          <w:sz w:val="28"/>
          <w:szCs w:val="28"/>
        </w:rPr>
        <w:t xml:space="preserve"> поступил</w:t>
      </w:r>
      <w:r w:rsidR="001D708F">
        <w:rPr>
          <w:rFonts w:ascii="Times New Roman" w:hAnsi="Times New Roman"/>
          <w:sz w:val="28"/>
          <w:szCs w:val="28"/>
        </w:rPr>
        <w:t>а</w:t>
      </w:r>
      <w:r w:rsidRPr="004E356C">
        <w:rPr>
          <w:rFonts w:ascii="Times New Roman" w:hAnsi="Times New Roman"/>
          <w:sz w:val="28"/>
          <w:szCs w:val="28"/>
        </w:rPr>
        <w:t xml:space="preserve"> с пустыми полями</w:t>
      </w:r>
    </w:p>
    <w:p w:rsidR="0059733D" w:rsidRPr="004E356C" w:rsidRDefault="00E578EF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к</w:t>
      </w:r>
      <w:r w:rsidR="00DD6523">
        <w:rPr>
          <w:rFonts w:ascii="Times New Roman" w:hAnsi="Times New Roman"/>
          <w:sz w:val="28"/>
          <w:szCs w:val="28"/>
        </w:rPr>
        <w:t xml:space="preserve"> </w:t>
      </w:r>
      <w:r w:rsidR="0059733D">
        <w:rPr>
          <w:rFonts w:ascii="Times New Roman" w:hAnsi="Times New Roman"/>
          <w:sz w:val="28"/>
          <w:szCs w:val="28"/>
        </w:rPr>
        <w:t>заявк</w:t>
      </w:r>
      <w:r>
        <w:rPr>
          <w:rFonts w:ascii="Times New Roman" w:hAnsi="Times New Roman"/>
          <w:sz w:val="28"/>
          <w:szCs w:val="28"/>
        </w:rPr>
        <w:t>е</w:t>
      </w:r>
      <w:r w:rsidR="0059733D" w:rsidRPr="004E356C">
        <w:rPr>
          <w:rFonts w:ascii="Times New Roman" w:hAnsi="Times New Roman"/>
          <w:sz w:val="28"/>
          <w:szCs w:val="28"/>
        </w:rPr>
        <w:t xml:space="preserve"> в электронной форме прикреплены сканированные электронные образы документов, не соответствующие перечню документов, необходимых для предоставления </w:t>
      </w:r>
      <w:r w:rsidR="0059733D">
        <w:rPr>
          <w:rFonts w:ascii="Times New Roman" w:hAnsi="Times New Roman"/>
          <w:sz w:val="28"/>
          <w:szCs w:val="28"/>
        </w:rPr>
        <w:t>муниципальной</w:t>
      </w:r>
      <w:r w:rsidR="0059733D" w:rsidRPr="004E356C">
        <w:rPr>
          <w:rFonts w:ascii="Times New Roman" w:hAnsi="Times New Roman"/>
          <w:sz w:val="28"/>
          <w:szCs w:val="28"/>
        </w:rPr>
        <w:t xml:space="preserve"> услуги, </w:t>
      </w:r>
      <w:r w:rsidR="0059733D" w:rsidRPr="004E356C">
        <w:rPr>
          <w:rFonts w:ascii="Times New Roman" w:hAnsi="Times New Roman"/>
          <w:iCs/>
          <w:sz w:val="28"/>
          <w:szCs w:val="28"/>
        </w:rPr>
        <w:t>предусмотренному пунктом 1</w:t>
      </w:r>
      <w:r w:rsidR="0059733D">
        <w:rPr>
          <w:rFonts w:ascii="Times New Roman" w:hAnsi="Times New Roman"/>
          <w:iCs/>
          <w:sz w:val="28"/>
          <w:szCs w:val="28"/>
        </w:rPr>
        <w:t>4</w:t>
      </w:r>
      <w:r w:rsidR="0059733D" w:rsidRPr="004E356C">
        <w:rPr>
          <w:rFonts w:ascii="Times New Roman" w:hAnsi="Times New Roman"/>
          <w:iCs/>
          <w:sz w:val="28"/>
          <w:szCs w:val="28"/>
        </w:rPr>
        <w:t xml:space="preserve"> настоящего административного регламента.</w:t>
      </w:r>
    </w:p>
    <w:p w:rsidR="0059733D" w:rsidRPr="004E356C" w:rsidRDefault="0059733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56C">
        <w:rPr>
          <w:rFonts w:ascii="Times New Roman" w:hAnsi="Times New Roman"/>
          <w:sz w:val="28"/>
          <w:szCs w:val="28"/>
        </w:rPr>
        <w:t xml:space="preserve">4) уведомляет заявителя путем направления электронной расписки в получении </w:t>
      </w:r>
      <w:r w:rsidR="001D708F">
        <w:rPr>
          <w:rFonts w:ascii="Times New Roman" w:hAnsi="Times New Roman"/>
          <w:sz w:val="28"/>
          <w:szCs w:val="28"/>
        </w:rPr>
        <w:t>заявки</w:t>
      </w:r>
      <w:r w:rsidRPr="004E356C">
        <w:rPr>
          <w:rFonts w:ascii="Times New Roman" w:hAnsi="Times New Roman"/>
          <w:sz w:val="28"/>
          <w:szCs w:val="28"/>
        </w:rPr>
        <w:t xml:space="preserve"> и документов  в форме электронного документа, подписанного электронной подписью </w:t>
      </w:r>
      <w:r w:rsidRPr="00DD6523">
        <w:rPr>
          <w:rFonts w:ascii="Times New Roman" w:hAnsi="Times New Roman"/>
          <w:iCs/>
          <w:sz w:val="28"/>
          <w:szCs w:val="28"/>
        </w:rPr>
        <w:t>специалиста, ответственного за прием и регистрацию документов (сведений)</w:t>
      </w:r>
      <w:r w:rsidRPr="004E356C">
        <w:rPr>
          <w:rFonts w:ascii="Times New Roman" w:hAnsi="Times New Roman"/>
          <w:sz w:val="28"/>
          <w:szCs w:val="28"/>
        </w:rPr>
        <w:t xml:space="preserve"> (далее - электронная расписка). В электронной расписке указываются </w:t>
      </w:r>
      <w:r>
        <w:rPr>
          <w:rFonts w:ascii="Times New Roman" w:hAnsi="Times New Roman"/>
          <w:sz w:val="28"/>
          <w:szCs w:val="28"/>
        </w:rPr>
        <w:t>входящий ре</w:t>
      </w:r>
      <w:r w:rsidR="001D708F">
        <w:rPr>
          <w:rFonts w:ascii="Times New Roman" w:hAnsi="Times New Roman"/>
          <w:sz w:val="28"/>
          <w:szCs w:val="28"/>
        </w:rPr>
        <w:t>гистрационный номер заявки</w:t>
      </w:r>
      <w:r w:rsidRPr="004E356C">
        <w:rPr>
          <w:rFonts w:ascii="Times New Roman" w:hAnsi="Times New Roman"/>
          <w:sz w:val="28"/>
          <w:szCs w:val="28"/>
        </w:rPr>
        <w:t xml:space="preserve">, дата </w:t>
      </w:r>
      <w:r>
        <w:rPr>
          <w:rFonts w:ascii="Times New Roman" w:hAnsi="Times New Roman"/>
          <w:sz w:val="28"/>
          <w:szCs w:val="28"/>
        </w:rPr>
        <w:t>е</w:t>
      </w:r>
      <w:r w:rsidR="001D708F">
        <w:rPr>
          <w:rFonts w:ascii="Times New Roman" w:hAnsi="Times New Roman"/>
          <w:sz w:val="28"/>
          <w:szCs w:val="28"/>
        </w:rPr>
        <w:t>е</w:t>
      </w:r>
      <w:r w:rsidR="00DD6523">
        <w:rPr>
          <w:rFonts w:ascii="Times New Roman" w:hAnsi="Times New Roman"/>
          <w:sz w:val="28"/>
          <w:szCs w:val="28"/>
        </w:rPr>
        <w:t xml:space="preserve"> </w:t>
      </w:r>
      <w:r w:rsidRPr="004E356C">
        <w:rPr>
          <w:rFonts w:ascii="Times New Roman" w:hAnsi="Times New Roman"/>
          <w:sz w:val="28"/>
          <w:szCs w:val="28"/>
        </w:rPr>
        <w:t>получения и перечень представленных заявителем документов в электронном виде. Электронная расписка выдается посредством отправки соответствующего статуса в раздел «Личный кабинет»;</w:t>
      </w:r>
    </w:p>
    <w:p w:rsidR="008C02C3" w:rsidRPr="0057151C" w:rsidRDefault="008C02C3" w:rsidP="008C02C3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8C02C3">
        <w:rPr>
          <w:rFonts w:ascii="Times New Roman" w:hAnsi="Times New Roman"/>
          <w:sz w:val="28"/>
          <w:szCs w:val="28"/>
        </w:rPr>
        <w:t xml:space="preserve">5) </w:t>
      </w:r>
      <w:r w:rsidRPr="008C02C3">
        <w:rPr>
          <w:rFonts w:ascii="Times New Roman" w:hAnsi="Times New Roman"/>
          <w:iCs/>
          <w:sz w:val="28"/>
          <w:szCs w:val="28"/>
        </w:rPr>
        <w:t>передает комплект документов заявителя специалисту, ответственному</w:t>
      </w:r>
      <w:r>
        <w:rPr>
          <w:rFonts w:ascii="Times New Roman" w:hAnsi="Times New Roman"/>
          <w:iCs/>
          <w:sz w:val="28"/>
          <w:szCs w:val="28"/>
        </w:rPr>
        <w:t xml:space="preserve"> за рассмотрение</w:t>
      </w:r>
      <w:r w:rsidRPr="0057151C">
        <w:rPr>
          <w:rFonts w:ascii="Times New Roman" w:hAnsi="Times New Roman"/>
          <w:iCs/>
          <w:sz w:val="28"/>
          <w:szCs w:val="28"/>
        </w:rPr>
        <w:t xml:space="preserve"> документов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D73DF5" w:rsidRDefault="00D73DF5" w:rsidP="00DD6523">
      <w:pPr>
        <w:pStyle w:val="a4"/>
        <w:tabs>
          <w:tab w:val="left" w:pos="-3119"/>
        </w:tabs>
        <w:spacing w:after="0"/>
        <w:ind w:left="0" w:firstLine="709"/>
        <w:jc w:val="both"/>
        <w:rPr>
          <w:sz w:val="28"/>
          <w:szCs w:val="28"/>
        </w:rPr>
      </w:pPr>
      <w:r w:rsidRPr="00D73DF5">
        <w:rPr>
          <w:sz w:val="28"/>
          <w:szCs w:val="28"/>
        </w:rPr>
        <w:t>Срок исполнения административной процедуры – не позднее 1 рабочего дня, следующего за днем получения заяв</w:t>
      </w:r>
      <w:r>
        <w:rPr>
          <w:sz w:val="28"/>
          <w:szCs w:val="28"/>
        </w:rPr>
        <w:t>ки</w:t>
      </w:r>
      <w:r w:rsidRPr="00D73DF5">
        <w:rPr>
          <w:sz w:val="28"/>
          <w:szCs w:val="28"/>
        </w:rPr>
        <w:t>.</w:t>
      </w:r>
    </w:p>
    <w:p w:rsidR="00B564B6" w:rsidRPr="00B564B6" w:rsidRDefault="00B564B6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Заявитель имеет право отозвать принятую </w:t>
      </w:r>
      <w:r w:rsidR="00DD6523" w:rsidRPr="00DD6523">
        <w:rPr>
          <w:rFonts w:ascii="Times New Roman" w:eastAsiaTheme="minorHAnsi" w:hAnsi="Times New Roman"/>
          <w:sz w:val="28"/>
          <w:szCs w:val="28"/>
          <w:lang w:eastAsia="en-US"/>
        </w:rPr>
        <w:t>отделом</w:t>
      </w: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 xml:space="preserve"> заявку на участие в аукционе до дня окончания срока приема заявок, уведомив об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этом</w:t>
      </w:r>
      <w:r w:rsidR="00DD652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D6523" w:rsidRPr="00DD6523">
        <w:rPr>
          <w:rFonts w:ascii="Times New Roman" w:eastAsiaTheme="minorHAnsi" w:hAnsi="Times New Roman"/>
          <w:sz w:val="28"/>
          <w:szCs w:val="28"/>
          <w:lang w:eastAsia="en-US"/>
        </w:rPr>
        <w:t xml:space="preserve">отдел </w:t>
      </w:r>
      <w:r w:rsidRPr="00DD6523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 xml:space="preserve"> письменной форме</w:t>
      </w:r>
      <w:r w:rsidR="00DD652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40ECC">
        <w:rPr>
          <w:rFonts w:ascii="Times New Roman" w:eastAsiaTheme="minorHAnsi" w:hAnsi="Times New Roman"/>
          <w:sz w:val="28"/>
          <w:szCs w:val="28"/>
          <w:lang w:eastAsia="en-US"/>
        </w:rPr>
        <w:t>(приложение №</w:t>
      </w:r>
      <w:r w:rsidR="00140ECC" w:rsidRPr="00140ECC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140ECC">
        <w:rPr>
          <w:rFonts w:ascii="Times New Roman" w:eastAsiaTheme="minorHAnsi" w:hAnsi="Times New Roman"/>
          <w:sz w:val="28"/>
          <w:szCs w:val="28"/>
          <w:lang w:eastAsia="en-US"/>
        </w:rPr>
        <w:t xml:space="preserve"> 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настоящему административному регламенту).</w:t>
      </w:r>
    </w:p>
    <w:p w:rsidR="0059733D" w:rsidRPr="001D708F" w:rsidRDefault="0059733D" w:rsidP="00887929">
      <w:pPr>
        <w:pStyle w:val="ad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1D708F">
        <w:rPr>
          <w:rFonts w:ascii="Times New Roman" w:hAnsi="Times New Roman"/>
          <w:sz w:val="28"/>
          <w:szCs w:val="28"/>
        </w:rPr>
        <w:t xml:space="preserve">Результатом исполнения административной процедуры является прием и регистрация в </w:t>
      </w:r>
      <w:r w:rsidRPr="00DD6523">
        <w:rPr>
          <w:rFonts w:ascii="Times New Roman" w:hAnsi="Times New Roman"/>
          <w:sz w:val="28"/>
          <w:szCs w:val="28"/>
        </w:rPr>
        <w:t xml:space="preserve">Журнале регистрации </w:t>
      </w:r>
      <w:r w:rsidR="001D708F" w:rsidRPr="00DD6523">
        <w:rPr>
          <w:rFonts w:ascii="Times New Roman" w:hAnsi="Times New Roman"/>
          <w:sz w:val="28"/>
          <w:szCs w:val="28"/>
        </w:rPr>
        <w:t xml:space="preserve">заявок на участие в аукционе </w:t>
      </w:r>
      <w:r w:rsidR="001D708F" w:rsidRPr="001D708F">
        <w:rPr>
          <w:rFonts w:ascii="Times New Roman" w:hAnsi="Times New Roman"/>
          <w:sz w:val="28"/>
          <w:szCs w:val="28"/>
        </w:rPr>
        <w:t>заявки</w:t>
      </w:r>
      <w:r w:rsidRPr="001D708F">
        <w:rPr>
          <w:rFonts w:ascii="Times New Roman" w:hAnsi="Times New Roman"/>
          <w:sz w:val="28"/>
          <w:szCs w:val="28"/>
        </w:rPr>
        <w:t xml:space="preserve"> о</w:t>
      </w:r>
      <w:r w:rsidR="001D708F" w:rsidRPr="001D708F">
        <w:rPr>
          <w:rFonts w:ascii="Times New Roman" w:hAnsi="Times New Roman"/>
          <w:sz w:val="28"/>
          <w:szCs w:val="28"/>
        </w:rPr>
        <w:t>б участии в аукционе</w:t>
      </w:r>
      <w:r w:rsidRPr="001D708F">
        <w:rPr>
          <w:rFonts w:ascii="Times New Roman" w:hAnsi="Times New Roman"/>
          <w:sz w:val="28"/>
          <w:szCs w:val="28"/>
        </w:rPr>
        <w:t xml:space="preserve"> с прилагаемыми к не</w:t>
      </w:r>
      <w:r w:rsidR="001D708F">
        <w:rPr>
          <w:rFonts w:ascii="Times New Roman" w:hAnsi="Times New Roman"/>
          <w:sz w:val="28"/>
          <w:szCs w:val="28"/>
        </w:rPr>
        <w:t>й</w:t>
      </w:r>
      <w:r w:rsidRPr="001D708F">
        <w:rPr>
          <w:rFonts w:ascii="Times New Roman" w:hAnsi="Times New Roman"/>
          <w:sz w:val="28"/>
          <w:szCs w:val="28"/>
        </w:rPr>
        <w:t xml:space="preserve"> документами и передача документов </w:t>
      </w:r>
      <w:r w:rsidR="00BE64C5">
        <w:rPr>
          <w:rFonts w:ascii="Times New Roman" w:hAnsi="Times New Roman"/>
          <w:sz w:val="28"/>
          <w:szCs w:val="28"/>
        </w:rPr>
        <w:t>специалисту, ответственному за рассмотрение документов,</w:t>
      </w:r>
      <w:r w:rsidR="00DD6523">
        <w:rPr>
          <w:rFonts w:ascii="Times New Roman" w:hAnsi="Times New Roman"/>
          <w:sz w:val="28"/>
          <w:szCs w:val="28"/>
        </w:rPr>
        <w:t xml:space="preserve"> </w:t>
      </w:r>
      <w:r w:rsidRPr="001D708F">
        <w:rPr>
          <w:rFonts w:ascii="Times New Roman" w:hAnsi="Times New Roman"/>
          <w:color w:val="000000"/>
          <w:sz w:val="28"/>
          <w:szCs w:val="28"/>
        </w:rPr>
        <w:t>либо уведомление заявителя в электронной фор</w:t>
      </w:r>
      <w:r w:rsidR="001D708F">
        <w:rPr>
          <w:rFonts w:ascii="Times New Roman" w:hAnsi="Times New Roman"/>
          <w:color w:val="000000"/>
          <w:sz w:val="28"/>
          <w:szCs w:val="28"/>
        </w:rPr>
        <w:t>ме об отказе в регистрации заявки</w:t>
      </w:r>
      <w:r w:rsidR="0088072A">
        <w:rPr>
          <w:rFonts w:ascii="Times New Roman" w:hAnsi="Times New Roman"/>
          <w:color w:val="000000"/>
          <w:sz w:val="28"/>
          <w:szCs w:val="28"/>
        </w:rPr>
        <w:t>.</w:t>
      </w:r>
    </w:p>
    <w:p w:rsidR="0059733D" w:rsidRPr="001D708F" w:rsidRDefault="0059733D" w:rsidP="00887929">
      <w:pPr>
        <w:pStyle w:val="ad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08F">
        <w:rPr>
          <w:rFonts w:ascii="Times New Roman" w:hAnsi="Times New Roman"/>
          <w:sz w:val="28"/>
          <w:szCs w:val="28"/>
        </w:rPr>
        <w:t>Максимальный срок испол</w:t>
      </w:r>
      <w:r w:rsidR="001D708F">
        <w:rPr>
          <w:rFonts w:ascii="Times New Roman" w:hAnsi="Times New Roman"/>
          <w:sz w:val="28"/>
          <w:szCs w:val="28"/>
        </w:rPr>
        <w:t xml:space="preserve">нения административных действий </w:t>
      </w:r>
      <w:r w:rsidRPr="001D708F">
        <w:rPr>
          <w:rFonts w:ascii="Times New Roman" w:hAnsi="Times New Roman"/>
          <w:sz w:val="28"/>
          <w:szCs w:val="28"/>
        </w:rPr>
        <w:t xml:space="preserve">составляет </w:t>
      </w:r>
      <w:r w:rsidR="00DD6523">
        <w:rPr>
          <w:rFonts w:ascii="Times New Roman" w:hAnsi="Times New Roman"/>
          <w:sz w:val="28"/>
          <w:szCs w:val="28"/>
        </w:rPr>
        <w:t>30</w:t>
      </w:r>
      <w:r w:rsidRPr="001D708F">
        <w:rPr>
          <w:rFonts w:ascii="Times New Roman" w:hAnsi="Times New Roman"/>
          <w:iCs/>
          <w:sz w:val="28"/>
          <w:szCs w:val="28"/>
        </w:rPr>
        <w:t xml:space="preserve"> минут</w:t>
      </w:r>
      <w:r w:rsidRPr="001D708F">
        <w:rPr>
          <w:rFonts w:ascii="Times New Roman" w:hAnsi="Times New Roman"/>
          <w:sz w:val="28"/>
          <w:szCs w:val="28"/>
        </w:rPr>
        <w:t>.</w:t>
      </w:r>
    </w:p>
    <w:p w:rsidR="0059733D" w:rsidRDefault="0059733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E653B">
        <w:rPr>
          <w:rFonts w:ascii="Times New Roman" w:hAnsi="Times New Roman"/>
          <w:sz w:val="28"/>
          <w:szCs w:val="28"/>
        </w:rPr>
        <w:t xml:space="preserve">Максимальный срок исполнения административной процедуры </w:t>
      </w:r>
      <w:r w:rsidRPr="00E811E8">
        <w:rPr>
          <w:rFonts w:ascii="Times New Roman" w:hAnsi="Times New Roman"/>
          <w:sz w:val="28"/>
          <w:szCs w:val="28"/>
        </w:rPr>
        <w:t>составляет</w:t>
      </w:r>
      <w:r w:rsidRPr="00E811E8">
        <w:rPr>
          <w:rFonts w:ascii="Times New Roman" w:hAnsi="Times New Roman"/>
          <w:iCs/>
          <w:sz w:val="28"/>
          <w:szCs w:val="28"/>
        </w:rPr>
        <w:t xml:space="preserve"> 2 дня.</w:t>
      </w:r>
    </w:p>
    <w:p w:rsidR="0059733D" w:rsidRDefault="0059733D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545D" w:rsidRPr="00590E33" w:rsidRDefault="00C8545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C8545D" w:rsidRDefault="00C8545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Рассмотрение</w:t>
      </w:r>
      <w:r w:rsidRPr="00980E05">
        <w:rPr>
          <w:rFonts w:ascii="Times New Roman" w:hAnsi="Times New Roman"/>
          <w:sz w:val="28"/>
          <w:szCs w:val="28"/>
        </w:rPr>
        <w:t xml:space="preserve"> документов</w:t>
      </w:r>
      <w:r>
        <w:rPr>
          <w:rFonts w:ascii="Times New Roman" w:hAnsi="Times New Roman"/>
          <w:sz w:val="28"/>
          <w:szCs w:val="28"/>
        </w:rPr>
        <w:t xml:space="preserve"> заявителя </w:t>
      </w:r>
    </w:p>
    <w:p w:rsidR="00C8545D" w:rsidRDefault="00C8545D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53AC" w:rsidRDefault="00BE64C5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47</w:t>
      </w:r>
      <w:r w:rsidR="00E653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653AC" w:rsidRPr="00DD3CEF">
        <w:rPr>
          <w:rFonts w:ascii="Times New Roman" w:hAnsi="Times New Roman"/>
          <w:color w:val="000000"/>
          <w:sz w:val="28"/>
          <w:szCs w:val="28"/>
        </w:rPr>
        <w:t xml:space="preserve">Основанием для начала административной процедуры </w:t>
      </w:r>
      <w:r w:rsidR="002B1F5F">
        <w:rPr>
          <w:rFonts w:ascii="Times New Roman" w:hAnsi="Times New Roman"/>
          <w:color w:val="000000"/>
          <w:sz w:val="28"/>
          <w:szCs w:val="28"/>
        </w:rPr>
        <w:t>рассмотрение документов заявителя</w:t>
      </w:r>
      <w:r w:rsidR="00DD65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53AC" w:rsidRPr="00DD3CEF">
        <w:rPr>
          <w:rFonts w:ascii="Times New Roman" w:hAnsi="Times New Roman"/>
          <w:color w:val="000000"/>
          <w:sz w:val="28"/>
          <w:szCs w:val="28"/>
        </w:rPr>
        <w:t xml:space="preserve">является получение </w:t>
      </w:r>
      <w:r w:rsidR="002B1F5F">
        <w:rPr>
          <w:rFonts w:ascii="Times New Roman" w:hAnsi="Times New Roman"/>
          <w:color w:val="000000"/>
          <w:sz w:val="28"/>
          <w:szCs w:val="28"/>
        </w:rPr>
        <w:t>специалистом, ответственным за рассмотрение документов,</w:t>
      </w:r>
      <w:r w:rsidR="00DD65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53AC">
        <w:rPr>
          <w:rFonts w:ascii="Times New Roman" w:hAnsi="Times New Roman"/>
          <w:color w:val="000000"/>
          <w:sz w:val="28"/>
          <w:szCs w:val="28"/>
        </w:rPr>
        <w:t>комплекта  документов заявителя</w:t>
      </w:r>
      <w:r w:rsidR="00E653AC" w:rsidRPr="00DD3CE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C02C3" w:rsidRPr="00416030" w:rsidRDefault="00BE64C5" w:rsidP="008C02C3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48. </w:t>
      </w:r>
      <w:r w:rsidR="008C02C3">
        <w:rPr>
          <w:rFonts w:ascii="Times New Roman" w:hAnsi="Times New Roman"/>
          <w:color w:val="000000"/>
          <w:sz w:val="28"/>
          <w:szCs w:val="28"/>
        </w:rPr>
        <w:t>При поступлении неполного комплекта документов специалист, ответственный за рассмотрение документов</w:t>
      </w:r>
      <w:r w:rsidR="00DD65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C02C3" w:rsidRPr="00B80C59">
        <w:rPr>
          <w:rFonts w:ascii="Times New Roman" w:hAnsi="Times New Roman"/>
          <w:color w:val="000000"/>
          <w:sz w:val="28"/>
          <w:szCs w:val="28"/>
        </w:rPr>
        <w:t>оформляет и направляет в соответствии с установленным порядком межведом</w:t>
      </w:r>
      <w:r w:rsidR="008C02C3">
        <w:rPr>
          <w:rFonts w:ascii="Times New Roman" w:hAnsi="Times New Roman"/>
          <w:color w:val="000000"/>
          <w:sz w:val="28"/>
          <w:szCs w:val="28"/>
        </w:rPr>
        <w:t>ственного взаимодействия запрос в</w:t>
      </w:r>
      <w:r w:rsidR="00DD65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C02C3" w:rsidRPr="001115C0">
        <w:rPr>
          <w:rFonts w:ascii="Times New Roman" w:hAnsi="Times New Roman"/>
          <w:iCs/>
          <w:sz w:val="28"/>
          <w:szCs w:val="28"/>
        </w:rPr>
        <w:t>Федеральную налоговую  службу  для получения</w:t>
      </w:r>
      <w:r w:rsidR="008C02C3">
        <w:rPr>
          <w:rFonts w:ascii="Times New Roman" w:hAnsi="Times New Roman"/>
          <w:iCs/>
          <w:sz w:val="28"/>
          <w:szCs w:val="28"/>
        </w:rPr>
        <w:t xml:space="preserve"> сведений</w:t>
      </w:r>
      <w:r w:rsidR="008C02C3">
        <w:rPr>
          <w:rFonts w:ascii="Times New Roman" w:hAnsi="Times New Roman"/>
          <w:bCs/>
          <w:sz w:val="28"/>
          <w:szCs w:val="28"/>
        </w:rPr>
        <w:t xml:space="preserve"> из ЕГРЮЛ или</w:t>
      </w:r>
      <w:r w:rsidR="00DD6523">
        <w:rPr>
          <w:rFonts w:ascii="Times New Roman" w:hAnsi="Times New Roman"/>
          <w:bCs/>
          <w:sz w:val="28"/>
          <w:szCs w:val="28"/>
        </w:rPr>
        <w:t xml:space="preserve"> </w:t>
      </w:r>
      <w:r w:rsidR="008C02C3">
        <w:rPr>
          <w:rFonts w:ascii="Times New Roman" w:hAnsi="Times New Roman"/>
          <w:bCs/>
          <w:sz w:val="28"/>
          <w:szCs w:val="28"/>
        </w:rPr>
        <w:t>сведений из ЕГРИП.</w:t>
      </w:r>
    </w:p>
    <w:p w:rsidR="008C02C3" w:rsidRPr="007E2341" w:rsidRDefault="008C02C3" w:rsidP="008C02C3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49</w:t>
      </w:r>
      <w:r w:rsidRPr="00642EF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7E2341">
        <w:rPr>
          <w:rFonts w:ascii="Times New Roman" w:hAnsi="Times New Roman"/>
          <w:noProof/>
          <w:sz w:val="28"/>
          <w:szCs w:val="28"/>
        </w:rPr>
        <w:t>Письменый межведомственный запрос должен содержать:</w:t>
      </w:r>
    </w:p>
    <w:p w:rsidR="008C02C3" w:rsidRPr="007E2341" w:rsidRDefault="008C02C3" w:rsidP="008C0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341">
        <w:rPr>
          <w:rFonts w:ascii="Times New Roman" w:hAnsi="Times New Roman"/>
          <w:sz w:val="28"/>
          <w:szCs w:val="28"/>
        </w:rPr>
        <w:t>1) наименование органа или организации, направляющих межведомственный запрос;</w:t>
      </w:r>
    </w:p>
    <w:p w:rsidR="008C02C3" w:rsidRPr="007E2341" w:rsidRDefault="008C02C3" w:rsidP="008C0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341">
        <w:rPr>
          <w:rFonts w:ascii="Times New Roman" w:hAnsi="Times New Roman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8C02C3" w:rsidRPr="007E2341" w:rsidRDefault="008C02C3" w:rsidP="008C0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341">
        <w:rPr>
          <w:rFonts w:ascii="Times New Roman" w:hAnsi="Times New Roman"/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8C02C3" w:rsidRPr="007E2341" w:rsidRDefault="008C02C3" w:rsidP="008C0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341">
        <w:rPr>
          <w:rFonts w:ascii="Times New Roman" w:hAnsi="Times New Roman"/>
          <w:sz w:val="28"/>
          <w:szCs w:val="28"/>
        </w:rPr>
        <w:t>4) указание на положения нормативного правового акта, которым установлено представление документа и (или) информации, необходимые для предоставления муниципальной услуги, и указание на реквизиты данного нормативного правового акта;</w:t>
      </w:r>
    </w:p>
    <w:p w:rsidR="008C02C3" w:rsidRPr="007E2341" w:rsidRDefault="008C02C3" w:rsidP="008C0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341">
        <w:rPr>
          <w:rFonts w:ascii="Times New Roman" w:hAnsi="Times New Roman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8C02C3" w:rsidRPr="007E2341" w:rsidRDefault="008C02C3" w:rsidP="008C0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341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8C02C3" w:rsidRPr="007E2341" w:rsidRDefault="008C02C3" w:rsidP="008C0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341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8C02C3" w:rsidRPr="007E2341" w:rsidRDefault="008C02C3" w:rsidP="008C0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341">
        <w:rPr>
          <w:rFonts w:ascii="Times New Roman" w:hAnsi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8C02C3" w:rsidRPr="00143938" w:rsidRDefault="008C02C3" w:rsidP="008C0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341">
        <w:rPr>
          <w:rFonts w:ascii="Times New Roman" w:hAnsi="Times New Roman"/>
          <w:sz w:val="28"/>
          <w:szCs w:val="28"/>
        </w:rPr>
        <w:lastRenderedPageBreak/>
        <w:t xml:space="preserve">9) информация о факте получения согласия от заявителя, о представлении информации, доступ к которой ограничен федеральными </w:t>
      </w:r>
      <w:hyperlink r:id="rId20" w:history="1">
        <w:r w:rsidRPr="007E2341">
          <w:rPr>
            <w:rFonts w:ascii="Times New Roman" w:hAnsi="Times New Roman"/>
            <w:sz w:val="28"/>
            <w:szCs w:val="28"/>
          </w:rPr>
          <w:t>законами</w:t>
        </w:r>
      </w:hyperlink>
      <w:r w:rsidRPr="007E2341">
        <w:rPr>
          <w:rFonts w:ascii="Times New Roman" w:hAnsi="Times New Roman"/>
          <w:sz w:val="28"/>
          <w:szCs w:val="28"/>
        </w:rPr>
        <w:t xml:space="preserve"> (при направлении межведомственного запроса о представлении информации, доступ к которой ограничен федеральными </w:t>
      </w:r>
      <w:hyperlink r:id="rId21" w:history="1">
        <w:r w:rsidRPr="007E2341">
          <w:rPr>
            <w:rFonts w:ascii="Times New Roman" w:hAnsi="Times New Roman"/>
            <w:sz w:val="28"/>
            <w:szCs w:val="28"/>
          </w:rPr>
          <w:t>законами</w:t>
        </w:r>
      </w:hyperlink>
      <w:r w:rsidRPr="007E2341">
        <w:rPr>
          <w:rFonts w:ascii="Times New Roman" w:hAnsi="Times New Roman"/>
          <w:sz w:val="28"/>
          <w:szCs w:val="28"/>
        </w:rPr>
        <w:t>).</w:t>
      </w:r>
    </w:p>
    <w:p w:rsidR="008C02C3" w:rsidRDefault="008C02C3" w:rsidP="008C02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50.Порядок направления межведомственного запроса, а также состав сведений, которые необходимы для предоставления муниципальной услуги, определяются технологической картой межведомственного взаимодействия.</w:t>
      </w:r>
    </w:p>
    <w:p w:rsidR="008C02C3" w:rsidRPr="007E2341" w:rsidRDefault="008C02C3" w:rsidP="008C0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E2341">
        <w:rPr>
          <w:rFonts w:ascii="Times New Roman" w:hAnsi="Times New Roman"/>
          <w:bCs/>
          <w:sz w:val="28"/>
          <w:szCs w:val="28"/>
        </w:rPr>
        <w:t xml:space="preserve">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 </w:t>
      </w:r>
    </w:p>
    <w:p w:rsidR="008C02C3" w:rsidRPr="00A078BB" w:rsidRDefault="008C02C3" w:rsidP="008C0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E2341">
        <w:rPr>
          <w:rFonts w:ascii="Times New Roman" w:hAnsi="Times New Roman"/>
          <w:bCs/>
          <w:sz w:val="28"/>
          <w:szCs w:val="28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 течение суток сервисов органа, в который направляется межведомственный запрос, по адресу, зарегистрированному в единой системе межведомственного электронного взаимодействия.</w:t>
      </w:r>
    </w:p>
    <w:p w:rsidR="008C02C3" w:rsidRDefault="008C02C3" w:rsidP="008C02C3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7237">
        <w:rPr>
          <w:rFonts w:ascii="Times New Roman" w:hAnsi="Times New Roman"/>
          <w:color w:val="000000"/>
          <w:sz w:val="28"/>
          <w:szCs w:val="28"/>
        </w:rPr>
        <w:t xml:space="preserve">В случае обращения заявителя за получением муниципальной услуги посредством </w:t>
      </w:r>
      <w:r w:rsidRPr="00477237">
        <w:rPr>
          <w:rFonts w:ascii="Times New Roman" w:hAnsi="Times New Roman"/>
          <w:sz w:val="28"/>
          <w:szCs w:val="28"/>
        </w:rPr>
        <w:t xml:space="preserve">региональной информационной системы «Единый </w:t>
      </w:r>
      <w:r w:rsidRPr="00477237">
        <w:rPr>
          <w:rFonts w:ascii="Times New Roman" w:hAnsi="Times New Roman"/>
          <w:color w:val="000000"/>
          <w:sz w:val="28"/>
          <w:szCs w:val="28"/>
        </w:rPr>
        <w:t>портал Костромской области» ему направляется уведомление о факте отправки межведомственных запросов.</w:t>
      </w:r>
    </w:p>
    <w:p w:rsidR="008C02C3" w:rsidRPr="007950FA" w:rsidRDefault="008C02C3" w:rsidP="008C02C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51. П</w:t>
      </w:r>
      <w:r w:rsidRPr="006F5919">
        <w:rPr>
          <w:sz w:val="28"/>
          <w:szCs w:val="28"/>
        </w:rPr>
        <w:t>ри поступлении ответов на запросы от органов и организаций</w:t>
      </w:r>
      <w:r w:rsidR="00DD652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7950FA">
        <w:rPr>
          <w:sz w:val="28"/>
          <w:szCs w:val="28"/>
        </w:rPr>
        <w:t xml:space="preserve">пециалист, ответственный </w:t>
      </w:r>
      <w:r w:rsidRPr="00771BBC">
        <w:rPr>
          <w:iCs/>
          <w:sz w:val="28"/>
          <w:szCs w:val="28"/>
        </w:rPr>
        <w:t xml:space="preserve">за </w:t>
      </w:r>
      <w:r w:rsidR="00BE64C5">
        <w:rPr>
          <w:iCs/>
          <w:sz w:val="28"/>
          <w:szCs w:val="28"/>
        </w:rPr>
        <w:t>рассмотрение</w:t>
      </w:r>
      <w:r w:rsidRPr="00771BBC">
        <w:rPr>
          <w:iCs/>
          <w:sz w:val="28"/>
          <w:szCs w:val="28"/>
        </w:rPr>
        <w:t xml:space="preserve"> документов</w:t>
      </w:r>
      <w:r w:rsidRPr="00771BBC">
        <w:rPr>
          <w:sz w:val="28"/>
          <w:szCs w:val="28"/>
        </w:rPr>
        <w:t>:</w:t>
      </w:r>
    </w:p>
    <w:p w:rsidR="008C02C3" w:rsidRDefault="008C02C3" w:rsidP="008C02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860DF0">
        <w:rPr>
          <w:rFonts w:ascii="Times New Roman" w:hAnsi="Times New Roman"/>
          <w:sz w:val="28"/>
          <w:szCs w:val="28"/>
        </w:rPr>
        <w:t>дополняет комплект документов заявителя полученным</w:t>
      </w:r>
      <w:r>
        <w:rPr>
          <w:rFonts w:ascii="Times New Roman" w:hAnsi="Times New Roman"/>
          <w:sz w:val="28"/>
          <w:szCs w:val="28"/>
        </w:rPr>
        <w:t xml:space="preserve"> ответом</w:t>
      </w:r>
      <w:r w:rsidRPr="00860DF0">
        <w:rPr>
          <w:rFonts w:ascii="Times New Roman" w:hAnsi="Times New Roman"/>
          <w:sz w:val="28"/>
          <w:szCs w:val="28"/>
        </w:rPr>
        <w:t xml:space="preserve"> на запрос, оформленным на </w:t>
      </w:r>
      <w:r w:rsidRPr="00860DF0">
        <w:rPr>
          <w:rFonts w:ascii="Times New Roman" w:hAnsi="Times New Roman"/>
          <w:color w:val="000000"/>
          <w:sz w:val="28"/>
          <w:szCs w:val="28"/>
        </w:rPr>
        <w:t>бумажном носителе</w:t>
      </w:r>
      <w:r w:rsidRPr="00DD5347">
        <w:rPr>
          <w:rFonts w:ascii="Times New Roman" w:hAnsi="Times New Roman"/>
          <w:sz w:val="28"/>
          <w:szCs w:val="28"/>
        </w:rPr>
        <w:t>;</w:t>
      </w:r>
    </w:p>
    <w:p w:rsidR="008C02C3" w:rsidRDefault="00BE64C5" w:rsidP="008C02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C02C3" w:rsidRPr="00621127">
        <w:rPr>
          <w:rFonts w:ascii="Times New Roman" w:hAnsi="Times New Roman"/>
          <w:sz w:val="28"/>
          <w:szCs w:val="28"/>
        </w:rPr>
        <w:t>) в случае поступления ответа по межведомственному запросу об отсутствии запрашиваемых документов (сведений)</w:t>
      </w:r>
      <w:r w:rsidR="00DD65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специалист, ответственный за рассмотрение</w:t>
      </w:r>
      <w:r w:rsidR="008C02C3" w:rsidRPr="00621127">
        <w:rPr>
          <w:rFonts w:ascii="Times New Roman" w:hAnsi="Times New Roman"/>
          <w:iCs/>
          <w:sz w:val="28"/>
          <w:szCs w:val="28"/>
        </w:rPr>
        <w:t xml:space="preserve"> документов</w:t>
      </w:r>
      <w:r w:rsidR="008C02C3" w:rsidRPr="00621127">
        <w:rPr>
          <w:rStyle w:val="FontStyle11"/>
          <w:sz w:val="28"/>
          <w:szCs w:val="28"/>
        </w:rPr>
        <w:t>,</w:t>
      </w:r>
      <w:r w:rsidR="00DD6523">
        <w:rPr>
          <w:rStyle w:val="FontStyle11"/>
          <w:sz w:val="28"/>
          <w:szCs w:val="28"/>
        </w:rPr>
        <w:t xml:space="preserve"> </w:t>
      </w:r>
      <w:r w:rsidR="008C02C3" w:rsidRPr="00621127">
        <w:rPr>
          <w:rFonts w:ascii="Times New Roman" w:hAnsi="Times New Roman"/>
          <w:sz w:val="28"/>
          <w:szCs w:val="28"/>
        </w:rPr>
        <w:t>готовит уве</w:t>
      </w:r>
      <w:r w:rsidR="008C02C3">
        <w:rPr>
          <w:rFonts w:ascii="Times New Roman" w:hAnsi="Times New Roman"/>
          <w:sz w:val="28"/>
          <w:szCs w:val="28"/>
        </w:rPr>
        <w:t xml:space="preserve">домление согласно </w:t>
      </w:r>
      <w:r w:rsidR="008C02C3" w:rsidRPr="00140ECC">
        <w:rPr>
          <w:rFonts w:ascii="Times New Roman" w:hAnsi="Times New Roman"/>
          <w:sz w:val="28"/>
          <w:szCs w:val="28"/>
        </w:rPr>
        <w:t>приложению №6 к</w:t>
      </w:r>
      <w:r w:rsidR="008C02C3">
        <w:rPr>
          <w:rFonts w:ascii="Times New Roman" w:hAnsi="Times New Roman"/>
          <w:sz w:val="28"/>
          <w:szCs w:val="28"/>
        </w:rPr>
        <w:t xml:space="preserve"> настоящему а</w:t>
      </w:r>
      <w:r w:rsidR="008C02C3" w:rsidRPr="00621127">
        <w:rPr>
          <w:rFonts w:ascii="Times New Roman" w:hAnsi="Times New Roman"/>
          <w:sz w:val="28"/>
          <w:szCs w:val="28"/>
        </w:rPr>
        <w:t>дминистративному регламенту с предложением пре</w:t>
      </w:r>
      <w:r w:rsidR="008C02C3">
        <w:rPr>
          <w:rFonts w:ascii="Times New Roman" w:hAnsi="Times New Roman"/>
          <w:sz w:val="28"/>
          <w:szCs w:val="28"/>
        </w:rPr>
        <w:t xml:space="preserve">дставить необходимые документы </w:t>
      </w:r>
      <w:r w:rsidR="008C02C3" w:rsidRPr="00621127">
        <w:rPr>
          <w:rFonts w:ascii="Times New Roman" w:hAnsi="Times New Roman"/>
          <w:sz w:val="28"/>
          <w:szCs w:val="28"/>
        </w:rPr>
        <w:t>самостоятельно и направляет</w:t>
      </w:r>
      <w:r w:rsidR="008C02C3">
        <w:rPr>
          <w:rFonts w:ascii="Times New Roman" w:hAnsi="Times New Roman"/>
          <w:sz w:val="28"/>
          <w:szCs w:val="28"/>
        </w:rPr>
        <w:t xml:space="preserve"> его</w:t>
      </w:r>
      <w:r w:rsidR="008C02C3" w:rsidRPr="00621127">
        <w:rPr>
          <w:rFonts w:ascii="Times New Roman" w:hAnsi="Times New Roman"/>
          <w:sz w:val="28"/>
          <w:szCs w:val="28"/>
        </w:rPr>
        <w:t xml:space="preserve"> заявителю.</w:t>
      </w:r>
    </w:p>
    <w:p w:rsidR="00013A44" w:rsidRDefault="002B1F5F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BE64C5">
        <w:rPr>
          <w:rFonts w:ascii="Times New Roman" w:hAnsi="Times New Roman"/>
          <w:color w:val="000000"/>
          <w:sz w:val="28"/>
          <w:szCs w:val="28"/>
        </w:rPr>
        <w:t>2</w:t>
      </w:r>
      <w:r w:rsidR="00E653AC" w:rsidRPr="00F06AC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330FDA">
        <w:rPr>
          <w:rFonts w:ascii="Times New Roman" w:hAnsi="Times New Roman"/>
          <w:color w:val="000000"/>
          <w:sz w:val="28"/>
          <w:szCs w:val="28"/>
        </w:rPr>
        <w:t>Осуществляя рассмотрение документов заявителя специалист</w:t>
      </w:r>
      <w:r>
        <w:rPr>
          <w:rFonts w:ascii="Times New Roman" w:hAnsi="Times New Roman"/>
          <w:color w:val="000000"/>
          <w:sz w:val="28"/>
          <w:szCs w:val="28"/>
        </w:rPr>
        <w:t>, ответств</w:t>
      </w:r>
      <w:r w:rsidR="00330FDA">
        <w:rPr>
          <w:rFonts w:ascii="Times New Roman" w:hAnsi="Times New Roman"/>
          <w:color w:val="000000"/>
          <w:sz w:val="28"/>
          <w:szCs w:val="28"/>
        </w:rPr>
        <w:t>енны</w:t>
      </w:r>
      <w:r w:rsidR="005226CD">
        <w:rPr>
          <w:rFonts w:ascii="Times New Roman" w:hAnsi="Times New Roman"/>
          <w:color w:val="000000"/>
          <w:sz w:val="28"/>
          <w:szCs w:val="28"/>
        </w:rPr>
        <w:t>й</w:t>
      </w:r>
      <w:r w:rsidR="00330FDA">
        <w:rPr>
          <w:rFonts w:ascii="Times New Roman" w:hAnsi="Times New Roman"/>
          <w:color w:val="000000"/>
          <w:sz w:val="28"/>
          <w:szCs w:val="28"/>
        </w:rPr>
        <w:t xml:space="preserve"> за рассмотрение документов:</w:t>
      </w:r>
    </w:p>
    <w:p w:rsidR="00330FDA" w:rsidRDefault="00330FDA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устанавливает предмет обращения;</w:t>
      </w:r>
    </w:p>
    <w:p w:rsidR="001B411B" w:rsidRDefault="008D2359" w:rsidP="008879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1B411B">
        <w:rPr>
          <w:rFonts w:ascii="Times New Roman" w:eastAsiaTheme="minorHAnsi" w:hAnsi="Times New Roman"/>
          <w:sz w:val="28"/>
          <w:szCs w:val="28"/>
          <w:lang w:eastAsia="en-US"/>
        </w:rPr>
        <w:t>) у</w:t>
      </w:r>
      <w:r w:rsidR="001B411B" w:rsidRPr="001B411B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станавливает принадлежность заявителя к категории лиц, имеющих право на получение муниципальной услуги;</w:t>
      </w:r>
    </w:p>
    <w:p w:rsidR="001B411B" w:rsidRPr="001B411B" w:rsidRDefault="008D2359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1B411B"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="001B411B" w:rsidRPr="001B411B">
        <w:rPr>
          <w:rFonts w:ascii="Times New Roman" w:eastAsiaTheme="minorHAnsi" w:hAnsi="Times New Roman"/>
          <w:sz w:val="28"/>
          <w:szCs w:val="28"/>
          <w:lang w:eastAsia="en-US"/>
        </w:rPr>
        <w:t>проверяет наличие у заявителя полномочий на право обращения с заявкой о предоставлении муниципальной услуги (в случае, когда заявителем является юридическое лицо или в случае, когда с заявкой обра</w:t>
      </w:r>
      <w:r w:rsidR="001B411B">
        <w:rPr>
          <w:rFonts w:ascii="Times New Roman" w:eastAsiaTheme="minorHAnsi" w:hAnsi="Times New Roman"/>
          <w:sz w:val="28"/>
          <w:szCs w:val="28"/>
          <w:lang w:eastAsia="en-US"/>
        </w:rPr>
        <w:t>щается представитель заявителя);</w:t>
      </w:r>
    </w:p>
    <w:p w:rsidR="00E653AC" w:rsidRDefault="008D2359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013A44">
        <w:rPr>
          <w:rFonts w:ascii="Times New Roman" w:hAnsi="Times New Roman"/>
          <w:color w:val="000000"/>
          <w:sz w:val="28"/>
          <w:szCs w:val="28"/>
        </w:rPr>
        <w:t>) устанавливает</w:t>
      </w:r>
      <w:r w:rsidR="00834B8C">
        <w:rPr>
          <w:rFonts w:ascii="Times New Roman" w:hAnsi="Times New Roman"/>
          <w:color w:val="000000"/>
          <w:sz w:val="28"/>
          <w:szCs w:val="28"/>
        </w:rPr>
        <w:t xml:space="preserve"> факт поступления от заявителей задатков</w:t>
      </w:r>
      <w:r w:rsidR="002E5D49">
        <w:rPr>
          <w:rFonts w:ascii="Times New Roman" w:hAnsi="Times New Roman"/>
          <w:color w:val="000000"/>
          <w:sz w:val="28"/>
          <w:szCs w:val="28"/>
        </w:rPr>
        <w:t>;</w:t>
      </w:r>
    </w:p>
    <w:p w:rsidR="001B411B" w:rsidRDefault="008D2359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1B411B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1B411B" w:rsidRPr="00980E05">
        <w:rPr>
          <w:rFonts w:ascii="Times New Roman" w:hAnsi="Times New Roman"/>
          <w:color w:val="000000"/>
          <w:sz w:val="28"/>
          <w:szCs w:val="28"/>
        </w:rPr>
        <w:t xml:space="preserve">проверяет наличие и правильность оформления документов в </w:t>
      </w:r>
      <w:r w:rsidR="001B411B" w:rsidRPr="008F1006">
        <w:rPr>
          <w:rFonts w:ascii="Times New Roman" w:hAnsi="Times New Roman"/>
          <w:color w:val="000000"/>
          <w:sz w:val="28"/>
          <w:szCs w:val="28"/>
        </w:rPr>
        <w:t xml:space="preserve">соответствии с </w:t>
      </w:r>
      <w:hyperlink w:anchor="Par189" w:tooltip="Ссылка на текущий документ" w:history="1">
        <w:r w:rsidR="001B411B" w:rsidRPr="008F1006">
          <w:rPr>
            <w:rFonts w:ascii="Times New Roman" w:hAnsi="Times New Roman"/>
            <w:color w:val="000000"/>
            <w:sz w:val="28"/>
            <w:szCs w:val="28"/>
          </w:rPr>
          <w:t>пунктами</w:t>
        </w:r>
      </w:hyperlink>
      <w:r w:rsidR="001B411B" w:rsidRPr="008F1006"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937CB5">
        <w:rPr>
          <w:rFonts w:ascii="Times New Roman" w:hAnsi="Times New Roman"/>
          <w:color w:val="000000"/>
          <w:sz w:val="28"/>
          <w:szCs w:val="28"/>
        </w:rPr>
        <w:t>4</w:t>
      </w:r>
      <w:r w:rsidR="001B411B">
        <w:rPr>
          <w:rFonts w:ascii="Times New Roman" w:hAnsi="Times New Roman"/>
          <w:color w:val="000000"/>
          <w:sz w:val="28"/>
          <w:szCs w:val="28"/>
        </w:rPr>
        <w:t>,</w:t>
      </w:r>
      <w:r w:rsidR="00937CB5">
        <w:rPr>
          <w:rFonts w:ascii="Times New Roman" w:hAnsi="Times New Roman"/>
          <w:color w:val="000000"/>
          <w:sz w:val="28"/>
          <w:szCs w:val="28"/>
        </w:rPr>
        <w:t>16</w:t>
      </w:r>
      <w:r w:rsidR="001B411B">
        <w:rPr>
          <w:rFonts w:ascii="Times New Roman" w:hAnsi="Times New Roman"/>
          <w:color w:val="000000"/>
          <w:sz w:val="28"/>
          <w:szCs w:val="28"/>
        </w:rPr>
        <w:t>, 1</w:t>
      </w:r>
      <w:r w:rsidR="00937CB5">
        <w:rPr>
          <w:rFonts w:ascii="Times New Roman" w:hAnsi="Times New Roman"/>
          <w:color w:val="000000"/>
          <w:sz w:val="28"/>
          <w:szCs w:val="28"/>
        </w:rPr>
        <w:t>7</w:t>
      </w:r>
      <w:r w:rsidR="001B411B" w:rsidRPr="008F1006">
        <w:rPr>
          <w:rFonts w:ascii="Times New Roman" w:hAnsi="Times New Roman"/>
          <w:color w:val="000000"/>
          <w:sz w:val="28"/>
          <w:szCs w:val="28"/>
        </w:rPr>
        <w:t xml:space="preserve"> настоящего</w:t>
      </w:r>
      <w:r w:rsidR="001B411B">
        <w:rPr>
          <w:rFonts w:ascii="Times New Roman" w:hAnsi="Times New Roman"/>
          <w:color w:val="000000"/>
          <w:sz w:val="28"/>
          <w:szCs w:val="28"/>
        </w:rPr>
        <w:t xml:space="preserve"> а</w:t>
      </w:r>
      <w:r w:rsidR="001B411B" w:rsidRPr="00980E05">
        <w:rPr>
          <w:rFonts w:ascii="Times New Roman" w:hAnsi="Times New Roman"/>
          <w:color w:val="000000"/>
          <w:sz w:val="28"/>
          <w:szCs w:val="28"/>
        </w:rPr>
        <w:t>дминистративного регламента;</w:t>
      </w:r>
    </w:p>
    <w:p w:rsidR="001B411B" w:rsidRDefault="008D2359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1B411B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1B411B" w:rsidRPr="00980E05">
        <w:rPr>
          <w:rFonts w:ascii="Times New Roman" w:hAnsi="Times New Roman"/>
          <w:color w:val="000000"/>
          <w:sz w:val="28"/>
          <w:szCs w:val="28"/>
        </w:rPr>
        <w:t>формирует личное дело заявителя, которое представляет собой сброшюрованный и подшитый в обложку личного дела комплект докуме</w:t>
      </w:r>
      <w:r w:rsidR="001B411B">
        <w:rPr>
          <w:rFonts w:ascii="Times New Roman" w:hAnsi="Times New Roman"/>
          <w:color w:val="000000"/>
          <w:sz w:val="28"/>
          <w:szCs w:val="28"/>
        </w:rPr>
        <w:t>нтов, представленных заявителем;</w:t>
      </w:r>
    </w:p>
    <w:p w:rsidR="001B411B" w:rsidRPr="00236985" w:rsidRDefault="008D2359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1B411B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1B411B" w:rsidRPr="00236985">
        <w:rPr>
          <w:rFonts w:ascii="Times New Roman" w:eastAsiaTheme="minorHAnsi" w:hAnsi="Times New Roman"/>
          <w:sz w:val="28"/>
          <w:szCs w:val="28"/>
          <w:lang w:eastAsia="en-US"/>
        </w:rPr>
        <w:t>проверяет представленные документы на предмет выявления основ</w:t>
      </w:r>
      <w:r w:rsidR="001B411B">
        <w:rPr>
          <w:rFonts w:ascii="Times New Roman" w:eastAsiaTheme="minorHAnsi" w:hAnsi="Times New Roman"/>
          <w:sz w:val="28"/>
          <w:szCs w:val="28"/>
          <w:lang w:eastAsia="en-US"/>
        </w:rPr>
        <w:t>аний для отказа в допуске</w:t>
      </w:r>
      <w:r w:rsidR="00937CB5">
        <w:rPr>
          <w:rFonts w:ascii="Times New Roman" w:eastAsiaTheme="minorHAnsi" w:hAnsi="Times New Roman"/>
          <w:sz w:val="28"/>
          <w:szCs w:val="28"/>
          <w:lang w:eastAsia="en-US"/>
        </w:rPr>
        <w:t xml:space="preserve"> заявителя</w:t>
      </w:r>
      <w:r w:rsidR="001B411B">
        <w:rPr>
          <w:rFonts w:ascii="Times New Roman" w:eastAsiaTheme="minorHAnsi" w:hAnsi="Times New Roman"/>
          <w:sz w:val="28"/>
          <w:szCs w:val="28"/>
          <w:lang w:eastAsia="en-US"/>
        </w:rPr>
        <w:t xml:space="preserve"> к участию в аукционе</w:t>
      </w:r>
      <w:r w:rsidR="001B411B" w:rsidRPr="00236985">
        <w:rPr>
          <w:rFonts w:ascii="Times New Roman" w:eastAsiaTheme="minorHAnsi" w:hAnsi="Times New Roman"/>
          <w:sz w:val="28"/>
          <w:szCs w:val="28"/>
          <w:lang w:eastAsia="en-US"/>
        </w:rPr>
        <w:t xml:space="preserve">, предусмотренных </w:t>
      </w:r>
      <w:hyperlink r:id="rId22" w:history="1">
        <w:r w:rsidR="001B411B" w:rsidRPr="00236985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пунктом </w:t>
        </w:r>
      </w:hyperlink>
      <w:r w:rsidR="001B411B">
        <w:rPr>
          <w:rFonts w:ascii="Times New Roman" w:eastAsiaTheme="minorHAnsi" w:hAnsi="Times New Roman"/>
          <w:sz w:val="28"/>
          <w:szCs w:val="28"/>
          <w:lang w:eastAsia="en-US"/>
        </w:rPr>
        <w:t>23</w:t>
      </w:r>
      <w:r w:rsidR="001B411B" w:rsidRPr="00236985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937CB5" w:rsidRPr="00140ECC" w:rsidRDefault="00937CB5" w:rsidP="008879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5</w:t>
      </w:r>
      <w:r w:rsidR="003A5912">
        <w:rPr>
          <w:rFonts w:ascii="Times New Roman" w:hAnsi="Times New Roman"/>
          <w:color w:val="000000"/>
          <w:sz w:val="28"/>
          <w:szCs w:val="28"/>
        </w:rPr>
        <w:t>3</w:t>
      </w:r>
      <w:r w:rsidR="00E653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653AC" w:rsidRPr="00DD3CEF">
        <w:rPr>
          <w:rFonts w:ascii="Times New Roman" w:hAnsi="Times New Roman"/>
          <w:color w:val="000000"/>
          <w:sz w:val="28"/>
          <w:szCs w:val="28"/>
        </w:rPr>
        <w:t>При</w:t>
      </w:r>
      <w:r w:rsidR="00DD65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53AC" w:rsidRPr="00DD3CEF">
        <w:rPr>
          <w:rFonts w:ascii="Times New Roman" w:hAnsi="Times New Roman"/>
          <w:color w:val="000000"/>
          <w:sz w:val="28"/>
          <w:szCs w:val="28"/>
        </w:rPr>
        <w:t>отсутстви</w:t>
      </w:r>
      <w:r w:rsidR="00E653AC">
        <w:rPr>
          <w:rFonts w:ascii="Times New Roman" w:hAnsi="Times New Roman"/>
          <w:color w:val="000000"/>
          <w:sz w:val="28"/>
          <w:szCs w:val="28"/>
        </w:rPr>
        <w:t>и</w:t>
      </w:r>
      <w:r w:rsidR="00E653AC" w:rsidRPr="00DD3CEF">
        <w:rPr>
          <w:rFonts w:ascii="Times New Roman" w:hAnsi="Times New Roman"/>
          <w:color w:val="000000"/>
          <w:sz w:val="28"/>
          <w:szCs w:val="28"/>
        </w:rPr>
        <w:t xml:space="preserve"> оснований для отказа в </w:t>
      </w:r>
      <w:r w:rsidR="003274FD">
        <w:rPr>
          <w:rFonts w:ascii="Times New Roman" w:hAnsi="Times New Roman"/>
          <w:color w:val="000000"/>
          <w:sz w:val="28"/>
          <w:szCs w:val="28"/>
        </w:rPr>
        <w:t>допуске к участию в аукционе</w:t>
      </w:r>
      <w:r w:rsidR="00E653A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653AC" w:rsidRPr="00DD3CEF">
        <w:rPr>
          <w:rFonts w:ascii="Times New Roman" w:hAnsi="Times New Roman"/>
          <w:color w:val="000000"/>
          <w:sz w:val="28"/>
          <w:szCs w:val="28"/>
        </w:rPr>
        <w:t xml:space="preserve">предусмотренных </w:t>
      </w:r>
      <w:r w:rsidR="00E653AC" w:rsidRPr="00D67482">
        <w:rPr>
          <w:rFonts w:ascii="Times New Roman" w:hAnsi="Times New Roman"/>
          <w:color w:val="000000"/>
          <w:sz w:val="28"/>
          <w:szCs w:val="28"/>
        </w:rPr>
        <w:t xml:space="preserve">пунктом </w:t>
      </w:r>
      <w:r>
        <w:rPr>
          <w:rFonts w:ascii="Times New Roman" w:hAnsi="Times New Roman"/>
          <w:color w:val="000000"/>
          <w:sz w:val="28"/>
          <w:szCs w:val="28"/>
        </w:rPr>
        <w:t>23</w:t>
      </w:r>
      <w:r w:rsidR="00DD65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53AC" w:rsidRPr="00DD3CEF">
        <w:rPr>
          <w:rFonts w:ascii="Times New Roman" w:hAnsi="Times New Roman"/>
          <w:color w:val="000000"/>
          <w:sz w:val="28"/>
          <w:szCs w:val="28"/>
        </w:rPr>
        <w:t xml:space="preserve">настоящего </w:t>
      </w:r>
      <w:r w:rsidR="00E653AC">
        <w:rPr>
          <w:rFonts w:ascii="Times New Roman" w:hAnsi="Times New Roman"/>
          <w:color w:val="000000"/>
          <w:sz w:val="28"/>
          <w:szCs w:val="28"/>
        </w:rPr>
        <w:t>а</w:t>
      </w:r>
      <w:r w:rsidR="00E653AC" w:rsidRPr="00DD3CEF">
        <w:rPr>
          <w:rFonts w:ascii="Times New Roman" w:hAnsi="Times New Roman"/>
          <w:color w:val="000000"/>
          <w:sz w:val="28"/>
          <w:szCs w:val="28"/>
        </w:rPr>
        <w:t>дминистративного регламента</w:t>
      </w:r>
      <w:r w:rsidR="00E653AC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специалист, ответственный за рассмотрение документов</w:t>
      </w:r>
      <w:r w:rsidR="00E653AC">
        <w:rPr>
          <w:rFonts w:ascii="Times New Roman" w:hAnsi="Times New Roman"/>
          <w:color w:val="000000"/>
          <w:sz w:val="28"/>
          <w:szCs w:val="28"/>
        </w:rPr>
        <w:t xml:space="preserve">, осуществляет </w:t>
      </w:r>
      <w:r w:rsidRPr="00937C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подготовку </w:t>
      </w:r>
      <w:r w:rsidRPr="00140EC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проекта уведомления о признании</w:t>
      </w:r>
      <w:r w:rsidR="00F657DC" w:rsidRPr="00140E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заявителя участником аукциона</w:t>
      </w:r>
      <w:r w:rsidR="00004E0B" w:rsidRPr="00140E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форме согласно приложению №</w:t>
      </w:r>
      <w:r w:rsidR="00140ECC" w:rsidRPr="00140ECC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004E0B" w:rsidRPr="00140E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настоящему административному регламенту</w:t>
      </w:r>
      <w:r w:rsidRPr="00140EC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004E0B" w:rsidRPr="00937CB5" w:rsidRDefault="00937CB5" w:rsidP="008879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40ECC">
        <w:rPr>
          <w:rFonts w:ascii="Times New Roman" w:hAnsi="Times New Roman"/>
          <w:color w:val="000000"/>
          <w:sz w:val="28"/>
          <w:szCs w:val="28"/>
        </w:rPr>
        <w:t>5</w:t>
      </w:r>
      <w:r w:rsidR="003A5912">
        <w:rPr>
          <w:rFonts w:ascii="Times New Roman" w:hAnsi="Times New Roman"/>
          <w:color w:val="000000"/>
          <w:sz w:val="28"/>
          <w:szCs w:val="28"/>
        </w:rPr>
        <w:t>4</w:t>
      </w:r>
      <w:r w:rsidR="00E653AC" w:rsidRPr="00140ECC">
        <w:rPr>
          <w:rFonts w:ascii="Times New Roman" w:hAnsi="Times New Roman"/>
          <w:color w:val="000000"/>
          <w:sz w:val="28"/>
          <w:szCs w:val="28"/>
        </w:rPr>
        <w:t xml:space="preserve">. При наличии оснований для отказа в </w:t>
      </w:r>
      <w:r w:rsidR="006E6DC7" w:rsidRPr="00140ECC">
        <w:rPr>
          <w:rFonts w:ascii="Times New Roman" w:hAnsi="Times New Roman"/>
          <w:color w:val="000000"/>
          <w:sz w:val="28"/>
          <w:szCs w:val="28"/>
        </w:rPr>
        <w:t xml:space="preserve">допуске к участию </w:t>
      </w:r>
      <w:r w:rsidR="008D2359" w:rsidRPr="00140ECC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6E6DC7" w:rsidRPr="00140ECC">
        <w:rPr>
          <w:rFonts w:ascii="Times New Roman" w:hAnsi="Times New Roman"/>
          <w:color w:val="000000"/>
          <w:sz w:val="28"/>
          <w:szCs w:val="28"/>
        </w:rPr>
        <w:t>аукционе</w:t>
      </w:r>
      <w:r w:rsidR="005226CD" w:rsidRPr="00140ECC">
        <w:rPr>
          <w:rFonts w:ascii="Times New Roman" w:hAnsi="Times New Roman"/>
          <w:color w:val="000000"/>
          <w:sz w:val="28"/>
          <w:szCs w:val="28"/>
        </w:rPr>
        <w:t>,</w:t>
      </w:r>
      <w:r w:rsidR="00E653AC" w:rsidRPr="00140ECC">
        <w:rPr>
          <w:rFonts w:ascii="Times New Roman" w:hAnsi="Times New Roman"/>
          <w:color w:val="000000"/>
          <w:sz w:val="28"/>
          <w:szCs w:val="28"/>
        </w:rPr>
        <w:t xml:space="preserve"> предусмотренных п</w:t>
      </w:r>
      <w:r w:rsidRPr="00140ECC">
        <w:rPr>
          <w:rFonts w:ascii="Times New Roman" w:hAnsi="Times New Roman"/>
          <w:color w:val="000000"/>
          <w:sz w:val="28"/>
          <w:szCs w:val="28"/>
        </w:rPr>
        <w:t>унктом 23</w:t>
      </w:r>
      <w:r w:rsidR="00E653AC" w:rsidRPr="00140ECC">
        <w:rPr>
          <w:rFonts w:ascii="Times New Roman" w:hAnsi="Times New Roman"/>
          <w:color w:val="000000"/>
          <w:sz w:val="28"/>
          <w:szCs w:val="28"/>
        </w:rPr>
        <w:t xml:space="preserve"> настоящего административного регламента, </w:t>
      </w:r>
      <w:r w:rsidRPr="00140ECC">
        <w:rPr>
          <w:rFonts w:ascii="Times New Roman" w:hAnsi="Times New Roman"/>
          <w:color w:val="000000"/>
          <w:sz w:val="28"/>
          <w:szCs w:val="28"/>
        </w:rPr>
        <w:t xml:space="preserve">специалист, ответственный за рассмотрение документов, осуществляет </w:t>
      </w:r>
      <w:r w:rsidRPr="00140ECC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подготовку проекта уведомления </w:t>
      </w:r>
      <w:r w:rsidR="005226CD" w:rsidRPr="00140ECC">
        <w:rPr>
          <w:rFonts w:ascii="Times New Roman" w:eastAsiaTheme="minorHAnsi" w:hAnsi="Times New Roman"/>
          <w:sz w:val="28"/>
          <w:szCs w:val="28"/>
          <w:lang w:eastAsia="en-US"/>
        </w:rPr>
        <w:t>об отказе</w:t>
      </w:r>
      <w:r w:rsidR="008D2359" w:rsidRPr="00140ECC">
        <w:rPr>
          <w:rFonts w:ascii="Times New Roman" w:eastAsiaTheme="minorHAnsi" w:hAnsi="Times New Roman"/>
          <w:sz w:val="28"/>
          <w:szCs w:val="28"/>
          <w:lang w:eastAsia="en-US"/>
        </w:rPr>
        <w:t xml:space="preserve"> в</w:t>
      </w:r>
      <w:r w:rsidR="005226CD" w:rsidRPr="00140ECC">
        <w:rPr>
          <w:rFonts w:ascii="Times New Roman" w:eastAsiaTheme="minorHAnsi" w:hAnsi="Times New Roman"/>
          <w:sz w:val="28"/>
          <w:szCs w:val="28"/>
          <w:lang w:eastAsia="en-US"/>
        </w:rPr>
        <w:t xml:space="preserve"> допуске к участию в аукционе с указанием оснований отказа</w:t>
      </w:r>
      <w:r w:rsidR="00DD652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04E0B" w:rsidRPr="00140ECC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форме согласно приложению №</w:t>
      </w:r>
      <w:r w:rsidR="00140ECC" w:rsidRPr="00140ECC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004E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настоящему административному регламенту</w:t>
      </w:r>
      <w:r w:rsidR="00004E0B" w:rsidRPr="00937CB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226CD" w:rsidRPr="00792F0B" w:rsidRDefault="005226CD" w:rsidP="008879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2F0B">
        <w:rPr>
          <w:rFonts w:ascii="Times New Roman" w:hAnsi="Times New Roman"/>
          <w:sz w:val="28"/>
          <w:szCs w:val="28"/>
        </w:rPr>
        <w:t>5</w:t>
      </w:r>
      <w:r w:rsidR="003A5912" w:rsidRPr="00792F0B">
        <w:rPr>
          <w:rFonts w:ascii="Times New Roman" w:hAnsi="Times New Roman"/>
          <w:sz w:val="28"/>
          <w:szCs w:val="28"/>
        </w:rPr>
        <w:t>5</w:t>
      </w:r>
      <w:r w:rsidRPr="00792F0B">
        <w:rPr>
          <w:rFonts w:ascii="Times New Roman" w:hAnsi="Times New Roman"/>
          <w:sz w:val="28"/>
          <w:szCs w:val="28"/>
        </w:rPr>
        <w:t>. Специалист</w:t>
      </w:r>
      <w:r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>, ответственный</w:t>
      </w:r>
      <w:r w:rsidR="0021564D"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рассмотрение документов</w:t>
      </w:r>
      <w:r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5226CD" w:rsidRPr="00792F0B" w:rsidRDefault="005226CD" w:rsidP="008879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осуществляет подготовку проекта протокола Комиссии </w:t>
      </w:r>
      <w:r w:rsidR="00792F0B"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рассмотрению заявок на участие в аукционе</w:t>
      </w:r>
      <w:r w:rsidRPr="00792F0B">
        <w:rPr>
          <w:rFonts w:ascii="Times New Roman" w:eastAsiaTheme="minorHAnsi" w:hAnsi="Times New Roman" w:cs="Times New Roman"/>
          <w:i/>
          <w:lang w:eastAsia="en-US"/>
        </w:rPr>
        <w:t xml:space="preserve"> </w:t>
      </w:r>
      <w:r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>(далее - Комиссия), в который заносится 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</w:t>
      </w:r>
      <w:r w:rsidR="00EA67BA"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226CD" w:rsidRPr="00792F0B" w:rsidRDefault="005226CD" w:rsidP="008879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передает проект уведомления о признании заявителя участником </w:t>
      </w:r>
      <w:r w:rsidR="00EA67BA"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>аукциона</w:t>
      </w:r>
      <w:r w:rsidR="004A5237"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или </w:t>
      </w:r>
      <w:r w:rsidR="008D2359"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проект уведомления об отказе </w:t>
      </w:r>
      <w:r w:rsidR="00EA67BA"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>в допуске к участию в аукционе</w:t>
      </w:r>
      <w:r w:rsidR="008D2359"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>, личные дела заявителей</w:t>
      </w:r>
      <w:r w:rsidR="00EA67BA"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проект протокола Комиссии </w:t>
      </w:r>
      <w:r w:rsidR="00792F0B"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секретарю Комиссии </w:t>
      </w:r>
      <w:r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вынесения на рассмотрение Комиссией.</w:t>
      </w:r>
    </w:p>
    <w:p w:rsidR="00EA67BA" w:rsidRPr="00792F0B" w:rsidRDefault="00EA67B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92F0B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3A5912" w:rsidRPr="00792F0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792F0B">
        <w:rPr>
          <w:rFonts w:ascii="Times New Roman" w:eastAsiaTheme="minorHAnsi" w:hAnsi="Times New Roman"/>
          <w:sz w:val="28"/>
          <w:szCs w:val="28"/>
          <w:lang w:eastAsia="en-US"/>
        </w:rPr>
        <w:t>. Решение о признании заявителя участником аукциона или об отказе в допуске к участию в аукционе принимается Комиссией в день, указанный в информационном сообщении о проведении аукциона.</w:t>
      </w:r>
    </w:p>
    <w:p w:rsidR="00EA67BA" w:rsidRPr="00564862" w:rsidRDefault="003A5912" w:rsidP="008879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2F0B">
        <w:rPr>
          <w:rFonts w:ascii="Times New Roman" w:eastAsiaTheme="minorHAnsi" w:hAnsi="Times New Roman"/>
          <w:sz w:val="28"/>
          <w:szCs w:val="28"/>
          <w:lang w:eastAsia="en-US"/>
        </w:rPr>
        <w:t>57</w:t>
      </w:r>
      <w:r w:rsidR="00EA67BA" w:rsidRPr="00792F0B">
        <w:rPr>
          <w:rFonts w:ascii="Times New Roman" w:eastAsiaTheme="minorHAnsi" w:hAnsi="Times New Roman"/>
          <w:sz w:val="28"/>
          <w:szCs w:val="28"/>
          <w:lang w:eastAsia="en-US"/>
        </w:rPr>
        <w:t>. Решение Комиссии о признании заявителя участником аукциона</w:t>
      </w:r>
      <w:r w:rsidR="004A5237" w:rsidRPr="00792F0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A67BA" w:rsidRPr="00792F0B">
        <w:rPr>
          <w:rFonts w:ascii="Times New Roman" w:eastAsiaTheme="minorHAnsi" w:hAnsi="Times New Roman"/>
          <w:sz w:val="28"/>
          <w:szCs w:val="28"/>
          <w:lang w:eastAsia="en-US"/>
        </w:rPr>
        <w:t xml:space="preserve">или об отказе в допуске к участию в аукционе оформляется протоколом рассмотрения </w:t>
      </w:r>
      <w:r w:rsidR="0021564D" w:rsidRPr="00792F0B"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EA67BA" w:rsidRPr="00792F0B">
        <w:rPr>
          <w:rFonts w:ascii="Times New Roman" w:eastAsiaTheme="minorHAnsi" w:hAnsi="Times New Roman"/>
          <w:sz w:val="28"/>
          <w:szCs w:val="28"/>
          <w:lang w:eastAsia="en-US"/>
        </w:rPr>
        <w:t>, который подписывается</w:t>
      </w:r>
      <w:r w:rsidR="00792F0B" w:rsidRPr="00792F0B">
        <w:rPr>
          <w:rFonts w:ascii="Times New Roman" w:eastAsiaTheme="minorHAnsi" w:hAnsi="Times New Roman"/>
          <w:sz w:val="28"/>
          <w:szCs w:val="28"/>
          <w:lang w:eastAsia="en-US"/>
        </w:rPr>
        <w:t xml:space="preserve"> членами Комиссии </w:t>
      </w:r>
      <w:r w:rsidR="0021564D"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 позднее чем в течение одного дня со дня их рассмотрения и размещается на </w:t>
      </w:r>
      <w:r w:rsidR="00591CA3" w:rsidRPr="00591CA3">
        <w:rPr>
          <w:rFonts w:ascii="Times New Roman" w:hAnsi="Times New Roman" w:cs="Times New Roman"/>
          <w:sz w:val="28"/>
          <w:szCs w:val="28"/>
        </w:rPr>
        <w:t>официальном сайте торгов в сети «Интернет» по адресу: www.torgi.gov.ru (далее – официальный сай</w:t>
      </w:r>
      <w:r w:rsidR="00A91C40">
        <w:rPr>
          <w:rFonts w:ascii="Times New Roman" w:hAnsi="Times New Roman" w:cs="Times New Roman"/>
          <w:sz w:val="28"/>
          <w:szCs w:val="28"/>
        </w:rPr>
        <w:t>т),</w:t>
      </w:r>
      <w:r w:rsidR="00A91C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91CA3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r w:rsidR="0021564D" w:rsidRPr="00792F0B">
        <w:rPr>
          <w:rFonts w:ascii="Times New Roman" w:eastAsiaTheme="minorHAnsi" w:hAnsi="Times New Roman" w:cs="Times New Roman"/>
          <w:i/>
          <w:color w:val="FF0000"/>
          <w:sz w:val="28"/>
          <w:szCs w:val="28"/>
          <w:lang w:eastAsia="en-US"/>
        </w:rPr>
        <w:t xml:space="preserve"> </w:t>
      </w:r>
      <w:r w:rsidR="0021564D"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 позднее чем на следующий день после дня подписания протокола рассмотрения </w:t>
      </w:r>
      <w:r w:rsidR="0021564D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заявок</w:t>
      </w:r>
      <w:r w:rsidR="00EA67BA" w:rsidRPr="00564862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EA67BA" w:rsidRPr="00564862" w:rsidRDefault="003A5912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64862">
        <w:rPr>
          <w:rFonts w:ascii="Times New Roman" w:eastAsiaTheme="minorHAnsi" w:hAnsi="Times New Roman"/>
          <w:sz w:val="28"/>
          <w:szCs w:val="28"/>
          <w:lang w:eastAsia="en-US"/>
        </w:rPr>
        <w:t>58</w:t>
      </w:r>
      <w:r w:rsidR="00EA67BA" w:rsidRPr="00564862">
        <w:rPr>
          <w:rFonts w:ascii="Times New Roman" w:eastAsiaTheme="minorHAnsi" w:hAnsi="Times New Roman"/>
          <w:sz w:val="28"/>
          <w:szCs w:val="28"/>
          <w:lang w:eastAsia="en-US"/>
        </w:rPr>
        <w:t>. После подписания протокола</w:t>
      </w:r>
      <w:r w:rsidR="00A0763C" w:rsidRPr="00564862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рассмотрения заявок</w:t>
      </w:r>
      <w:r w:rsidR="00564862" w:rsidRPr="00564862">
        <w:rPr>
          <w:rFonts w:ascii="Times New Roman" w:eastAsiaTheme="minorHAnsi" w:hAnsi="Times New Roman"/>
          <w:sz w:val="28"/>
          <w:szCs w:val="28"/>
          <w:lang w:eastAsia="en-US"/>
        </w:rPr>
        <w:t xml:space="preserve"> заведующий отделом</w:t>
      </w:r>
      <w:r w:rsidR="00EA67BA" w:rsidRPr="00564862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</w:t>
      </w:r>
      <w:r w:rsidR="006542C6" w:rsidRPr="006542C6">
        <w:rPr>
          <w:rFonts w:ascii="Times New Roman" w:eastAsiaTheme="minorHAnsi" w:hAnsi="Times New Roman"/>
          <w:sz w:val="28"/>
          <w:szCs w:val="28"/>
          <w:lang w:eastAsia="en-US"/>
        </w:rPr>
        <w:t xml:space="preserve">(руководитель организатора торгов) </w:t>
      </w:r>
      <w:r w:rsidR="00EA67BA" w:rsidRPr="00564862">
        <w:rPr>
          <w:rFonts w:ascii="Times New Roman" w:eastAsiaTheme="minorHAnsi" w:hAnsi="Times New Roman"/>
          <w:sz w:val="28"/>
          <w:szCs w:val="28"/>
          <w:lang w:eastAsia="en-US"/>
        </w:rPr>
        <w:t>подписывает проект уведомления о признании заявителя участником аукциона</w:t>
      </w:r>
      <w:r w:rsidR="008D2359" w:rsidRPr="00564862">
        <w:rPr>
          <w:rFonts w:ascii="Times New Roman" w:eastAsiaTheme="minorHAnsi" w:hAnsi="Times New Roman"/>
          <w:sz w:val="28"/>
          <w:szCs w:val="28"/>
          <w:lang w:eastAsia="en-US"/>
        </w:rPr>
        <w:t xml:space="preserve"> или проект уведомления </w:t>
      </w:r>
      <w:r w:rsidR="00EA67BA" w:rsidRPr="00564862">
        <w:rPr>
          <w:rFonts w:ascii="Times New Roman" w:eastAsiaTheme="minorHAnsi" w:hAnsi="Times New Roman"/>
          <w:sz w:val="28"/>
          <w:szCs w:val="28"/>
          <w:lang w:eastAsia="en-US"/>
        </w:rPr>
        <w:t xml:space="preserve">об отказе в допуске к участию в аукционе, и обеспечивает его передачу </w:t>
      </w:r>
      <w:r w:rsidR="00A0763C" w:rsidRPr="00564862">
        <w:rPr>
          <w:rFonts w:ascii="Times New Roman" w:eastAsiaTheme="minorHAnsi" w:hAnsi="Times New Roman"/>
          <w:sz w:val="28"/>
          <w:szCs w:val="28"/>
          <w:lang w:eastAsia="en-US"/>
        </w:rPr>
        <w:t>вместе с протоколом рассмотрения заявок</w:t>
      </w:r>
      <w:r w:rsidR="008D2359" w:rsidRPr="00564862">
        <w:rPr>
          <w:rFonts w:ascii="Times New Roman" w:eastAsiaTheme="minorHAnsi" w:hAnsi="Times New Roman"/>
          <w:sz w:val="28"/>
          <w:szCs w:val="28"/>
          <w:lang w:eastAsia="en-US"/>
        </w:rPr>
        <w:t xml:space="preserve"> и личными делами заявителей</w:t>
      </w:r>
      <w:r w:rsidR="004A5237" w:rsidRPr="0056486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1564D" w:rsidRPr="00564862">
        <w:rPr>
          <w:rFonts w:ascii="Times New Roman" w:eastAsiaTheme="minorHAnsi" w:hAnsi="Times New Roman"/>
          <w:sz w:val="28"/>
          <w:szCs w:val="28"/>
          <w:lang w:eastAsia="en-US"/>
        </w:rPr>
        <w:t>специалисту</w:t>
      </w:r>
      <w:r w:rsidR="00EA67BA" w:rsidRPr="00564862">
        <w:rPr>
          <w:rFonts w:ascii="Times New Roman" w:eastAsiaTheme="minorHAnsi" w:hAnsi="Times New Roman"/>
          <w:sz w:val="28"/>
          <w:szCs w:val="28"/>
          <w:lang w:eastAsia="en-US"/>
        </w:rPr>
        <w:t>, ответственному за рассмотрение документов заявителя.</w:t>
      </w:r>
    </w:p>
    <w:p w:rsidR="0021564D" w:rsidRPr="00564862" w:rsidRDefault="003A5912" w:rsidP="008879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2F0B">
        <w:rPr>
          <w:rFonts w:ascii="Times New Roman" w:eastAsiaTheme="minorHAnsi" w:hAnsi="Times New Roman"/>
          <w:sz w:val="28"/>
          <w:szCs w:val="28"/>
          <w:lang w:eastAsia="en-US"/>
        </w:rPr>
        <w:t>59</w:t>
      </w:r>
      <w:r w:rsidR="0021564D" w:rsidRPr="00792F0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21564D"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Заявителям, признанным участниками аукциона, и заявителям, не допущенным к участию в аукционе, </w:t>
      </w:r>
      <w:r w:rsidR="0021564D" w:rsidRPr="00792F0B">
        <w:rPr>
          <w:rFonts w:ascii="Times New Roman" w:eastAsiaTheme="minorHAnsi" w:hAnsi="Times New Roman"/>
          <w:sz w:val="28"/>
          <w:szCs w:val="28"/>
          <w:lang w:eastAsia="en-US"/>
        </w:rPr>
        <w:t xml:space="preserve">специалист, ответственный за рассмотрение документов, вручает под расписку или </w:t>
      </w:r>
      <w:r w:rsidR="0021564D"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направляет почтовым </w:t>
      </w:r>
      <w:r w:rsidR="007021EC"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>отправлением с уведомлением о доставке</w:t>
      </w:r>
      <w:r w:rsidR="0021564D" w:rsidRPr="00792F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уведомления о принятых в </w:t>
      </w:r>
      <w:r w:rsidR="0021564D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>отношении них решениях не позднее дня, следующего после дня подписания протокола</w:t>
      </w:r>
      <w:r w:rsidR="007021EC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рассмотрения заявок.</w:t>
      </w:r>
    </w:p>
    <w:p w:rsidR="00840050" w:rsidRPr="00840050" w:rsidRDefault="003A5912" w:rsidP="008879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>60</w:t>
      </w:r>
      <w:r w:rsidR="00840050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EE1EEC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если заявитель не допущен к участию в</w:t>
      </w:r>
      <w:r w:rsidR="004A5237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E1EEC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аукционе, </w:t>
      </w:r>
      <w:r w:rsidR="00EE1EEC" w:rsidRPr="00564862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 w:rsidR="00EE1EEC" w:rsidRPr="00564862">
        <w:rPr>
          <w:rFonts w:ascii="Times New Roman" w:hAnsi="Times New Roman"/>
          <w:sz w:val="28"/>
          <w:szCs w:val="28"/>
        </w:rPr>
        <w:t xml:space="preserve">пециалист, ответственный за </w:t>
      </w:r>
      <w:r w:rsidR="00840050" w:rsidRPr="00564862">
        <w:rPr>
          <w:rFonts w:ascii="Times New Roman" w:hAnsi="Times New Roman"/>
          <w:sz w:val="28"/>
          <w:szCs w:val="28"/>
        </w:rPr>
        <w:t>рассмотрение документов</w:t>
      </w:r>
      <w:r w:rsidR="00EE1EEC" w:rsidRPr="00564862">
        <w:rPr>
          <w:rFonts w:ascii="Times New Roman" w:hAnsi="Times New Roman"/>
          <w:sz w:val="28"/>
          <w:szCs w:val="28"/>
        </w:rPr>
        <w:t>,</w:t>
      </w:r>
      <w:r w:rsidR="00EE1EEC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осуществляет подготовку проекта </w:t>
      </w:r>
      <w:r w:rsidR="00B55F3E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приказа отдела</w:t>
      </w:r>
      <w:r w:rsidR="00EE1EEC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возврате заявителю внесенного им </w:t>
      </w:r>
      <w:r w:rsidR="00840050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задатка </w:t>
      </w:r>
      <w:r w:rsidR="00840050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и после его согласования и подписания в порядке делопроизводства, установленного в </w:t>
      </w:r>
      <w:r w:rsidR="00B55F3E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отделе</w:t>
      </w:r>
      <w:r w:rsidR="00840050" w:rsidRPr="00564862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, </w:t>
      </w:r>
      <w:r w:rsidR="00840050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передает копию </w:t>
      </w:r>
      <w:r w:rsidR="00B55F3E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приказа отдела</w:t>
      </w:r>
      <w:r w:rsidR="00840050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55F3E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>специалисту отдела</w:t>
      </w:r>
      <w:r w:rsidR="00564862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>, ответственному за ведение бухгалтерского учета,</w:t>
      </w:r>
      <w:r w:rsidR="00840050" w:rsidRPr="0056486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</w:t>
      </w:r>
      <w:r w:rsidR="00840050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подготовки платежного поручения по возврату задатка заявителю, не </w:t>
      </w:r>
      <w:r w:rsidR="00564862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>допуще</w:t>
      </w:r>
      <w:r w:rsidR="00367718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564862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>ному к участию в аукционе</w:t>
      </w:r>
      <w:r w:rsidR="00840050" w:rsidRPr="0056486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F67C2" w:rsidRDefault="00D8012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3A5912">
        <w:rPr>
          <w:rFonts w:ascii="Times New Roman" w:hAnsi="Times New Roman"/>
          <w:color w:val="000000"/>
          <w:sz w:val="28"/>
          <w:szCs w:val="28"/>
        </w:rPr>
        <w:t>1</w:t>
      </w:r>
      <w:r w:rsidR="00E653AC" w:rsidRPr="00F841C0">
        <w:rPr>
          <w:rFonts w:ascii="Times New Roman" w:hAnsi="Times New Roman"/>
          <w:color w:val="000000"/>
          <w:sz w:val="28"/>
          <w:szCs w:val="28"/>
        </w:rPr>
        <w:t>. Результатом административной</w:t>
      </w:r>
      <w:r w:rsidR="00E653AC">
        <w:rPr>
          <w:rFonts w:ascii="Times New Roman" w:hAnsi="Times New Roman"/>
          <w:color w:val="000000"/>
          <w:sz w:val="28"/>
          <w:szCs w:val="28"/>
        </w:rPr>
        <w:t xml:space="preserve"> процедуры является </w:t>
      </w:r>
      <w:r w:rsidR="008B2E34">
        <w:rPr>
          <w:rFonts w:ascii="Times New Roman" w:hAnsi="Times New Roman"/>
          <w:color w:val="000000"/>
          <w:sz w:val="28"/>
          <w:szCs w:val="28"/>
        </w:rPr>
        <w:t xml:space="preserve">принятие решения </w:t>
      </w:r>
      <w:r w:rsidR="008F67C2">
        <w:rPr>
          <w:rFonts w:ascii="Times New Roman" w:hAnsi="Times New Roman"/>
          <w:color w:val="000000"/>
          <w:sz w:val="28"/>
          <w:szCs w:val="28"/>
        </w:rPr>
        <w:t xml:space="preserve">о признании заявителя участником аукциона </w:t>
      </w:r>
      <w:r w:rsidR="008B2E34">
        <w:rPr>
          <w:rFonts w:ascii="Times New Roman" w:hAnsi="Times New Roman"/>
          <w:color w:val="000000"/>
          <w:sz w:val="28"/>
          <w:szCs w:val="28"/>
        </w:rPr>
        <w:t xml:space="preserve">или </w:t>
      </w:r>
      <w:r w:rsidR="008F67C2">
        <w:rPr>
          <w:rFonts w:ascii="Times New Roman" w:hAnsi="Times New Roman"/>
          <w:color w:val="000000"/>
          <w:sz w:val="28"/>
          <w:szCs w:val="28"/>
        </w:rPr>
        <w:t xml:space="preserve">об </w:t>
      </w:r>
      <w:r w:rsidR="008B2E34">
        <w:rPr>
          <w:rFonts w:ascii="Times New Roman" w:hAnsi="Times New Roman"/>
          <w:color w:val="000000"/>
          <w:sz w:val="28"/>
          <w:szCs w:val="28"/>
        </w:rPr>
        <w:t>отказ</w:t>
      </w:r>
      <w:r w:rsidR="008F67C2">
        <w:rPr>
          <w:rFonts w:ascii="Times New Roman" w:hAnsi="Times New Roman"/>
          <w:color w:val="000000"/>
          <w:sz w:val="28"/>
          <w:szCs w:val="28"/>
        </w:rPr>
        <w:t>е</w:t>
      </w:r>
      <w:r w:rsidR="008B2E34">
        <w:rPr>
          <w:rFonts w:ascii="Times New Roman" w:hAnsi="Times New Roman"/>
          <w:color w:val="000000"/>
          <w:sz w:val="28"/>
          <w:szCs w:val="28"/>
        </w:rPr>
        <w:t xml:space="preserve"> в допуске к участию в аукционе</w:t>
      </w:r>
      <w:r w:rsidR="00A0763C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DD65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564D">
        <w:rPr>
          <w:rFonts w:ascii="Times New Roman" w:eastAsiaTheme="minorHAnsi" w:hAnsi="Times New Roman"/>
          <w:sz w:val="28"/>
          <w:szCs w:val="28"/>
          <w:lang w:eastAsia="en-US"/>
        </w:rPr>
        <w:t>уведомлени</w:t>
      </w:r>
      <w:r w:rsidR="00A0763C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DD652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заявителей </w:t>
      </w:r>
      <w:r w:rsidRPr="0021564D">
        <w:rPr>
          <w:rFonts w:ascii="Times New Roman" w:eastAsiaTheme="minorHAnsi" w:hAnsi="Times New Roman"/>
          <w:sz w:val="28"/>
          <w:szCs w:val="28"/>
          <w:lang w:eastAsia="en-US"/>
        </w:rPr>
        <w:t>о принятых в отношении них решениях</w:t>
      </w:r>
      <w:r w:rsidR="00A0763C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E653AC" w:rsidRPr="0031770F" w:rsidRDefault="003A5912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70F">
        <w:rPr>
          <w:rFonts w:ascii="Times New Roman" w:hAnsi="Times New Roman"/>
          <w:sz w:val="28"/>
          <w:szCs w:val="28"/>
        </w:rPr>
        <w:t>62</w:t>
      </w:r>
      <w:r w:rsidR="00840050" w:rsidRPr="0031770F">
        <w:rPr>
          <w:rFonts w:ascii="Times New Roman" w:hAnsi="Times New Roman"/>
          <w:sz w:val="28"/>
          <w:szCs w:val="28"/>
        </w:rPr>
        <w:t xml:space="preserve">. </w:t>
      </w:r>
      <w:r w:rsidR="00D80128" w:rsidRPr="0031770F">
        <w:rPr>
          <w:rFonts w:ascii="Times New Roman" w:hAnsi="Times New Roman"/>
          <w:sz w:val="28"/>
          <w:szCs w:val="28"/>
        </w:rPr>
        <w:t>Максимальный срок ис</w:t>
      </w:r>
      <w:r w:rsidR="00E653AC" w:rsidRPr="0031770F">
        <w:rPr>
          <w:rFonts w:ascii="Times New Roman" w:hAnsi="Times New Roman"/>
          <w:sz w:val="28"/>
          <w:szCs w:val="28"/>
        </w:rPr>
        <w:t xml:space="preserve">полнения административных действий составляет </w:t>
      </w:r>
      <w:r w:rsidR="00367718" w:rsidRPr="0031770F">
        <w:rPr>
          <w:rFonts w:ascii="Times New Roman" w:hAnsi="Times New Roman"/>
          <w:iCs/>
          <w:sz w:val="28"/>
          <w:szCs w:val="28"/>
        </w:rPr>
        <w:t>30 минут</w:t>
      </w:r>
      <w:r w:rsidR="00E653AC" w:rsidRPr="0031770F">
        <w:rPr>
          <w:rFonts w:ascii="Times New Roman" w:hAnsi="Times New Roman"/>
          <w:sz w:val="28"/>
          <w:szCs w:val="28"/>
        </w:rPr>
        <w:t>.</w:t>
      </w:r>
    </w:p>
    <w:p w:rsidR="00E653AC" w:rsidRPr="0031770F" w:rsidRDefault="00D8012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70F">
        <w:rPr>
          <w:rFonts w:ascii="Times New Roman" w:hAnsi="Times New Roman"/>
          <w:sz w:val="28"/>
          <w:szCs w:val="28"/>
        </w:rPr>
        <w:t>Максимальный срок ис</w:t>
      </w:r>
      <w:r w:rsidR="00E653AC" w:rsidRPr="0031770F">
        <w:rPr>
          <w:rFonts w:ascii="Times New Roman" w:hAnsi="Times New Roman"/>
          <w:sz w:val="28"/>
          <w:szCs w:val="28"/>
        </w:rPr>
        <w:t>полнения административной процедуры составляет</w:t>
      </w:r>
      <w:r w:rsidR="00367718" w:rsidRPr="0031770F">
        <w:rPr>
          <w:rFonts w:ascii="Times New Roman" w:hAnsi="Times New Roman"/>
          <w:sz w:val="28"/>
          <w:szCs w:val="28"/>
        </w:rPr>
        <w:t xml:space="preserve">    не </w:t>
      </w:r>
      <w:r w:rsidR="0031770F" w:rsidRPr="0031770F">
        <w:rPr>
          <w:rFonts w:ascii="Times New Roman" w:hAnsi="Times New Roman"/>
          <w:sz w:val="28"/>
          <w:szCs w:val="28"/>
        </w:rPr>
        <w:t>менее</w:t>
      </w:r>
      <w:r w:rsidR="00367718" w:rsidRPr="0031770F">
        <w:rPr>
          <w:rFonts w:ascii="Times New Roman" w:hAnsi="Times New Roman"/>
          <w:sz w:val="28"/>
          <w:szCs w:val="28"/>
        </w:rPr>
        <w:t xml:space="preserve"> </w:t>
      </w:r>
      <w:r w:rsidR="002F1CDD" w:rsidRPr="0031770F">
        <w:rPr>
          <w:rFonts w:ascii="Times New Roman" w:hAnsi="Times New Roman"/>
          <w:sz w:val="28"/>
          <w:szCs w:val="28"/>
        </w:rPr>
        <w:t>27</w:t>
      </w:r>
      <w:r w:rsidR="00367718" w:rsidRPr="0031770F">
        <w:rPr>
          <w:rFonts w:ascii="Times New Roman" w:hAnsi="Times New Roman"/>
          <w:sz w:val="28"/>
          <w:szCs w:val="28"/>
        </w:rPr>
        <w:t xml:space="preserve"> </w:t>
      </w:r>
      <w:r w:rsidR="00E653AC" w:rsidRPr="0031770F">
        <w:rPr>
          <w:rFonts w:ascii="Times New Roman" w:hAnsi="Times New Roman"/>
          <w:iCs/>
          <w:sz w:val="28"/>
          <w:szCs w:val="28"/>
        </w:rPr>
        <w:t>дней</w:t>
      </w:r>
      <w:r w:rsidR="00E653AC" w:rsidRPr="0031770F">
        <w:rPr>
          <w:rFonts w:ascii="Times New Roman" w:hAnsi="Times New Roman"/>
          <w:sz w:val="28"/>
          <w:szCs w:val="28"/>
        </w:rPr>
        <w:t>.</w:t>
      </w:r>
    </w:p>
    <w:p w:rsidR="00D80128" w:rsidRDefault="00D8012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0128" w:rsidRPr="00D80128" w:rsidRDefault="00D8012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80128">
        <w:rPr>
          <w:rFonts w:ascii="Times New Roman" w:hAnsi="Times New Roman"/>
          <w:sz w:val="28"/>
          <w:szCs w:val="28"/>
        </w:rPr>
        <w:t xml:space="preserve">Проведение аукциона по продаже земельного участков либо </w:t>
      </w:r>
    </w:p>
    <w:p w:rsidR="00D80128" w:rsidRPr="00D80128" w:rsidRDefault="00D8012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80128">
        <w:rPr>
          <w:rFonts w:ascii="Times New Roman" w:hAnsi="Times New Roman"/>
          <w:sz w:val="28"/>
          <w:szCs w:val="28"/>
        </w:rPr>
        <w:t>аукциона на  право заключения договора аренды земельного участка</w:t>
      </w:r>
    </w:p>
    <w:p w:rsidR="00D80128" w:rsidRPr="00D80128" w:rsidRDefault="00D80128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354E9" w:rsidRDefault="00A0763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3A5912">
        <w:rPr>
          <w:rFonts w:ascii="Times New Roman" w:hAnsi="Times New Roman"/>
          <w:color w:val="000000"/>
          <w:sz w:val="28"/>
          <w:szCs w:val="28"/>
        </w:rPr>
        <w:t>3</w:t>
      </w:r>
      <w:r w:rsidR="00E653AC" w:rsidRPr="00D8012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653AC" w:rsidRPr="00D80128">
        <w:rPr>
          <w:rFonts w:ascii="Times New Roman" w:hAnsi="Times New Roman"/>
          <w:sz w:val="28"/>
          <w:szCs w:val="28"/>
        </w:rPr>
        <w:t>Основанием для начала административной процедуры</w:t>
      </w:r>
      <w:r w:rsidR="00BC6F07">
        <w:rPr>
          <w:rFonts w:ascii="Times New Roman" w:hAnsi="Times New Roman"/>
          <w:sz w:val="28"/>
          <w:szCs w:val="28"/>
        </w:rPr>
        <w:t xml:space="preserve"> </w:t>
      </w:r>
      <w:r w:rsidR="00D80128" w:rsidRPr="00D80128">
        <w:rPr>
          <w:rFonts w:ascii="Times New Roman" w:hAnsi="Times New Roman"/>
          <w:sz w:val="28"/>
          <w:szCs w:val="28"/>
        </w:rPr>
        <w:t xml:space="preserve">проведения аукциона по продаже земельного участков либо аукциона на  право заключения договора аренды земельного </w:t>
      </w:r>
      <w:r w:rsidR="00564862">
        <w:rPr>
          <w:rFonts w:ascii="Times New Roman" w:hAnsi="Times New Roman"/>
          <w:sz w:val="28"/>
          <w:szCs w:val="28"/>
        </w:rPr>
        <w:t>участка (далее</w:t>
      </w:r>
      <w:r w:rsidR="00D80128" w:rsidRPr="00A0763C">
        <w:rPr>
          <w:rFonts w:ascii="Times New Roman" w:hAnsi="Times New Roman"/>
          <w:sz w:val="28"/>
          <w:szCs w:val="28"/>
        </w:rPr>
        <w:t xml:space="preserve">–аукцион) </w:t>
      </w:r>
      <w:r w:rsidR="0044549B" w:rsidRPr="002354E9">
        <w:rPr>
          <w:rFonts w:ascii="Times New Roman" w:hAnsi="Times New Roman"/>
          <w:sz w:val="28"/>
          <w:szCs w:val="28"/>
        </w:rPr>
        <w:t xml:space="preserve">является </w:t>
      </w:r>
      <w:r w:rsidR="00D80128">
        <w:rPr>
          <w:rFonts w:ascii="Times New Roman" w:hAnsi="Times New Roman"/>
          <w:sz w:val="28"/>
          <w:szCs w:val="28"/>
        </w:rPr>
        <w:t>получение, специалистом, ответственным за рассмотр</w:t>
      </w:r>
      <w:r>
        <w:rPr>
          <w:rFonts w:ascii="Times New Roman" w:hAnsi="Times New Roman"/>
          <w:sz w:val="28"/>
          <w:szCs w:val="28"/>
        </w:rPr>
        <w:t>е</w:t>
      </w:r>
      <w:r w:rsidR="00D80128">
        <w:rPr>
          <w:rFonts w:ascii="Times New Roman" w:hAnsi="Times New Roman"/>
          <w:sz w:val="28"/>
          <w:szCs w:val="28"/>
        </w:rPr>
        <w:t xml:space="preserve">ние документов, </w:t>
      </w:r>
      <w:r>
        <w:rPr>
          <w:rFonts w:ascii="Times New Roman" w:hAnsi="Times New Roman"/>
          <w:sz w:val="28"/>
          <w:szCs w:val="28"/>
        </w:rPr>
        <w:t xml:space="preserve"> протокола рассмотрения заявок</w:t>
      </w:r>
      <w:r w:rsidR="002354E9">
        <w:rPr>
          <w:rFonts w:ascii="Times New Roman" w:hAnsi="Times New Roman"/>
          <w:sz w:val="28"/>
          <w:szCs w:val="28"/>
        </w:rPr>
        <w:t>.</w:t>
      </w:r>
    </w:p>
    <w:p w:rsidR="0044549B" w:rsidRDefault="00A0763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A5912">
        <w:rPr>
          <w:rFonts w:ascii="Times New Roman" w:hAnsi="Times New Roman"/>
          <w:sz w:val="28"/>
          <w:szCs w:val="28"/>
        </w:rPr>
        <w:t>4</w:t>
      </w:r>
      <w:r w:rsidR="002A4BD3">
        <w:rPr>
          <w:rFonts w:ascii="Times New Roman" w:hAnsi="Times New Roman"/>
          <w:sz w:val="28"/>
          <w:szCs w:val="28"/>
        </w:rPr>
        <w:t xml:space="preserve">. </w:t>
      </w:r>
      <w:r w:rsidR="002354E9">
        <w:rPr>
          <w:rFonts w:ascii="Times New Roman" w:hAnsi="Times New Roman"/>
          <w:sz w:val="28"/>
          <w:szCs w:val="28"/>
        </w:rPr>
        <w:t>Аукцион пр</w:t>
      </w:r>
      <w:r>
        <w:rPr>
          <w:rFonts w:ascii="Times New Roman" w:hAnsi="Times New Roman"/>
          <w:sz w:val="28"/>
          <w:szCs w:val="28"/>
        </w:rPr>
        <w:t xml:space="preserve">оводится </w:t>
      </w:r>
      <w:r w:rsidR="002354E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порядке, установленном</w:t>
      </w:r>
      <w:r w:rsidR="00BC6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статьями 39.12. и 39.13. Земельного кодекса</w:t>
      </w:r>
      <w:r w:rsidR="002354E9">
        <w:rPr>
          <w:rFonts w:ascii="Times New Roman" w:hAnsi="Times New Roman"/>
          <w:sz w:val="28"/>
          <w:szCs w:val="28"/>
        </w:rPr>
        <w:t xml:space="preserve"> Российской Федерации. </w:t>
      </w:r>
    </w:p>
    <w:p w:rsidR="00162578" w:rsidRDefault="00840050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A5912">
        <w:rPr>
          <w:rFonts w:ascii="Times New Roman" w:hAnsi="Times New Roman"/>
          <w:sz w:val="28"/>
          <w:szCs w:val="28"/>
        </w:rPr>
        <w:t>5</w:t>
      </w:r>
      <w:r w:rsidR="002A4BD3">
        <w:rPr>
          <w:rFonts w:ascii="Times New Roman" w:hAnsi="Times New Roman"/>
          <w:sz w:val="28"/>
          <w:szCs w:val="28"/>
        </w:rPr>
        <w:t xml:space="preserve">. </w:t>
      </w:r>
      <w:r w:rsidR="002354E9">
        <w:rPr>
          <w:rFonts w:ascii="Times New Roman" w:hAnsi="Times New Roman"/>
          <w:sz w:val="28"/>
          <w:szCs w:val="28"/>
        </w:rPr>
        <w:t>Результаты аукциона оформляются протоколом</w:t>
      </w:r>
      <w:r w:rsidR="00175E42">
        <w:rPr>
          <w:rFonts w:ascii="Times New Roman" w:hAnsi="Times New Roman"/>
          <w:sz w:val="28"/>
          <w:szCs w:val="28"/>
        </w:rPr>
        <w:t xml:space="preserve">, </w:t>
      </w:r>
      <w:r w:rsidR="00162578">
        <w:rPr>
          <w:rFonts w:ascii="Times New Roman" w:hAnsi="Times New Roman"/>
          <w:sz w:val="28"/>
          <w:szCs w:val="28"/>
        </w:rPr>
        <w:t>в котором указываются:</w:t>
      </w:r>
    </w:p>
    <w:p w:rsidR="00162578" w:rsidRPr="00162578" w:rsidRDefault="00162578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62578">
        <w:rPr>
          <w:rFonts w:ascii="Times New Roman" w:eastAsiaTheme="minorHAnsi" w:hAnsi="Times New Roman"/>
          <w:sz w:val="28"/>
          <w:szCs w:val="28"/>
          <w:lang w:eastAsia="en-US"/>
        </w:rPr>
        <w:t>1) сведения о месте, дате и времени проведения аукциона;</w:t>
      </w:r>
    </w:p>
    <w:p w:rsidR="00162578" w:rsidRPr="00162578" w:rsidRDefault="00162578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62578">
        <w:rPr>
          <w:rFonts w:ascii="Times New Roman" w:eastAsiaTheme="minorHAnsi" w:hAnsi="Times New Roman"/>
          <w:sz w:val="28"/>
          <w:szCs w:val="28"/>
          <w:lang w:eastAsia="en-US"/>
        </w:rPr>
        <w:t>2) предмет аукциона, в том числе сведения о местоположении и площади земельного участка;</w:t>
      </w:r>
    </w:p>
    <w:p w:rsidR="00162578" w:rsidRPr="00162578" w:rsidRDefault="00162578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62578">
        <w:rPr>
          <w:rFonts w:ascii="Times New Roman" w:eastAsiaTheme="minorHAnsi" w:hAnsi="Times New Roman"/>
          <w:sz w:val="28"/>
          <w:szCs w:val="28"/>
          <w:lang w:eastAsia="en-US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162578" w:rsidRPr="00162578" w:rsidRDefault="00162578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62578">
        <w:rPr>
          <w:rFonts w:ascii="Times New Roman" w:eastAsiaTheme="minorHAnsi" w:hAnsi="Times New Roman"/>
          <w:sz w:val="28"/>
          <w:szCs w:val="28"/>
          <w:lang w:eastAsia="en-US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162578" w:rsidRPr="00162578" w:rsidRDefault="00162578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62578">
        <w:rPr>
          <w:rFonts w:ascii="Times New Roman" w:eastAsiaTheme="minorHAnsi" w:hAnsi="Times New Roman"/>
          <w:sz w:val="28"/>
          <w:szCs w:val="28"/>
          <w:lang w:eastAsia="en-US"/>
        </w:rPr>
        <w:t>5) сведения о последнем предложении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:rsidR="00162578" w:rsidRPr="00162578" w:rsidRDefault="00840050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3A5912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162578">
        <w:rPr>
          <w:rFonts w:ascii="Times New Roman" w:eastAsiaTheme="minorHAnsi" w:hAnsi="Times New Roman"/>
          <w:sz w:val="28"/>
          <w:szCs w:val="28"/>
          <w:lang w:eastAsia="en-US"/>
        </w:rPr>
        <w:t>. Специалист</w:t>
      </w:r>
      <w:r w:rsidR="00162578" w:rsidRPr="00162578">
        <w:rPr>
          <w:rFonts w:ascii="Times New Roman" w:eastAsiaTheme="minorHAnsi" w:hAnsi="Times New Roman"/>
          <w:sz w:val="28"/>
          <w:szCs w:val="28"/>
          <w:lang w:eastAsia="en-US"/>
        </w:rPr>
        <w:t>, ответственн</w:t>
      </w:r>
      <w:r w:rsidR="00162578">
        <w:rPr>
          <w:rFonts w:ascii="Times New Roman" w:eastAsiaTheme="minorHAnsi" w:hAnsi="Times New Roman"/>
          <w:sz w:val="28"/>
          <w:szCs w:val="28"/>
          <w:lang w:eastAsia="en-US"/>
        </w:rPr>
        <w:t>ый</w:t>
      </w:r>
      <w:r w:rsidR="00162578" w:rsidRPr="00162578">
        <w:rPr>
          <w:rFonts w:ascii="Times New Roman" w:eastAsiaTheme="minorHAnsi" w:hAnsi="Times New Roman"/>
          <w:sz w:val="28"/>
          <w:szCs w:val="28"/>
          <w:lang w:eastAsia="en-US"/>
        </w:rPr>
        <w:t xml:space="preserve"> за рассмотрение документов, осуществляет п</w:t>
      </w:r>
      <w:r w:rsidR="00162578">
        <w:rPr>
          <w:rFonts w:ascii="Times New Roman" w:eastAsiaTheme="minorHAnsi" w:hAnsi="Times New Roman"/>
          <w:sz w:val="28"/>
          <w:szCs w:val="28"/>
          <w:lang w:eastAsia="en-US"/>
        </w:rPr>
        <w:t>одготовку проекта протокола</w:t>
      </w:r>
      <w:r w:rsidR="00220F70">
        <w:rPr>
          <w:rFonts w:ascii="Times New Roman" w:eastAsiaTheme="minorHAnsi" w:hAnsi="Times New Roman"/>
          <w:sz w:val="28"/>
          <w:szCs w:val="28"/>
          <w:lang w:eastAsia="en-US"/>
        </w:rPr>
        <w:t xml:space="preserve"> о результатах аукциона в двух экземплярах и передает его </w:t>
      </w:r>
      <w:r w:rsidR="00162578" w:rsidRPr="00162578">
        <w:rPr>
          <w:rFonts w:ascii="Times New Roman" w:eastAsiaTheme="minorHAnsi" w:hAnsi="Times New Roman"/>
          <w:sz w:val="28"/>
          <w:szCs w:val="28"/>
          <w:lang w:eastAsia="en-US"/>
        </w:rPr>
        <w:t>для рассмотрения</w:t>
      </w:r>
      <w:r w:rsidR="00220F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542C6">
        <w:rPr>
          <w:rFonts w:ascii="Times New Roman" w:eastAsiaTheme="minorHAnsi" w:hAnsi="Times New Roman"/>
          <w:sz w:val="28"/>
          <w:szCs w:val="28"/>
          <w:lang w:eastAsia="en-US"/>
        </w:rPr>
        <w:t>комиссии</w:t>
      </w:r>
      <w:r w:rsidR="00162578" w:rsidRPr="00162578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62578" w:rsidRPr="00162578" w:rsidRDefault="003A5912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67</w:t>
      </w:r>
      <w:r w:rsidR="00220F7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542C6">
        <w:rPr>
          <w:rFonts w:ascii="Times New Roman" w:eastAsiaTheme="minorHAnsi" w:hAnsi="Times New Roman"/>
          <w:sz w:val="28"/>
          <w:szCs w:val="28"/>
          <w:lang w:eastAsia="en-US"/>
        </w:rPr>
        <w:t>Члены комиссии</w:t>
      </w:r>
      <w:r w:rsidR="00220F70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</w:t>
      </w:r>
      <w:r w:rsidR="006542C6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подписываю</w:t>
      </w:r>
      <w:r w:rsidR="00162578" w:rsidRPr="00162578">
        <w:rPr>
          <w:rFonts w:ascii="Times New Roman" w:eastAsiaTheme="minorHAnsi" w:hAnsi="Times New Roman"/>
          <w:sz w:val="28"/>
          <w:szCs w:val="28"/>
          <w:lang w:eastAsia="en-US"/>
        </w:rPr>
        <w:t>т протокол о</w:t>
      </w:r>
      <w:r w:rsidR="00220F70">
        <w:rPr>
          <w:rFonts w:ascii="Times New Roman" w:eastAsiaTheme="minorHAnsi" w:hAnsi="Times New Roman"/>
          <w:sz w:val="28"/>
          <w:szCs w:val="28"/>
          <w:lang w:eastAsia="en-US"/>
        </w:rPr>
        <w:t xml:space="preserve"> результатах</w:t>
      </w:r>
      <w:r w:rsidR="00F657DC">
        <w:rPr>
          <w:rFonts w:ascii="Times New Roman" w:eastAsiaTheme="minorHAnsi" w:hAnsi="Times New Roman"/>
          <w:sz w:val="28"/>
          <w:szCs w:val="28"/>
          <w:lang w:eastAsia="en-US"/>
        </w:rPr>
        <w:t xml:space="preserve"> аукциона</w:t>
      </w:r>
      <w:r w:rsidR="00220F70">
        <w:rPr>
          <w:rFonts w:ascii="Times New Roman" w:eastAsiaTheme="minorHAnsi" w:hAnsi="Times New Roman"/>
          <w:sz w:val="28"/>
          <w:szCs w:val="28"/>
          <w:lang w:eastAsia="en-US"/>
        </w:rPr>
        <w:t xml:space="preserve"> и обеспечивает его передачу специалисту</w:t>
      </w:r>
      <w:r w:rsidR="00162578" w:rsidRPr="00162578">
        <w:rPr>
          <w:rFonts w:ascii="Times New Roman" w:eastAsiaTheme="minorHAnsi" w:hAnsi="Times New Roman"/>
          <w:sz w:val="28"/>
          <w:szCs w:val="28"/>
          <w:lang w:eastAsia="en-US"/>
        </w:rPr>
        <w:t>, ответствен</w:t>
      </w:r>
      <w:r w:rsidR="00220F70">
        <w:rPr>
          <w:rFonts w:ascii="Times New Roman" w:eastAsiaTheme="minorHAnsi" w:hAnsi="Times New Roman"/>
          <w:sz w:val="28"/>
          <w:szCs w:val="28"/>
          <w:lang w:eastAsia="en-US"/>
        </w:rPr>
        <w:t>ному за рассмотрение документов</w:t>
      </w:r>
      <w:r w:rsidR="00162578" w:rsidRPr="00162578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44549B" w:rsidRDefault="003A5912" w:rsidP="0088792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68</w:t>
      </w:r>
      <w:r w:rsidR="00220F70">
        <w:rPr>
          <w:rFonts w:ascii="Times New Roman" w:hAnsi="Times New Roman"/>
          <w:sz w:val="28"/>
          <w:szCs w:val="28"/>
        </w:rPr>
        <w:t>.Специалист</w:t>
      </w:r>
      <w:r w:rsidR="00220F70">
        <w:rPr>
          <w:rFonts w:ascii="Times New Roman" w:eastAsiaTheme="minorHAnsi" w:hAnsi="Times New Roman" w:cs="Times New Roman"/>
          <w:sz w:val="28"/>
          <w:szCs w:val="28"/>
          <w:lang w:eastAsia="en-US"/>
        </w:rPr>
        <w:t>, ответственный за рассмотрение документов, выдает один</w:t>
      </w:r>
      <w:r w:rsidR="00220F70" w:rsidRPr="00220F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экземпляр протокола о </w:t>
      </w:r>
      <w:r w:rsidR="00220F70"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результатах</w:t>
      </w:r>
      <w:r w:rsidR="00BC6F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20F70">
        <w:rPr>
          <w:rFonts w:ascii="Times New Roman" w:eastAsiaTheme="minorHAnsi" w:hAnsi="Times New Roman" w:cs="Times New Roman"/>
          <w:sz w:val="28"/>
          <w:szCs w:val="28"/>
          <w:lang w:eastAsia="en-US"/>
        </w:rPr>
        <w:t>аукциона</w:t>
      </w:r>
      <w:r w:rsidR="00220F70" w:rsidRPr="00220F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заяви</w:t>
      </w:r>
      <w:r w:rsidR="00220F70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телю, признанному победителем аукциона</w:t>
      </w:r>
      <w:r w:rsidR="00220F70" w:rsidRPr="00220F70">
        <w:rPr>
          <w:rFonts w:ascii="Times New Roman" w:eastAsiaTheme="minorHAnsi" w:hAnsi="Times New Roman" w:cs="Times New Roman"/>
          <w:sz w:val="28"/>
          <w:szCs w:val="28"/>
          <w:lang w:eastAsia="en-US"/>
        </w:rPr>
        <w:t>, под распи</w:t>
      </w:r>
      <w:r w:rsidR="00220F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ску либо направляет его </w:t>
      </w:r>
      <w:r w:rsidR="00162578">
        <w:rPr>
          <w:rFonts w:ascii="Times New Roman" w:hAnsi="Times New Roman"/>
          <w:sz w:val="28"/>
          <w:szCs w:val="28"/>
        </w:rPr>
        <w:t xml:space="preserve">почтовым </w:t>
      </w:r>
      <w:r w:rsidR="00162578">
        <w:rPr>
          <w:rFonts w:ascii="Times New Roman" w:hAnsi="Times New Roman"/>
          <w:sz w:val="28"/>
          <w:szCs w:val="28"/>
        </w:rPr>
        <w:lastRenderedPageBreak/>
        <w:t>отправлением с уведомление о доставке</w:t>
      </w:r>
      <w:r w:rsidR="00220F70">
        <w:rPr>
          <w:rFonts w:ascii="Times New Roman" w:hAnsi="Times New Roman"/>
          <w:sz w:val="28"/>
          <w:szCs w:val="28"/>
        </w:rPr>
        <w:t>.</w:t>
      </w:r>
    </w:p>
    <w:p w:rsidR="00A0763C" w:rsidRPr="00A0763C" w:rsidRDefault="00A0763C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0763C">
        <w:rPr>
          <w:rFonts w:ascii="Times New Roman" w:eastAsiaTheme="minorHAnsi" w:hAnsi="Times New Roman"/>
          <w:sz w:val="28"/>
          <w:szCs w:val="28"/>
          <w:lang w:eastAsia="en-US"/>
        </w:rPr>
        <w:t>Протокол о результатах аукциона размещается на официальном сайте</w:t>
      </w:r>
      <w:r w:rsidR="00BC6F0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542C6">
        <w:rPr>
          <w:rFonts w:ascii="Times New Roman" w:eastAsiaTheme="minorHAnsi" w:hAnsi="Times New Roman"/>
          <w:i/>
          <w:sz w:val="28"/>
          <w:szCs w:val="28"/>
          <w:lang w:eastAsia="en-US"/>
        </w:rPr>
        <w:t xml:space="preserve"> </w:t>
      </w:r>
      <w:r w:rsidRPr="00A0763C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одного рабочего дня со дня подписания данного протокола.</w:t>
      </w:r>
    </w:p>
    <w:p w:rsidR="00220F70" w:rsidRPr="00220F70" w:rsidRDefault="003A5912" w:rsidP="008879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>69</w:t>
      </w:r>
      <w:r w:rsidR="00E653AC" w:rsidRPr="00A871EA">
        <w:rPr>
          <w:rFonts w:ascii="Times New Roman" w:hAnsi="Times New Roman"/>
          <w:color w:val="000000"/>
          <w:sz w:val="28"/>
          <w:szCs w:val="28"/>
        </w:rPr>
        <w:t xml:space="preserve">. Результатом административной процедуры является </w:t>
      </w:r>
      <w:r w:rsidR="00220F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выдача </w:t>
      </w:r>
      <w:r w:rsidR="00336AE5" w:rsidRPr="00220F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протокола о </w:t>
      </w:r>
      <w:r w:rsidR="00336AE5"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результатах</w:t>
      </w:r>
      <w:r w:rsidR="00BC6F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36AE5">
        <w:rPr>
          <w:rFonts w:ascii="Times New Roman" w:eastAsiaTheme="minorHAnsi" w:hAnsi="Times New Roman" w:cs="Times New Roman"/>
          <w:sz w:val="28"/>
          <w:szCs w:val="28"/>
          <w:lang w:eastAsia="en-US"/>
        </w:rPr>
        <w:t>аукциона</w:t>
      </w:r>
      <w:r w:rsidR="00220F70" w:rsidRPr="00220F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заявителю</w:t>
      </w:r>
      <w:r w:rsidR="00220F70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BC6F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20F7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признанному победителем аукциона</w:t>
      </w:r>
      <w:r w:rsidR="00220F70" w:rsidRPr="00220F70">
        <w:rPr>
          <w:rFonts w:ascii="Times New Roman" w:eastAsiaTheme="minorHAnsi" w:hAnsi="Times New Roman" w:cs="Times New Roman"/>
          <w:sz w:val="28"/>
          <w:szCs w:val="28"/>
          <w:lang w:eastAsia="en-US"/>
        </w:rPr>
        <w:t>, под распи</w:t>
      </w:r>
      <w:r w:rsidR="0078235A">
        <w:rPr>
          <w:rFonts w:ascii="Times New Roman" w:eastAsiaTheme="minorHAnsi" w:hAnsi="Times New Roman" w:cs="Times New Roman"/>
          <w:sz w:val="28"/>
          <w:szCs w:val="28"/>
          <w:lang w:eastAsia="en-US"/>
        </w:rPr>
        <w:t>ску либо направл</w:t>
      </w:r>
      <w:r w:rsidR="00220F70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78235A">
        <w:rPr>
          <w:rFonts w:ascii="Times New Roman" w:eastAsiaTheme="minorHAnsi" w:hAnsi="Times New Roman" w:cs="Times New Roman"/>
          <w:sz w:val="28"/>
          <w:szCs w:val="28"/>
          <w:lang w:eastAsia="en-US"/>
        </w:rPr>
        <w:t>ние</w:t>
      </w:r>
      <w:r w:rsidR="00220F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его </w:t>
      </w:r>
      <w:r w:rsidR="00220F70">
        <w:rPr>
          <w:rFonts w:ascii="Times New Roman" w:hAnsi="Times New Roman"/>
          <w:sz w:val="28"/>
          <w:szCs w:val="28"/>
        </w:rPr>
        <w:t>почтовым отправлением с уведомление о доставке.</w:t>
      </w:r>
    </w:p>
    <w:p w:rsidR="00E653AC" w:rsidRPr="00FD08A2" w:rsidRDefault="00336AE5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08A2">
        <w:rPr>
          <w:rFonts w:ascii="Times New Roman" w:hAnsi="Times New Roman"/>
          <w:sz w:val="28"/>
          <w:szCs w:val="28"/>
        </w:rPr>
        <w:t>7</w:t>
      </w:r>
      <w:r w:rsidR="003A5912" w:rsidRPr="00FD08A2">
        <w:rPr>
          <w:rFonts w:ascii="Times New Roman" w:hAnsi="Times New Roman"/>
          <w:sz w:val="28"/>
          <w:szCs w:val="28"/>
        </w:rPr>
        <w:t>0</w:t>
      </w:r>
      <w:r w:rsidRPr="00FD08A2">
        <w:rPr>
          <w:rFonts w:ascii="Times New Roman" w:hAnsi="Times New Roman"/>
          <w:sz w:val="28"/>
          <w:szCs w:val="28"/>
        </w:rPr>
        <w:t xml:space="preserve">. </w:t>
      </w:r>
      <w:r w:rsidR="00840050" w:rsidRPr="00FD08A2">
        <w:rPr>
          <w:rFonts w:ascii="Times New Roman" w:hAnsi="Times New Roman"/>
          <w:sz w:val="28"/>
          <w:szCs w:val="28"/>
        </w:rPr>
        <w:t xml:space="preserve"> Максимальный срок ис</w:t>
      </w:r>
      <w:r w:rsidR="00E653AC" w:rsidRPr="00FD08A2">
        <w:rPr>
          <w:rFonts w:ascii="Times New Roman" w:hAnsi="Times New Roman"/>
          <w:sz w:val="28"/>
          <w:szCs w:val="28"/>
        </w:rPr>
        <w:t xml:space="preserve">полнения административных действий </w:t>
      </w:r>
      <w:r w:rsidR="00FD08A2" w:rsidRPr="00FD08A2">
        <w:rPr>
          <w:rFonts w:ascii="Times New Roman" w:hAnsi="Times New Roman"/>
          <w:sz w:val="28"/>
          <w:szCs w:val="28"/>
        </w:rPr>
        <w:t>30 минут</w:t>
      </w:r>
      <w:r w:rsidR="00E653AC" w:rsidRPr="00FD08A2">
        <w:rPr>
          <w:rFonts w:ascii="Times New Roman" w:hAnsi="Times New Roman"/>
          <w:sz w:val="28"/>
          <w:szCs w:val="28"/>
        </w:rPr>
        <w:t>.</w:t>
      </w:r>
    </w:p>
    <w:p w:rsidR="00E653AC" w:rsidRPr="00FD08A2" w:rsidRDefault="00840050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08A2">
        <w:rPr>
          <w:rFonts w:ascii="Times New Roman" w:hAnsi="Times New Roman"/>
          <w:sz w:val="28"/>
          <w:szCs w:val="28"/>
        </w:rPr>
        <w:t>Максимальный срок ис</w:t>
      </w:r>
      <w:r w:rsidR="00E653AC" w:rsidRPr="00FD08A2">
        <w:rPr>
          <w:rFonts w:ascii="Times New Roman" w:hAnsi="Times New Roman"/>
          <w:sz w:val="28"/>
          <w:szCs w:val="28"/>
        </w:rPr>
        <w:t xml:space="preserve">полнения административной процедуры составляет </w:t>
      </w:r>
      <w:r w:rsidR="002F1CDD" w:rsidRPr="00FD08A2">
        <w:rPr>
          <w:rFonts w:ascii="Times New Roman" w:hAnsi="Times New Roman"/>
          <w:sz w:val="28"/>
          <w:szCs w:val="28"/>
        </w:rPr>
        <w:t>3 дня.</w:t>
      </w:r>
    </w:p>
    <w:p w:rsidR="00336AE5" w:rsidRDefault="00336AE5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36AE5" w:rsidRDefault="00336AE5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36AE5">
        <w:rPr>
          <w:rFonts w:ascii="Times New Roman" w:hAnsi="Times New Roman"/>
          <w:sz w:val="28"/>
          <w:szCs w:val="28"/>
        </w:rPr>
        <w:t xml:space="preserve">Подготовка проекта договора </w:t>
      </w:r>
    </w:p>
    <w:p w:rsidR="00336AE5" w:rsidRDefault="00336AE5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336AE5">
        <w:rPr>
          <w:rFonts w:ascii="Times New Roman" w:hAnsi="Times New Roman"/>
          <w:sz w:val="28"/>
          <w:szCs w:val="28"/>
        </w:rPr>
        <w:t>(</w:t>
      </w:r>
      <w:r w:rsidRPr="00336AE5">
        <w:rPr>
          <w:rFonts w:ascii="Times New Roman" w:eastAsiaTheme="minorHAnsi" w:hAnsi="Times New Roman"/>
          <w:sz w:val="28"/>
          <w:szCs w:val="28"/>
          <w:lang w:eastAsia="en-US"/>
        </w:rPr>
        <w:t xml:space="preserve">возврат задатка заявителям,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участвовавшим,</w:t>
      </w:r>
    </w:p>
    <w:p w:rsidR="00336AE5" w:rsidRDefault="00336AE5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но</w:t>
      </w:r>
      <w:r w:rsidRPr="00336AE5">
        <w:rPr>
          <w:rFonts w:ascii="Times New Roman" w:eastAsiaTheme="minorHAnsi" w:hAnsi="Times New Roman"/>
          <w:sz w:val="28"/>
          <w:szCs w:val="28"/>
          <w:lang w:eastAsia="en-US"/>
        </w:rPr>
        <w:t xml:space="preserve"> не победившим в аукционе)</w:t>
      </w:r>
    </w:p>
    <w:p w:rsidR="00336AE5" w:rsidRPr="00F841C0" w:rsidRDefault="00336AE5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36AE5" w:rsidRDefault="00336AE5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7</w:t>
      </w:r>
      <w:r w:rsidR="003A5912">
        <w:rPr>
          <w:rFonts w:ascii="Times New Roman" w:hAnsi="Times New Roman"/>
          <w:sz w:val="28"/>
          <w:szCs w:val="28"/>
        </w:rPr>
        <w:t>1</w:t>
      </w:r>
      <w:r w:rsidR="00E653AC" w:rsidRPr="00980E05">
        <w:rPr>
          <w:rFonts w:ascii="Times New Roman" w:hAnsi="Times New Roman"/>
          <w:sz w:val="28"/>
          <w:szCs w:val="28"/>
        </w:rPr>
        <w:t>. Основанием для начала административной процедуры</w:t>
      </w:r>
      <w:r w:rsidR="00E653AC">
        <w:rPr>
          <w:rFonts w:ascii="Times New Roman" w:hAnsi="Times New Roman"/>
          <w:sz w:val="28"/>
          <w:szCs w:val="28"/>
        </w:rPr>
        <w:t xml:space="preserve"> подготовка проекта </w:t>
      </w:r>
      <w:r w:rsidR="00E653AC" w:rsidRPr="00336AE5">
        <w:rPr>
          <w:rFonts w:ascii="Times New Roman" w:hAnsi="Times New Roman"/>
          <w:sz w:val="28"/>
          <w:szCs w:val="28"/>
        </w:rPr>
        <w:t>договора</w:t>
      </w:r>
      <w:r w:rsidRPr="00336AE5">
        <w:rPr>
          <w:rFonts w:ascii="Times New Roman" w:hAnsi="Times New Roman"/>
          <w:sz w:val="28"/>
          <w:szCs w:val="28"/>
        </w:rPr>
        <w:t xml:space="preserve"> (</w:t>
      </w:r>
      <w:r w:rsidRPr="00336AE5">
        <w:rPr>
          <w:rFonts w:ascii="Times New Roman" w:eastAsiaTheme="minorHAnsi" w:hAnsi="Times New Roman"/>
          <w:sz w:val="28"/>
          <w:szCs w:val="28"/>
          <w:lang w:eastAsia="en-US"/>
        </w:rPr>
        <w:t>возврат задатка заявителям, участвовавшим, но не победившим в аукционе)</w:t>
      </w:r>
      <w:r w:rsidR="00E653AC" w:rsidRPr="00980E05">
        <w:rPr>
          <w:rFonts w:ascii="Times New Roman" w:hAnsi="Times New Roman"/>
          <w:sz w:val="28"/>
          <w:szCs w:val="28"/>
        </w:rPr>
        <w:t xml:space="preserve"> является</w:t>
      </w:r>
      <w:r w:rsidR="00BC6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выдача (направление) заявителю </w:t>
      </w:r>
      <w:r w:rsidRPr="00220F70">
        <w:rPr>
          <w:rFonts w:ascii="Times New Roman" w:eastAsiaTheme="minorHAnsi" w:hAnsi="Times New Roman"/>
          <w:sz w:val="28"/>
          <w:szCs w:val="28"/>
          <w:lang w:eastAsia="en-US"/>
        </w:rPr>
        <w:t xml:space="preserve">протокола 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результатах</w:t>
      </w:r>
      <w:r w:rsidR="00BC6F0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аукциона.</w:t>
      </w:r>
    </w:p>
    <w:p w:rsidR="00B12412" w:rsidRPr="00B12412" w:rsidRDefault="00336AE5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3A5912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B12412" w:rsidRPr="00B12412">
        <w:rPr>
          <w:rFonts w:ascii="Times New Roman" w:eastAsiaTheme="minorHAnsi" w:hAnsi="Times New Roman"/>
          <w:sz w:val="28"/>
          <w:szCs w:val="28"/>
          <w:lang w:eastAsia="en-US"/>
        </w:rPr>
        <w:t>В случае при</w:t>
      </w:r>
      <w:r w:rsidR="00B12412">
        <w:rPr>
          <w:rFonts w:ascii="Times New Roman" w:eastAsiaTheme="minorHAnsi" w:hAnsi="Times New Roman"/>
          <w:sz w:val="28"/>
          <w:szCs w:val="28"/>
          <w:lang w:eastAsia="en-US"/>
        </w:rPr>
        <w:t>знания заявителя победителем аукциона</w:t>
      </w:r>
      <w:r w:rsidR="00B12412" w:rsidRPr="00B12412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B12412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 w:rsidR="00B12412">
        <w:rPr>
          <w:rFonts w:ascii="Times New Roman" w:hAnsi="Times New Roman"/>
          <w:sz w:val="28"/>
          <w:szCs w:val="28"/>
        </w:rPr>
        <w:t>пециалист, ответственный за подготовку проекта договора,</w:t>
      </w:r>
      <w:r w:rsidR="00B12412" w:rsidRPr="00B12412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осуществляет подготовку</w:t>
      </w:r>
      <w:r w:rsidR="00B12412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78235A" w:rsidRDefault="0078235A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продажи земельного участка - </w:t>
      </w:r>
      <w:r w:rsidRPr="005611E2">
        <w:rPr>
          <w:rFonts w:ascii="Times New Roman" w:hAnsi="Times New Roman"/>
          <w:sz w:val="28"/>
          <w:szCs w:val="28"/>
        </w:rPr>
        <w:t>проект</w:t>
      </w:r>
      <w:r w:rsidR="008D2359">
        <w:rPr>
          <w:rFonts w:ascii="Times New Roman" w:hAnsi="Times New Roman"/>
          <w:sz w:val="28"/>
          <w:szCs w:val="28"/>
        </w:rPr>
        <w:t>а</w:t>
      </w:r>
      <w:r w:rsidRPr="005611E2">
        <w:rPr>
          <w:rFonts w:ascii="Times New Roman" w:hAnsi="Times New Roman"/>
          <w:sz w:val="28"/>
          <w:szCs w:val="28"/>
        </w:rPr>
        <w:t xml:space="preserve"> договора купли-продажи земельного участка</w:t>
      </w:r>
      <w:r>
        <w:rPr>
          <w:rFonts w:ascii="Times New Roman" w:hAnsi="Times New Roman"/>
          <w:sz w:val="28"/>
          <w:szCs w:val="28"/>
        </w:rPr>
        <w:t xml:space="preserve"> в трех экземплярах;</w:t>
      </w:r>
    </w:p>
    <w:p w:rsidR="0078235A" w:rsidRDefault="0078235A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продажи права</w:t>
      </w:r>
      <w:r w:rsidR="00BC6F07">
        <w:rPr>
          <w:rFonts w:ascii="Times New Roman" w:hAnsi="Times New Roman"/>
          <w:sz w:val="28"/>
          <w:szCs w:val="28"/>
        </w:rPr>
        <w:t xml:space="preserve"> </w:t>
      </w:r>
      <w:r w:rsidRPr="00D80128">
        <w:rPr>
          <w:rFonts w:ascii="Times New Roman" w:hAnsi="Times New Roman"/>
          <w:sz w:val="28"/>
          <w:szCs w:val="28"/>
        </w:rPr>
        <w:t>заключени</w:t>
      </w:r>
      <w:r w:rsidR="007953D9">
        <w:rPr>
          <w:rFonts w:ascii="Times New Roman" w:hAnsi="Times New Roman"/>
          <w:sz w:val="28"/>
          <w:szCs w:val="28"/>
        </w:rPr>
        <w:t>я</w:t>
      </w:r>
      <w:r w:rsidRPr="00D80128">
        <w:rPr>
          <w:rFonts w:ascii="Times New Roman" w:hAnsi="Times New Roman"/>
          <w:sz w:val="28"/>
          <w:szCs w:val="28"/>
        </w:rPr>
        <w:t xml:space="preserve"> договора аренды земельного участка</w:t>
      </w:r>
      <w:r w:rsidR="007953D9">
        <w:rPr>
          <w:rFonts w:ascii="Times New Roman" w:hAnsi="Times New Roman"/>
          <w:sz w:val="28"/>
          <w:szCs w:val="28"/>
        </w:rPr>
        <w:t xml:space="preserve"> - </w:t>
      </w:r>
      <w:r w:rsidR="007953D9" w:rsidRPr="005611E2">
        <w:rPr>
          <w:rFonts w:ascii="Times New Roman" w:hAnsi="Times New Roman"/>
          <w:sz w:val="28"/>
          <w:szCs w:val="28"/>
        </w:rPr>
        <w:t>проект</w:t>
      </w:r>
      <w:r w:rsidR="004E3E0A">
        <w:rPr>
          <w:rFonts w:ascii="Times New Roman" w:hAnsi="Times New Roman"/>
          <w:sz w:val="28"/>
          <w:szCs w:val="28"/>
        </w:rPr>
        <w:t>а</w:t>
      </w:r>
      <w:r w:rsidR="007953D9" w:rsidRPr="005611E2">
        <w:rPr>
          <w:rFonts w:ascii="Times New Roman" w:hAnsi="Times New Roman"/>
          <w:sz w:val="28"/>
          <w:szCs w:val="28"/>
        </w:rPr>
        <w:t xml:space="preserve"> договора аренды земельного участка</w:t>
      </w:r>
      <w:r w:rsidR="007953D9">
        <w:rPr>
          <w:rFonts w:ascii="Times New Roman" w:hAnsi="Times New Roman"/>
          <w:sz w:val="28"/>
          <w:szCs w:val="28"/>
        </w:rPr>
        <w:t xml:space="preserve"> в трех экземплярах;</w:t>
      </w:r>
    </w:p>
    <w:p w:rsidR="007953D9" w:rsidRPr="007953D9" w:rsidRDefault="007953D9" w:rsidP="008879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в случае продажи права </w:t>
      </w:r>
      <w:r w:rsidRPr="00D80128">
        <w:rPr>
          <w:rFonts w:ascii="Times New Roman" w:hAnsi="Times New Roman"/>
          <w:sz w:val="28"/>
          <w:szCs w:val="28"/>
        </w:rPr>
        <w:t>заключени</w:t>
      </w:r>
      <w:r>
        <w:rPr>
          <w:rFonts w:ascii="Times New Roman" w:hAnsi="Times New Roman"/>
          <w:sz w:val="28"/>
          <w:szCs w:val="28"/>
        </w:rPr>
        <w:t>я</w:t>
      </w:r>
      <w:r w:rsidRPr="00D80128">
        <w:rPr>
          <w:rFonts w:ascii="Times New Roman" w:hAnsi="Times New Roman"/>
          <w:sz w:val="28"/>
          <w:szCs w:val="28"/>
        </w:rPr>
        <w:t xml:space="preserve"> договора аренды земельного участка</w:t>
      </w:r>
      <w:r>
        <w:rPr>
          <w:rFonts w:ascii="Times New Roman" w:hAnsi="Times New Roman"/>
          <w:sz w:val="28"/>
          <w:szCs w:val="28"/>
        </w:rPr>
        <w:t xml:space="preserve"> в целях комплексного освоения территории - </w:t>
      </w:r>
      <w:r w:rsidRPr="005611E2">
        <w:rPr>
          <w:rFonts w:ascii="Times New Roman" w:hAnsi="Times New Roman"/>
          <w:sz w:val="28"/>
          <w:szCs w:val="28"/>
        </w:rPr>
        <w:t>проект</w:t>
      </w:r>
      <w:r w:rsidR="004E3E0A">
        <w:rPr>
          <w:rFonts w:ascii="Times New Roman" w:hAnsi="Times New Roman"/>
          <w:sz w:val="28"/>
          <w:szCs w:val="28"/>
        </w:rPr>
        <w:t>а</w:t>
      </w:r>
      <w:r w:rsidRPr="005611E2">
        <w:rPr>
          <w:rFonts w:ascii="Times New Roman" w:hAnsi="Times New Roman"/>
          <w:sz w:val="28"/>
          <w:szCs w:val="28"/>
        </w:rPr>
        <w:t xml:space="preserve"> договора аренды земельного участка</w:t>
      </w:r>
      <w:r>
        <w:rPr>
          <w:rFonts w:ascii="Times New Roman" w:hAnsi="Times New Roman"/>
          <w:sz w:val="28"/>
          <w:szCs w:val="28"/>
        </w:rPr>
        <w:t xml:space="preserve"> в трех экземплярах и </w:t>
      </w:r>
      <w:r w:rsidRPr="007953D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проект</w:t>
      </w:r>
      <w:r w:rsidR="004E3E0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7953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договора о комплексном освоении территории</w:t>
      </w:r>
      <w:r w:rsidR="00B124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двух экземплярах.</w:t>
      </w:r>
    </w:p>
    <w:p w:rsidR="00B12412" w:rsidRPr="00F657DC" w:rsidRDefault="00B12412" w:rsidP="008879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7</w:t>
      </w:r>
      <w:r w:rsidR="003A591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124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если заявитель не признан победителем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аукциона,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>
        <w:rPr>
          <w:rFonts w:ascii="Times New Roman" w:hAnsi="Times New Roman"/>
          <w:sz w:val="28"/>
          <w:szCs w:val="28"/>
        </w:rPr>
        <w:t>пециалист, ответственный за подготовку проекта договора,</w:t>
      </w:r>
      <w:r w:rsidRPr="00B124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уществляет подготовку проекта </w:t>
      </w:r>
      <w:r w:rsidR="002F1CDD" w:rsidRPr="002F1CD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приказа отдела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возврате заявителю </w:t>
      </w:r>
      <w:r w:rsidR="004E3E0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внесенного им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задатка</w:t>
      </w:r>
      <w:r w:rsidR="00CC74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после </w:t>
      </w:r>
      <w:r w:rsidR="00F65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согласования и </w:t>
      </w:r>
      <w:r w:rsidR="00CC74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подписания его </w:t>
      </w:r>
      <w:r w:rsidR="002F1CDD" w:rsidRPr="002F1CDD">
        <w:rPr>
          <w:rFonts w:ascii="Times New Roman" w:eastAsiaTheme="minorHAnsi" w:hAnsi="Times New Roman" w:cs="Times New Roman"/>
          <w:sz w:val="28"/>
          <w:szCs w:val="28"/>
          <w:lang w:eastAsia="en-US"/>
        </w:rPr>
        <w:t>заведующим отделом</w:t>
      </w:r>
      <w:r w:rsidR="00CC74E4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r w:rsidR="00CC74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передает копию </w:t>
      </w:r>
      <w:r w:rsidR="002F1CDD">
        <w:rPr>
          <w:rFonts w:ascii="Times New Roman" w:eastAsiaTheme="minorHAnsi" w:hAnsi="Times New Roman" w:cs="Times New Roman"/>
          <w:i/>
          <w:sz w:val="28"/>
          <w:szCs w:val="28"/>
          <w:u w:val="single"/>
          <w:lang w:eastAsia="en-US"/>
        </w:rPr>
        <w:t xml:space="preserve">  </w:t>
      </w:r>
      <w:r w:rsidR="002F1CDD" w:rsidRPr="002F1C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приказа </w:t>
      </w:r>
      <w:r w:rsidR="00CC74E4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</w:t>
      </w:r>
      <w:r w:rsidR="002F1CDD" w:rsidRPr="002F1CDD">
        <w:rPr>
          <w:rFonts w:ascii="Times New Roman" w:eastAsiaTheme="minorHAnsi" w:hAnsi="Times New Roman" w:cs="Times New Roman"/>
          <w:sz w:val="28"/>
          <w:szCs w:val="28"/>
          <w:lang w:eastAsia="en-US"/>
        </w:rPr>
        <w:t>специалисту отдела, ответственному за ведение бухгалтерского учета</w:t>
      </w:r>
      <w:r w:rsidR="002F1C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C74E4" w:rsidRPr="00F657D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для подготовки платежного поручения по возврату задатка заявите</w:t>
      </w:r>
      <w:r w:rsidR="00F657D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лю, не признанному победителем аукциона</w:t>
      </w:r>
      <w:r w:rsidR="001B406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в течение 3-х рабочих дней со дня подписания протокола о результатах аукциона</w:t>
      </w:r>
      <w:r w:rsidR="00CC74E4" w:rsidRPr="00F657D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.</w:t>
      </w:r>
    </w:p>
    <w:p w:rsidR="007953D9" w:rsidRDefault="00B12412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A591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>
        <w:rPr>
          <w:rFonts w:ascii="Times New Roman" w:hAnsi="Times New Roman"/>
          <w:sz w:val="28"/>
          <w:szCs w:val="28"/>
        </w:rPr>
        <w:t>пециалист, ответственный за подготовку проекта договора, передает соответствующий проект документа, указанного в пункт</w:t>
      </w:r>
      <w:r w:rsidR="001B4068">
        <w:rPr>
          <w:rFonts w:ascii="Times New Roman" w:hAnsi="Times New Roman"/>
          <w:sz w:val="28"/>
          <w:szCs w:val="28"/>
        </w:rPr>
        <w:t>е 72</w:t>
      </w:r>
      <w:r w:rsidR="00444DC9">
        <w:rPr>
          <w:rFonts w:ascii="Times New Roman" w:hAnsi="Times New Roman"/>
          <w:sz w:val="28"/>
          <w:szCs w:val="28"/>
        </w:rPr>
        <w:t xml:space="preserve"> </w:t>
      </w:r>
      <w:r w:rsidR="001B40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="00866050">
        <w:rPr>
          <w:rFonts w:ascii="Times New Roman" w:hAnsi="Times New Roman"/>
          <w:sz w:val="28"/>
          <w:szCs w:val="28"/>
        </w:rPr>
        <w:t xml:space="preserve"> (далее – соответствующий проект документа)</w:t>
      </w:r>
      <w:r>
        <w:rPr>
          <w:rFonts w:ascii="Times New Roman" w:hAnsi="Times New Roman"/>
          <w:sz w:val="28"/>
          <w:szCs w:val="28"/>
        </w:rPr>
        <w:t xml:space="preserve">, вместе с личным делом заявителя и протоколом о результатах аукциона на согласование и подписание в порядке делопроизводства, установленного в </w:t>
      </w:r>
      <w:r w:rsidR="002F1CDD" w:rsidRPr="002F1CDD">
        <w:rPr>
          <w:rFonts w:ascii="Times New Roman" w:hAnsi="Times New Roman"/>
          <w:sz w:val="28"/>
          <w:szCs w:val="28"/>
        </w:rPr>
        <w:t>администрации</w:t>
      </w:r>
      <w:r w:rsidRPr="002F1CDD">
        <w:rPr>
          <w:rFonts w:ascii="Times New Roman" w:hAnsi="Times New Roman"/>
          <w:sz w:val="28"/>
          <w:szCs w:val="28"/>
        </w:rPr>
        <w:t>.</w:t>
      </w:r>
    </w:p>
    <w:p w:rsidR="0076531B" w:rsidRPr="005E4315" w:rsidRDefault="0076531B" w:rsidP="00887929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u w:val="single"/>
        </w:rPr>
      </w:pPr>
      <w:r w:rsidRPr="0076531B">
        <w:rPr>
          <w:rFonts w:ascii="Times New Roman" w:hAnsi="Times New Roman"/>
          <w:sz w:val="28"/>
          <w:szCs w:val="28"/>
        </w:rPr>
        <w:t>7</w:t>
      </w:r>
      <w:r w:rsidR="003A591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 w:rsidR="002F1CDD" w:rsidRPr="002F1CDD">
        <w:rPr>
          <w:rFonts w:ascii="Times New Roman" w:hAnsi="Times New Roman"/>
          <w:sz w:val="28"/>
          <w:szCs w:val="28"/>
        </w:rPr>
        <w:t>Глава</w:t>
      </w:r>
      <w:r w:rsidR="002F1CDD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подписывает проект</w:t>
      </w:r>
      <w:r w:rsidR="0086605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ы</w:t>
      </w:r>
      <w:r w:rsidR="0086605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соответствующ</w:t>
      </w:r>
      <w:r w:rsidR="00866050">
        <w:rPr>
          <w:rFonts w:ascii="Times New Roman" w:hAnsi="Times New Roman"/>
          <w:sz w:val="28"/>
          <w:szCs w:val="28"/>
        </w:rPr>
        <w:t>его(их)</w:t>
      </w:r>
      <w:r>
        <w:rPr>
          <w:rFonts w:ascii="Times New Roman" w:hAnsi="Times New Roman"/>
          <w:sz w:val="28"/>
          <w:szCs w:val="28"/>
        </w:rPr>
        <w:t xml:space="preserve"> документ</w:t>
      </w:r>
      <w:r w:rsidR="00866050">
        <w:rPr>
          <w:rFonts w:ascii="Times New Roman" w:hAnsi="Times New Roman"/>
          <w:sz w:val="28"/>
          <w:szCs w:val="28"/>
        </w:rPr>
        <w:t>а(</w:t>
      </w:r>
      <w:r>
        <w:rPr>
          <w:rFonts w:ascii="Times New Roman" w:hAnsi="Times New Roman"/>
          <w:sz w:val="28"/>
          <w:szCs w:val="28"/>
        </w:rPr>
        <w:t>ов</w:t>
      </w:r>
      <w:r w:rsidR="0086605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 обеспечивает </w:t>
      </w:r>
      <w:r w:rsidR="00866050">
        <w:rPr>
          <w:rFonts w:ascii="Times New Roman" w:hAnsi="Times New Roman"/>
          <w:sz w:val="28"/>
          <w:szCs w:val="28"/>
        </w:rPr>
        <w:t>его(</w:t>
      </w:r>
      <w:r>
        <w:rPr>
          <w:rFonts w:ascii="Times New Roman" w:hAnsi="Times New Roman"/>
          <w:sz w:val="28"/>
          <w:szCs w:val="28"/>
        </w:rPr>
        <w:t>их</w:t>
      </w:r>
      <w:r w:rsidR="0086605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передачу</w:t>
      </w:r>
      <w:r w:rsidR="00BC6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вместе с личным делом заявителя  специалисту, ответственному за выдачу документов.</w:t>
      </w:r>
    </w:p>
    <w:p w:rsidR="00E653AC" w:rsidRPr="00980E05" w:rsidRDefault="0076531B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A591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E653AC" w:rsidRPr="00980E05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передача </w:t>
      </w:r>
      <w:r w:rsidR="00E653AC" w:rsidRPr="00980E05">
        <w:rPr>
          <w:rFonts w:ascii="Times New Roman" w:hAnsi="Times New Roman"/>
          <w:iCs/>
          <w:sz w:val="28"/>
          <w:szCs w:val="28"/>
        </w:rPr>
        <w:lastRenderedPageBreak/>
        <w:t xml:space="preserve">специалисту, ответственному  за выдачу документов </w:t>
      </w:r>
      <w:r w:rsidR="00E653AC" w:rsidRPr="00980E05">
        <w:rPr>
          <w:rFonts w:ascii="Times New Roman" w:hAnsi="Times New Roman"/>
          <w:sz w:val="28"/>
          <w:szCs w:val="28"/>
        </w:rPr>
        <w:t>заявителю проекта</w:t>
      </w:r>
      <w:r w:rsidR="00866050">
        <w:rPr>
          <w:rFonts w:ascii="Times New Roman" w:hAnsi="Times New Roman"/>
          <w:sz w:val="28"/>
          <w:szCs w:val="28"/>
        </w:rPr>
        <w:t>(ов)</w:t>
      </w:r>
      <w:r w:rsidR="00E653AC" w:rsidRPr="00980E05">
        <w:rPr>
          <w:rFonts w:ascii="Times New Roman" w:hAnsi="Times New Roman"/>
          <w:sz w:val="28"/>
          <w:szCs w:val="28"/>
        </w:rPr>
        <w:t xml:space="preserve"> соответствующего</w:t>
      </w:r>
      <w:r w:rsidR="00866050">
        <w:rPr>
          <w:rFonts w:ascii="Times New Roman" w:hAnsi="Times New Roman"/>
          <w:sz w:val="28"/>
          <w:szCs w:val="28"/>
        </w:rPr>
        <w:t>(их)</w:t>
      </w:r>
      <w:r w:rsidR="00E653AC" w:rsidRPr="00980E05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окумента</w:t>
      </w:r>
      <w:r w:rsidR="00866050">
        <w:rPr>
          <w:rFonts w:ascii="Times New Roman" w:hAnsi="Times New Roman"/>
          <w:sz w:val="28"/>
          <w:szCs w:val="28"/>
        </w:rPr>
        <w:t>(ов)</w:t>
      </w:r>
      <w:r w:rsidR="00E653AC" w:rsidRPr="00980E05">
        <w:rPr>
          <w:rFonts w:ascii="Times New Roman" w:hAnsi="Times New Roman"/>
          <w:sz w:val="28"/>
          <w:szCs w:val="28"/>
        </w:rPr>
        <w:t xml:space="preserve"> и личного дела заявителя.</w:t>
      </w:r>
    </w:p>
    <w:p w:rsidR="00E653AC" w:rsidRPr="00980E05" w:rsidRDefault="003A5912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77</w:t>
      </w:r>
      <w:r w:rsidR="0076531B">
        <w:rPr>
          <w:rFonts w:ascii="Times New Roman" w:hAnsi="Times New Roman"/>
          <w:sz w:val="28"/>
          <w:szCs w:val="28"/>
        </w:rPr>
        <w:t>. Максимальный срок ис</w:t>
      </w:r>
      <w:r w:rsidR="00E653AC" w:rsidRPr="00980E05">
        <w:rPr>
          <w:rFonts w:ascii="Times New Roman" w:hAnsi="Times New Roman"/>
          <w:sz w:val="28"/>
          <w:szCs w:val="28"/>
        </w:rPr>
        <w:t xml:space="preserve">полнения указанных административных действий составляет </w:t>
      </w:r>
      <w:r w:rsidR="00FD08A2">
        <w:rPr>
          <w:rFonts w:ascii="Times New Roman" w:hAnsi="Times New Roman"/>
          <w:sz w:val="28"/>
          <w:szCs w:val="28"/>
        </w:rPr>
        <w:t>30 минут</w:t>
      </w:r>
      <w:r w:rsidR="00E653AC" w:rsidRPr="00980E05">
        <w:rPr>
          <w:rFonts w:ascii="Times New Roman" w:hAnsi="Times New Roman"/>
          <w:sz w:val="28"/>
          <w:szCs w:val="28"/>
        </w:rPr>
        <w:t>.</w:t>
      </w:r>
    </w:p>
    <w:p w:rsidR="00E653AC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74">
        <w:rPr>
          <w:rFonts w:ascii="Times New Roman" w:hAnsi="Times New Roman"/>
          <w:sz w:val="28"/>
          <w:szCs w:val="28"/>
        </w:rPr>
        <w:t xml:space="preserve">Максимальный срок исполнения указанной административной процедуры - </w:t>
      </w:r>
      <w:r w:rsidR="00444DC9">
        <w:rPr>
          <w:rFonts w:ascii="Times New Roman" w:hAnsi="Times New Roman"/>
          <w:sz w:val="28"/>
          <w:szCs w:val="28"/>
        </w:rPr>
        <w:t xml:space="preserve"> 7 дней.</w:t>
      </w:r>
    </w:p>
    <w:p w:rsidR="0076531B" w:rsidRDefault="0076531B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5B7" w:rsidRDefault="000615B7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победителю аукциона</w:t>
      </w:r>
      <w:r w:rsidR="0076531B" w:rsidRPr="0076531B">
        <w:rPr>
          <w:rFonts w:ascii="Times New Roman" w:hAnsi="Times New Roman"/>
          <w:sz w:val="28"/>
          <w:szCs w:val="28"/>
        </w:rPr>
        <w:t xml:space="preserve"> результата</w:t>
      </w:r>
    </w:p>
    <w:p w:rsidR="0076531B" w:rsidRDefault="0076531B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6531B">
        <w:rPr>
          <w:rFonts w:ascii="Times New Roman" w:hAnsi="Times New Roman"/>
          <w:sz w:val="28"/>
          <w:szCs w:val="28"/>
        </w:rPr>
        <w:t xml:space="preserve"> предоставления муниципальной услуги.</w:t>
      </w:r>
    </w:p>
    <w:p w:rsidR="0076531B" w:rsidRDefault="0076531B" w:rsidP="008879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653AC" w:rsidRPr="00667076" w:rsidRDefault="003A5912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78</w:t>
      </w:r>
      <w:r w:rsidR="00E653AC">
        <w:rPr>
          <w:rFonts w:ascii="Times New Roman" w:hAnsi="Times New Roman"/>
          <w:sz w:val="28"/>
          <w:szCs w:val="28"/>
        </w:rPr>
        <w:t xml:space="preserve">. Основанием для начала процедуры выдачи </w:t>
      </w:r>
      <w:r w:rsidR="000615B7">
        <w:rPr>
          <w:rFonts w:ascii="Times New Roman" w:hAnsi="Times New Roman"/>
          <w:sz w:val="28"/>
          <w:szCs w:val="28"/>
        </w:rPr>
        <w:t>победителю аукциона</w:t>
      </w:r>
      <w:r w:rsidR="0076531B" w:rsidRPr="00F657DC">
        <w:rPr>
          <w:rFonts w:ascii="Times New Roman" w:hAnsi="Times New Roman"/>
          <w:sz w:val="28"/>
          <w:szCs w:val="28"/>
        </w:rPr>
        <w:t xml:space="preserve"> результата предоставления муниципальной услуги</w:t>
      </w:r>
      <w:r w:rsidR="00E653AC">
        <w:rPr>
          <w:rFonts w:ascii="Times New Roman" w:hAnsi="Times New Roman"/>
          <w:sz w:val="28"/>
          <w:szCs w:val="28"/>
        </w:rPr>
        <w:t xml:space="preserve"> является </w:t>
      </w:r>
      <w:r w:rsidR="00E653AC" w:rsidRPr="00667076">
        <w:rPr>
          <w:rFonts w:ascii="Times New Roman" w:hAnsi="Times New Roman"/>
          <w:sz w:val="28"/>
          <w:szCs w:val="28"/>
        </w:rPr>
        <w:t>получение специалистом, ответственным за выдачу документов, проекта</w:t>
      </w:r>
      <w:r w:rsidR="00866050">
        <w:rPr>
          <w:rFonts w:ascii="Times New Roman" w:hAnsi="Times New Roman"/>
          <w:sz w:val="28"/>
          <w:szCs w:val="28"/>
        </w:rPr>
        <w:t>(ов)</w:t>
      </w:r>
      <w:r w:rsidR="004A5237">
        <w:rPr>
          <w:rFonts w:ascii="Times New Roman" w:hAnsi="Times New Roman"/>
          <w:sz w:val="28"/>
          <w:szCs w:val="28"/>
        </w:rPr>
        <w:t xml:space="preserve"> </w:t>
      </w:r>
      <w:r w:rsidR="0076531B">
        <w:rPr>
          <w:rFonts w:ascii="Times New Roman" w:hAnsi="Times New Roman"/>
          <w:sz w:val="28"/>
          <w:szCs w:val="28"/>
        </w:rPr>
        <w:t>соответствующего</w:t>
      </w:r>
      <w:r w:rsidR="00866050">
        <w:rPr>
          <w:rFonts w:ascii="Times New Roman" w:hAnsi="Times New Roman"/>
          <w:sz w:val="28"/>
          <w:szCs w:val="28"/>
        </w:rPr>
        <w:t>(их)</w:t>
      </w:r>
      <w:r w:rsidR="0076531B">
        <w:rPr>
          <w:rFonts w:ascii="Times New Roman" w:hAnsi="Times New Roman"/>
          <w:sz w:val="28"/>
          <w:szCs w:val="28"/>
        </w:rPr>
        <w:t xml:space="preserve"> документа</w:t>
      </w:r>
      <w:r w:rsidR="00866050">
        <w:rPr>
          <w:rFonts w:ascii="Times New Roman" w:hAnsi="Times New Roman"/>
          <w:sz w:val="28"/>
          <w:szCs w:val="28"/>
        </w:rPr>
        <w:t>(ов)</w:t>
      </w:r>
      <w:r w:rsidR="00E653AC" w:rsidRPr="00E573D8">
        <w:rPr>
          <w:rFonts w:ascii="Times New Roman" w:hAnsi="Times New Roman"/>
          <w:sz w:val="28"/>
          <w:szCs w:val="28"/>
        </w:rPr>
        <w:t xml:space="preserve"> вместе с личным делом заявителя.</w:t>
      </w:r>
    </w:p>
    <w:p w:rsidR="00866050" w:rsidRDefault="003A5912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79</w:t>
      </w:r>
      <w:r w:rsidR="00866050">
        <w:rPr>
          <w:rFonts w:ascii="Times New Roman" w:hAnsi="Times New Roman"/>
          <w:sz w:val="28"/>
          <w:szCs w:val="28"/>
        </w:rPr>
        <w:t xml:space="preserve">. </w:t>
      </w:r>
      <w:r w:rsidR="00866050" w:rsidRPr="00F921DA">
        <w:rPr>
          <w:rFonts w:ascii="Times New Roman" w:hAnsi="Times New Roman"/>
          <w:sz w:val="28"/>
          <w:szCs w:val="28"/>
        </w:rPr>
        <w:t>Специалист, ответственный за выдачу документов, в зависимости от способа обращения и получения результатов муниципальной услуги, избранных заявителем</w:t>
      </w:r>
      <w:r w:rsidR="00866050">
        <w:rPr>
          <w:rFonts w:ascii="Times New Roman" w:hAnsi="Times New Roman"/>
          <w:sz w:val="28"/>
          <w:szCs w:val="28"/>
        </w:rPr>
        <w:t>:</w:t>
      </w:r>
    </w:p>
    <w:p w:rsidR="00F657DC" w:rsidRPr="00F657DC" w:rsidRDefault="00F657DC" w:rsidP="008879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регистрирует полученные документы в порядке делопроизводства, установленного в </w:t>
      </w:r>
      <w:r w:rsidR="001B4068" w:rsidRPr="001B4068">
        <w:rPr>
          <w:rFonts w:ascii="Times New Roman" w:hAnsi="Times New Roman"/>
          <w:sz w:val="28"/>
          <w:szCs w:val="28"/>
        </w:rPr>
        <w:t>администрации</w:t>
      </w:r>
      <w:r w:rsidRPr="001B4068">
        <w:rPr>
          <w:rFonts w:ascii="Times New Roman" w:hAnsi="Times New Roman"/>
          <w:sz w:val="28"/>
          <w:szCs w:val="28"/>
        </w:rPr>
        <w:t>;</w:t>
      </w:r>
    </w:p>
    <w:p w:rsidR="00866050" w:rsidRPr="007146E8" w:rsidRDefault="00F657D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66050" w:rsidRPr="00F921DA">
        <w:rPr>
          <w:rFonts w:ascii="Times New Roman" w:hAnsi="Times New Roman"/>
          <w:sz w:val="28"/>
          <w:szCs w:val="28"/>
        </w:rPr>
        <w:t>) уведомляет заявителя об окончании хода предоставления муниципальной услуги</w:t>
      </w:r>
      <w:r w:rsidR="004A5237">
        <w:rPr>
          <w:rFonts w:ascii="Times New Roman" w:hAnsi="Times New Roman"/>
          <w:sz w:val="28"/>
          <w:szCs w:val="28"/>
        </w:rPr>
        <w:t xml:space="preserve"> </w:t>
      </w:r>
      <w:r w:rsidR="00866050" w:rsidRPr="00181396">
        <w:rPr>
          <w:rFonts w:ascii="Times New Roman" w:hAnsi="Times New Roman"/>
          <w:color w:val="000000"/>
          <w:sz w:val="28"/>
          <w:szCs w:val="28"/>
        </w:rPr>
        <w:t xml:space="preserve">любым из способов указанных в </w:t>
      </w:r>
      <w:r w:rsidR="00866050" w:rsidRPr="00181396">
        <w:rPr>
          <w:rFonts w:ascii="Times New Roman" w:hAnsi="Times New Roman"/>
          <w:iCs/>
          <w:color w:val="000000"/>
          <w:sz w:val="28"/>
          <w:szCs w:val="28"/>
        </w:rPr>
        <w:t>заяв</w:t>
      </w:r>
      <w:r w:rsidR="00887929">
        <w:rPr>
          <w:rFonts w:ascii="Times New Roman" w:hAnsi="Times New Roman"/>
          <w:iCs/>
          <w:color w:val="000000"/>
          <w:sz w:val="28"/>
          <w:szCs w:val="28"/>
        </w:rPr>
        <w:t>ке</w:t>
      </w:r>
      <w:r w:rsidR="00866050" w:rsidRPr="00181396">
        <w:rPr>
          <w:rFonts w:ascii="Times New Roman" w:hAnsi="Times New Roman"/>
          <w:color w:val="000000"/>
          <w:sz w:val="28"/>
          <w:szCs w:val="28"/>
        </w:rPr>
        <w:t>(телефон, факс</w:t>
      </w:r>
      <w:r w:rsidR="00866050">
        <w:rPr>
          <w:rFonts w:ascii="Times New Roman" w:hAnsi="Times New Roman"/>
          <w:color w:val="000000"/>
          <w:sz w:val="28"/>
          <w:szCs w:val="28"/>
        </w:rPr>
        <w:t>, электронная почта</w:t>
      </w:r>
      <w:r w:rsidR="00866050" w:rsidRPr="00181396">
        <w:rPr>
          <w:rFonts w:ascii="Times New Roman" w:hAnsi="Times New Roman"/>
          <w:color w:val="000000"/>
          <w:sz w:val="28"/>
          <w:szCs w:val="28"/>
        </w:rPr>
        <w:t xml:space="preserve"> или </w:t>
      </w:r>
      <w:r w:rsidR="00866050" w:rsidRPr="00992EF0">
        <w:rPr>
          <w:rFonts w:ascii="Times New Roman" w:hAnsi="Times New Roman"/>
          <w:color w:val="000000"/>
          <w:sz w:val="28"/>
          <w:szCs w:val="28"/>
        </w:rPr>
        <w:t>посредством отправки соответствующего статуса через региональную информационную систему «Единый портал Костромской</w:t>
      </w:r>
      <w:r w:rsidR="00866050" w:rsidRPr="009C4420">
        <w:rPr>
          <w:rFonts w:ascii="Times New Roman" w:hAnsi="Times New Roman"/>
          <w:color w:val="000000"/>
          <w:sz w:val="28"/>
          <w:szCs w:val="28"/>
        </w:rPr>
        <w:t xml:space="preserve"> области»</w:t>
      </w:r>
      <w:r w:rsidR="00866050" w:rsidRPr="00181396">
        <w:rPr>
          <w:rFonts w:ascii="Times New Roman" w:hAnsi="Times New Roman"/>
          <w:color w:val="000000"/>
          <w:sz w:val="28"/>
          <w:szCs w:val="28"/>
        </w:rPr>
        <w:t xml:space="preserve">); </w:t>
      </w:r>
    </w:p>
    <w:p w:rsidR="00866050" w:rsidRDefault="00F657DC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66050">
        <w:rPr>
          <w:rFonts w:ascii="Times New Roman" w:hAnsi="Times New Roman"/>
          <w:sz w:val="28"/>
          <w:szCs w:val="28"/>
        </w:rPr>
        <w:t xml:space="preserve">) в случае признания заявителя победителем аукциона вручает (направляет </w:t>
      </w:r>
      <w:r w:rsidR="00866050" w:rsidRPr="000A4EEE">
        <w:rPr>
          <w:rFonts w:ascii="Times New Roman" w:hAnsi="Times New Roman"/>
          <w:sz w:val="28"/>
          <w:szCs w:val="28"/>
        </w:rPr>
        <w:t>почтовым отправлением</w:t>
      </w:r>
      <w:r w:rsidR="00866050">
        <w:rPr>
          <w:rFonts w:ascii="Times New Roman" w:hAnsi="Times New Roman"/>
          <w:sz w:val="28"/>
          <w:szCs w:val="28"/>
        </w:rPr>
        <w:t xml:space="preserve"> с уведомлением о доставке</w:t>
      </w:r>
      <w:r w:rsidR="00866050" w:rsidRPr="000A4EEE">
        <w:rPr>
          <w:rFonts w:ascii="Times New Roman" w:hAnsi="Times New Roman"/>
          <w:sz w:val="28"/>
          <w:szCs w:val="28"/>
        </w:rPr>
        <w:t>)</w:t>
      </w:r>
      <w:r w:rsidR="00866050">
        <w:rPr>
          <w:rFonts w:ascii="Times New Roman" w:hAnsi="Times New Roman"/>
          <w:sz w:val="28"/>
          <w:szCs w:val="28"/>
        </w:rPr>
        <w:t xml:space="preserve"> заявителю</w:t>
      </w:r>
      <w:r w:rsidR="00866050" w:rsidRPr="000A4EEE">
        <w:rPr>
          <w:rFonts w:ascii="Times New Roman" w:hAnsi="Times New Roman"/>
          <w:sz w:val="28"/>
          <w:szCs w:val="28"/>
        </w:rPr>
        <w:t>;</w:t>
      </w:r>
    </w:p>
    <w:p w:rsidR="00866050" w:rsidRPr="005611E2" w:rsidRDefault="00A32F2A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866050">
        <w:rPr>
          <w:rFonts w:ascii="Times New Roman" w:hAnsi="Times New Roman"/>
          <w:sz w:val="28"/>
          <w:szCs w:val="28"/>
        </w:rPr>
        <w:t xml:space="preserve"> продаж</w:t>
      </w:r>
      <w:r>
        <w:rPr>
          <w:rFonts w:ascii="Times New Roman" w:hAnsi="Times New Roman"/>
          <w:sz w:val="28"/>
          <w:szCs w:val="28"/>
        </w:rPr>
        <w:t>е</w:t>
      </w:r>
      <w:r w:rsidR="00866050" w:rsidRPr="00980E05">
        <w:rPr>
          <w:rFonts w:ascii="Times New Roman" w:hAnsi="Times New Roman"/>
          <w:sz w:val="28"/>
          <w:szCs w:val="28"/>
        </w:rPr>
        <w:t xml:space="preserve"> земельного участка</w:t>
      </w:r>
      <w:r w:rsidR="00866050">
        <w:rPr>
          <w:rFonts w:ascii="Times New Roman" w:hAnsi="Times New Roman"/>
          <w:sz w:val="28"/>
          <w:szCs w:val="28"/>
        </w:rPr>
        <w:t xml:space="preserve">  - </w:t>
      </w:r>
      <w:r w:rsidR="00866050" w:rsidRPr="005611E2">
        <w:rPr>
          <w:rFonts w:ascii="Times New Roman" w:hAnsi="Times New Roman"/>
          <w:sz w:val="28"/>
          <w:szCs w:val="28"/>
        </w:rPr>
        <w:t>проект договора купли-продажи земельного участка</w:t>
      </w:r>
      <w:r w:rsidR="00866050">
        <w:rPr>
          <w:rFonts w:ascii="Times New Roman" w:hAnsi="Times New Roman"/>
          <w:sz w:val="28"/>
          <w:szCs w:val="28"/>
        </w:rPr>
        <w:t xml:space="preserve"> в трех экземплярах для подписания со стороны заявителя</w:t>
      </w:r>
      <w:r w:rsidR="00866050" w:rsidRPr="005611E2">
        <w:rPr>
          <w:rFonts w:ascii="Times New Roman" w:hAnsi="Times New Roman"/>
          <w:sz w:val="28"/>
          <w:szCs w:val="28"/>
        </w:rPr>
        <w:t>;</w:t>
      </w:r>
    </w:p>
    <w:p w:rsidR="00866050" w:rsidRDefault="00A32F2A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866050">
        <w:rPr>
          <w:rFonts w:ascii="Times New Roman" w:hAnsi="Times New Roman"/>
          <w:sz w:val="28"/>
          <w:szCs w:val="28"/>
        </w:rPr>
        <w:t xml:space="preserve"> продаж</w:t>
      </w:r>
      <w:r>
        <w:rPr>
          <w:rFonts w:ascii="Times New Roman" w:hAnsi="Times New Roman"/>
          <w:sz w:val="28"/>
          <w:szCs w:val="28"/>
        </w:rPr>
        <w:t>е</w:t>
      </w:r>
      <w:r w:rsidR="00866050">
        <w:rPr>
          <w:rFonts w:ascii="Times New Roman" w:hAnsi="Times New Roman"/>
          <w:sz w:val="28"/>
          <w:szCs w:val="28"/>
        </w:rPr>
        <w:t xml:space="preserve"> права </w:t>
      </w:r>
      <w:r w:rsidR="00866050" w:rsidRPr="00D80128">
        <w:rPr>
          <w:rFonts w:ascii="Times New Roman" w:hAnsi="Times New Roman"/>
          <w:sz w:val="28"/>
          <w:szCs w:val="28"/>
        </w:rPr>
        <w:t>заключени</w:t>
      </w:r>
      <w:r w:rsidR="00866050">
        <w:rPr>
          <w:rFonts w:ascii="Times New Roman" w:hAnsi="Times New Roman"/>
          <w:sz w:val="28"/>
          <w:szCs w:val="28"/>
        </w:rPr>
        <w:t>я</w:t>
      </w:r>
      <w:r w:rsidR="00866050" w:rsidRPr="00D80128">
        <w:rPr>
          <w:rFonts w:ascii="Times New Roman" w:hAnsi="Times New Roman"/>
          <w:sz w:val="28"/>
          <w:szCs w:val="28"/>
        </w:rPr>
        <w:t xml:space="preserve"> договора аренды земельного участка</w:t>
      </w:r>
      <w:r w:rsidR="00866050">
        <w:rPr>
          <w:rFonts w:ascii="Times New Roman" w:hAnsi="Times New Roman"/>
          <w:sz w:val="28"/>
          <w:szCs w:val="28"/>
        </w:rPr>
        <w:t xml:space="preserve"> - </w:t>
      </w:r>
      <w:r w:rsidR="00866050" w:rsidRPr="005611E2">
        <w:rPr>
          <w:rFonts w:ascii="Times New Roman" w:hAnsi="Times New Roman"/>
          <w:sz w:val="28"/>
          <w:szCs w:val="28"/>
        </w:rPr>
        <w:t>проект договора аренды земельного участка</w:t>
      </w:r>
      <w:r w:rsidR="00866050">
        <w:rPr>
          <w:rFonts w:ascii="Times New Roman" w:hAnsi="Times New Roman"/>
          <w:sz w:val="28"/>
          <w:szCs w:val="28"/>
        </w:rPr>
        <w:t xml:space="preserve"> в трех экземплярах;</w:t>
      </w:r>
    </w:p>
    <w:p w:rsidR="00866050" w:rsidRDefault="00A32F2A" w:rsidP="008879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при</w:t>
      </w:r>
      <w:r w:rsidR="00866050">
        <w:rPr>
          <w:rFonts w:ascii="Times New Roman" w:hAnsi="Times New Roman"/>
          <w:sz w:val="28"/>
          <w:szCs w:val="28"/>
        </w:rPr>
        <w:t xml:space="preserve"> продаж</w:t>
      </w:r>
      <w:r>
        <w:rPr>
          <w:rFonts w:ascii="Times New Roman" w:hAnsi="Times New Roman"/>
          <w:sz w:val="28"/>
          <w:szCs w:val="28"/>
        </w:rPr>
        <w:t>е</w:t>
      </w:r>
      <w:r w:rsidR="00BC6F07">
        <w:rPr>
          <w:rFonts w:ascii="Times New Roman" w:hAnsi="Times New Roman"/>
          <w:sz w:val="28"/>
          <w:szCs w:val="28"/>
        </w:rPr>
        <w:t xml:space="preserve"> </w:t>
      </w:r>
      <w:r w:rsidR="00866050">
        <w:rPr>
          <w:rFonts w:ascii="Times New Roman" w:hAnsi="Times New Roman"/>
          <w:sz w:val="28"/>
          <w:szCs w:val="28"/>
        </w:rPr>
        <w:t xml:space="preserve">права </w:t>
      </w:r>
      <w:r w:rsidR="00866050" w:rsidRPr="00D80128">
        <w:rPr>
          <w:rFonts w:ascii="Times New Roman" w:hAnsi="Times New Roman"/>
          <w:sz w:val="28"/>
          <w:szCs w:val="28"/>
        </w:rPr>
        <w:t>заключени</w:t>
      </w:r>
      <w:r w:rsidR="00866050">
        <w:rPr>
          <w:rFonts w:ascii="Times New Roman" w:hAnsi="Times New Roman"/>
          <w:sz w:val="28"/>
          <w:szCs w:val="28"/>
        </w:rPr>
        <w:t>я</w:t>
      </w:r>
      <w:r w:rsidR="00866050" w:rsidRPr="00D80128">
        <w:rPr>
          <w:rFonts w:ascii="Times New Roman" w:hAnsi="Times New Roman"/>
          <w:sz w:val="28"/>
          <w:szCs w:val="28"/>
        </w:rPr>
        <w:t xml:space="preserve"> договора аренды земельного участка</w:t>
      </w:r>
      <w:r w:rsidR="00866050">
        <w:rPr>
          <w:rFonts w:ascii="Times New Roman" w:hAnsi="Times New Roman"/>
          <w:sz w:val="28"/>
          <w:szCs w:val="28"/>
        </w:rPr>
        <w:t xml:space="preserve"> в целях комплексного освоения территории - </w:t>
      </w:r>
      <w:r w:rsidR="00866050" w:rsidRPr="005611E2">
        <w:rPr>
          <w:rFonts w:ascii="Times New Roman" w:hAnsi="Times New Roman"/>
          <w:sz w:val="28"/>
          <w:szCs w:val="28"/>
        </w:rPr>
        <w:t>проект договора аренды земельного участка</w:t>
      </w:r>
      <w:r w:rsidR="00866050">
        <w:rPr>
          <w:rFonts w:ascii="Times New Roman" w:hAnsi="Times New Roman"/>
          <w:sz w:val="28"/>
          <w:szCs w:val="28"/>
        </w:rPr>
        <w:t xml:space="preserve"> в трех экземплярах и </w:t>
      </w:r>
      <w:r w:rsidR="00866050" w:rsidRPr="007953D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проект договора о комплексном освоении территории</w:t>
      </w:r>
      <w:r w:rsidR="008660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двух экземплярах;</w:t>
      </w:r>
    </w:p>
    <w:p w:rsidR="00866050" w:rsidRPr="00866050" w:rsidRDefault="00F657DC" w:rsidP="008879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8660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в случае </w:t>
      </w:r>
      <w:r w:rsidR="00866050" w:rsidRPr="00B124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если заявитель не признан победителем </w:t>
      </w:r>
      <w:r w:rsidR="008660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аукциона, </w:t>
      </w:r>
      <w:r w:rsidR="00866050" w:rsidRPr="00866050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передает копию</w:t>
      </w:r>
      <w:r w:rsidR="004A52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B4068" w:rsidRPr="001B406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приказа отдела</w:t>
      </w:r>
      <w:r w:rsidR="00A32F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возврате заявителю задатка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B4068">
        <w:rPr>
          <w:rFonts w:ascii="Times New Roman" w:eastAsiaTheme="minorHAnsi" w:hAnsi="Times New Roman" w:cs="Times New Roman"/>
          <w:sz w:val="28"/>
          <w:szCs w:val="28"/>
          <w:lang w:eastAsia="en-US"/>
        </w:rPr>
        <w:t>специалисту отдела, ответственному за ведение бухгалтерского учета</w:t>
      </w:r>
      <w:r w:rsidR="00866050" w:rsidRPr="008660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подготовки платежного поручения по возврату задатка заявите</w:t>
      </w:r>
      <w:r w:rsidR="00A32F2A">
        <w:rPr>
          <w:rFonts w:ascii="Times New Roman" w:eastAsiaTheme="minorHAnsi" w:hAnsi="Times New Roman" w:cs="Times New Roman"/>
          <w:sz w:val="28"/>
          <w:szCs w:val="28"/>
          <w:lang w:eastAsia="en-US"/>
        </w:rPr>
        <w:t>лю, не признанному победителем аукциона</w:t>
      </w:r>
      <w:r w:rsidR="001B4068" w:rsidRPr="001B406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</w:t>
      </w:r>
      <w:r w:rsidR="001B406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 в течение 3-х рабочих дней со дня подписания протокола о результатах аукциона</w:t>
      </w:r>
      <w:r w:rsidR="00A32F2A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866050" w:rsidRDefault="00F657DC" w:rsidP="00887929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66050" w:rsidRPr="005000B9">
        <w:rPr>
          <w:sz w:val="28"/>
          <w:szCs w:val="28"/>
        </w:rPr>
        <w:t xml:space="preserve">) передает </w:t>
      </w:r>
      <w:r w:rsidR="00866050">
        <w:rPr>
          <w:sz w:val="28"/>
          <w:szCs w:val="28"/>
        </w:rPr>
        <w:t xml:space="preserve">личное дело заявителя </w:t>
      </w:r>
      <w:r w:rsidR="00866050" w:rsidRPr="005000B9">
        <w:rPr>
          <w:sz w:val="28"/>
          <w:szCs w:val="28"/>
        </w:rPr>
        <w:t>специалисту, ответственному за делопроизводство, для последующей его регистрации и передачи в архив.</w:t>
      </w:r>
    </w:p>
    <w:p w:rsidR="00866050" w:rsidRPr="00F81A0C" w:rsidRDefault="003A5912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80. </w:t>
      </w:r>
      <w:r w:rsidR="00866050" w:rsidRPr="00992EF0">
        <w:rPr>
          <w:rFonts w:ascii="Times New Roman" w:hAnsi="Times New Roman"/>
          <w:sz w:val="28"/>
          <w:szCs w:val="28"/>
        </w:rPr>
        <w:t xml:space="preserve">В случае изъявления желания заявителем получить результат предоставления услуги через МФЦ, специалист, ответственный за выдачу документов, передает соответствующие документы в установленном порядке в </w:t>
      </w:r>
      <w:r w:rsidR="00866050" w:rsidRPr="00992EF0">
        <w:rPr>
          <w:rFonts w:ascii="Times New Roman" w:hAnsi="Times New Roman"/>
          <w:iCs/>
          <w:sz w:val="28"/>
          <w:szCs w:val="28"/>
        </w:rPr>
        <w:t>МФЦ.</w:t>
      </w:r>
    </w:p>
    <w:p w:rsidR="00A32F2A" w:rsidRDefault="00F657D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A5912">
        <w:rPr>
          <w:rFonts w:ascii="Times New Roman" w:hAnsi="Times New Roman"/>
          <w:sz w:val="28"/>
          <w:szCs w:val="28"/>
        </w:rPr>
        <w:t>1</w:t>
      </w:r>
      <w:r w:rsidR="00866050" w:rsidRPr="00F64B45">
        <w:rPr>
          <w:rFonts w:ascii="Times New Roman" w:hAnsi="Times New Roman"/>
          <w:sz w:val="28"/>
          <w:szCs w:val="28"/>
        </w:rPr>
        <w:t>.</w:t>
      </w:r>
      <w:r w:rsidR="00866050" w:rsidRPr="00F64B45">
        <w:rPr>
          <w:rFonts w:ascii="Times New Roman" w:hAnsi="Times New Roman"/>
          <w:color w:val="000000"/>
          <w:sz w:val="28"/>
          <w:szCs w:val="28"/>
        </w:rPr>
        <w:t xml:space="preserve"> Результатом административной процедуры является</w:t>
      </w:r>
      <w:r w:rsidR="00A32F2A">
        <w:rPr>
          <w:rFonts w:ascii="Times New Roman" w:hAnsi="Times New Roman"/>
          <w:color w:val="000000"/>
          <w:sz w:val="28"/>
          <w:szCs w:val="28"/>
        </w:rPr>
        <w:t>:</w:t>
      </w:r>
    </w:p>
    <w:p w:rsidR="00866050" w:rsidRDefault="00A32F2A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в случае признания заявителя победителем аукциона </w:t>
      </w:r>
      <w:r w:rsidR="00866050" w:rsidRPr="00F64B45">
        <w:rPr>
          <w:rFonts w:ascii="Times New Roman" w:hAnsi="Times New Roman"/>
          <w:color w:val="000000"/>
          <w:sz w:val="28"/>
          <w:szCs w:val="28"/>
        </w:rPr>
        <w:t xml:space="preserve">вручение </w:t>
      </w:r>
      <w:r w:rsidR="00866050" w:rsidRPr="00F64B45">
        <w:rPr>
          <w:rFonts w:ascii="Times New Roman" w:hAnsi="Times New Roman"/>
          <w:sz w:val="28"/>
          <w:szCs w:val="28"/>
        </w:rPr>
        <w:t>лично</w:t>
      </w:r>
      <w:r w:rsidR="00866050">
        <w:rPr>
          <w:rFonts w:ascii="Times New Roman" w:hAnsi="Times New Roman"/>
          <w:sz w:val="28"/>
          <w:szCs w:val="28"/>
        </w:rPr>
        <w:t xml:space="preserve"> </w:t>
      </w:r>
      <w:r w:rsidR="00866050">
        <w:rPr>
          <w:rFonts w:ascii="Times New Roman" w:hAnsi="Times New Roman"/>
          <w:sz w:val="28"/>
          <w:szCs w:val="28"/>
        </w:rPr>
        <w:lastRenderedPageBreak/>
        <w:t xml:space="preserve">заявителю </w:t>
      </w:r>
      <w:r w:rsidR="00866050" w:rsidRPr="00F64B45">
        <w:rPr>
          <w:rFonts w:ascii="Times New Roman" w:hAnsi="Times New Roman"/>
          <w:sz w:val="28"/>
          <w:szCs w:val="28"/>
        </w:rPr>
        <w:t xml:space="preserve">либо направление </w:t>
      </w:r>
      <w:r w:rsidR="00F657DC">
        <w:rPr>
          <w:rFonts w:ascii="Times New Roman" w:hAnsi="Times New Roman"/>
          <w:sz w:val="28"/>
          <w:szCs w:val="28"/>
        </w:rPr>
        <w:t xml:space="preserve">ему </w:t>
      </w:r>
      <w:r w:rsidR="00866050" w:rsidRPr="00F64B45">
        <w:rPr>
          <w:rFonts w:ascii="Times New Roman" w:hAnsi="Times New Roman"/>
          <w:sz w:val="28"/>
          <w:szCs w:val="28"/>
        </w:rPr>
        <w:t>почтовым отправлением с уведомлением</w:t>
      </w:r>
      <w:r w:rsidR="00866050">
        <w:rPr>
          <w:rFonts w:ascii="Times New Roman" w:hAnsi="Times New Roman"/>
          <w:sz w:val="28"/>
          <w:szCs w:val="28"/>
        </w:rPr>
        <w:t xml:space="preserve"> о доставке</w:t>
      </w:r>
      <w:r>
        <w:rPr>
          <w:rFonts w:ascii="Times New Roman" w:hAnsi="Times New Roman"/>
          <w:sz w:val="28"/>
          <w:szCs w:val="28"/>
        </w:rPr>
        <w:t>:</w:t>
      </w:r>
    </w:p>
    <w:p w:rsidR="00A32F2A" w:rsidRPr="005611E2" w:rsidRDefault="00A32F2A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продаже</w:t>
      </w:r>
      <w:r w:rsidRPr="00980E05">
        <w:rPr>
          <w:rFonts w:ascii="Times New Roman" w:hAnsi="Times New Roman"/>
          <w:sz w:val="28"/>
          <w:szCs w:val="28"/>
        </w:rPr>
        <w:t xml:space="preserve"> земельного участка</w:t>
      </w:r>
      <w:r>
        <w:rPr>
          <w:rFonts w:ascii="Times New Roman" w:hAnsi="Times New Roman"/>
          <w:sz w:val="28"/>
          <w:szCs w:val="28"/>
        </w:rPr>
        <w:t xml:space="preserve">  - </w:t>
      </w:r>
      <w:r w:rsidRPr="005611E2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а</w:t>
      </w:r>
      <w:r w:rsidRPr="005611E2">
        <w:rPr>
          <w:rFonts w:ascii="Times New Roman" w:hAnsi="Times New Roman"/>
          <w:sz w:val="28"/>
          <w:szCs w:val="28"/>
        </w:rPr>
        <w:t xml:space="preserve"> договора купли-продажи земельного участка</w:t>
      </w:r>
      <w:r>
        <w:rPr>
          <w:rFonts w:ascii="Times New Roman" w:hAnsi="Times New Roman"/>
          <w:sz w:val="28"/>
          <w:szCs w:val="28"/>
        </w:rPr>
        <w:t xml:space="preserve"> в трех экземплярах для подписания со стороны заявителя</w:t>
      </w:r>
      <w:r w:rsidRPr="005611E2">
        <w:rPr>
          <w:rFonts w:ascii="Times New Roman" w:hAnsi="Times New Roman"/>
          <w:sz w:val="28"/>
          <w:szCs w:val="28"/>
        </w:rPr>
        <w:t>;</w:t>
      </w:r>
    </w:p>
    <w:p w:rsidR="00A32F2A" w:rsidRDefault="00A32F2A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продаже права </w:t>
      </w:r>
      <w:r w:rsidRPr="00D80128">
        <w:rPr>
          <w:rFonts w:ascii="Times New Roman" w:hAnsi="Times New Roman"/>
          <w:sz w:val="28"/>
          <w:szCs w:val="28"/>
        </w:rPr>
        <w:t>заключени</w:t>
      </w:r>
      <w:r>
        <w:rPr>
          <w:rFonts w:ascii="Times New Roman" w:hAnsi="Times New Roman"/>
          <w:sz w:val="28"/>
          <w:szCs w:val="28"/>
        </w:rPr>
        <w:t>я</w:t>
      </w:r>
      <w:r w:rsidRPr="00D80128">
        <w:rPr>
          <w:rFonts w:ascii="Times New Roman" w:hAnsi="Times New Roman"/>
          <w:sz w:val="28"/>
          <w:szCs w:val="28"/>
        </w:rPr>
        <w:t xml:space="preserve"> договора аренды земельного участка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611E2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а</w:t>
      </w:r>
      <w:r w:rsidRPr="005611E2">
        <w:rPr>
          <w:rFonts w:ascii="Times New Roman" w:hAnsi="Times New Roman"/>
          <w:sz w:val="28"/>
          <w:szCs w:val="28"/>
        </w:rPr>
        <w:t xml:space="preserve"> договора аренды земельного участка</w:t>
      </w:r>
      <w:r>
        <w:rPr>
          <w:rFonts w:ascii="Times New Roman" w:hAnsi="Times New Roman"/>
          <w:sz w:val="28"/>
          <w:szCs w:val="28"/>
        </w:rPr>
        <w:t xml:space="preserve"> в трех экземплярах;</w:t>
      </w:r>
    </w:p>
    <w:p w:rsidR="00A32F2A" w:rsidRDefault="00A32F2A" w:rsidP="008879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при продаже права </w:t>
      </w:r>
      <w:r w:rsidRPr="00D80128">
        <w:rPr>
          <w:rFonts w:ascii="Times New Roman" w:hAnsi="Times New Roman"/>
          <w:sz w:val="28"/>
          <w:szCs w:val="28"/>
        </w:rPr>
        <w:t>заключени</w:t>
      </w:r>
      <w:r>
        <w:rPr>
          <w:rFonts w:ascii="Times New Roman" w:hAnsi="Times New Roman"/>
          <w:sz w:val="28"/>
          <w:szCs w:val="28"/>
        </w:rPr>
        <w:t>я</w:t>
      </w:r>
      <w:r w:rsidRPr="00D80128">
        <w:rPr>
          <w:rFonts w:ascii="Times New Roman" w:hAnsi="Times New Roman"/>
          <w:sz w:val="28"/>
          <w:szCs w:val="28"/>
        </w:rPr>
        <w:t xml:space="preserve"> договора аренды земельного участка</w:t>
      </w:r>
      <w:r w:rsidR="00BC6F0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целях комплексного освоения территории - </w:t>
      </w:r>
      <w:r w:rsidRPr="005611E2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а</w:t>
      </w:r>
      <w:r w:rsidRPr="005611E2">
        <w:rPr>
          <w:rFonts w:ascii="Times New Roman" w:hAnsi="Times New Roman"/>
          <w:sz w:val="28"/>
          <w:szCs w:val="28"/>
        </w:rPr>
        <w:t xml:space="preserve"> договора аренды земельного участка</w:t>
      </w:r>
      <w:r>
        <w:rPr>
          <w:rFonts w:ascii="Times New Roman" w:hAnsi="Times New Roman"/>
          <w:sz w:val="28"/>
          <w:szCs w:val="28"/>
        </w:rPr>
        <w:t xml:space="preserve"> в трех экземплярах и </w:t>
      </w:r>
      <w:r w:rsidRPr="007953D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проект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7953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договора о комплексном освоении территории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двух экземплярах;</w:t>
      </w:r>
    </w:p>
    <w:p w:rsidR="00A32F2A" w:rsidRPr="00866050" w:rsidRDefault="00F657DC" w:rsidP="008879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A32F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в случае </w:t>
      </w:r>
      <w:r w:rsidR="00A32F2A" w:rsidRPr="00B124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если заявитель не признан победителем </w:t>
      </w:r>
      <w:r w:rsidR="00E90C17">
        <w:rPr>
          <w:rFonts w:ascii="Times New Roman" w:eastAsiaTheme="minorHAnsi" w:hAnsi="Times New Roman" w:cs="Times New Roman"/>
          <w:sz w:val="28"/>
          <w:szCs w:val="28"/>
          <w:lang w:eastAsia="en-US"/>
        </w:rPr>
        <w:t>аукциона -</w:t>
      </w:r>
      <w:r w:rsidR="00A32F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возврат заявителю</w:t>
      </w:r>
      <w:r w:rsidR="00E90C17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BC6F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90C17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A32F2A">
        <w:rPr>
          <w:rFonts w:ascii="Times New Roman" w:eastAsiaTheme="minorHAnsi" w:hAnsi="Times New Roman" w:cs="Times New Roman"/>
          <w:sz w:val="28"/>
          <w:szCs w:val="28"/>
          <w:lang w:eastAsia="en-US"/>
        </w:rPr>
        <w:t>е признанному победителем аукциона</w:t>
      </w:r>
      <w:r w:rsidR="00E90C17">
        <w:rPr>
          <w:rFonts w:ascii="Times New Roman" w:eastAsiaTheme="minorHAnsi" w:hAnsi="Times New Roman" w:cs="Times New Roman"/>
          <w:sz w:val="28"/>
          <w:szCs w:val="28"/>
          <w:lang w:eastAsia="en-US"/>
        </w:rPr>
        <w:t>, внесенного им  задатка.</w:t>
      </w:r>
    </w:p>
    <w:p w:rsidR="00866050" w:rsidRPr="00C5218C" w:rsidRDefault="00F657DC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A5912">
        <w:rPr>
          <w:rFonts w:ascii="Times New Roman" w:hAnsi="Times New Roman"/>
          <w:sz w:val="28"/>
          <w:szCs w:val="28"/>
        </w:rPr>
        <w:t>2</w:t>
      </w:r>
      <w:r w:rsidR="00866050">
        <w:rPr>
          <w:rFonts w:ascii="Times New Roman" w:hAnsi="Times New Roman"/>
          <w:sz w:val="28"/>
          <w:szCs w:val="28"/>
        </w:rPr>
        <w:t xml:space="preserve">. </w:t>
      </w:r>
      <w:r w:rsidR="00866050" w:rsidRPr="00C5218C">
        <w:rPr>
          <w:rFonts w:ascii="Times New Roman" w:hAnsi="Times New Roman"/>
          <w:sz w:val="28"/>
          <w:szCs w:val="28"/>
        </w:rPr>
        <w:t>Максимальный срок исполнения административных действий</w:t>
      </w:r>
      <w:r w:rsidR="00866050">
        <w:rPr>
          <w:rFonts w:ascii="Times New Roman" w:hAnsi="Times New Roman"/>
          <w:sz w:val="28"/>
          <w:szCs w:val="28"/>
        </w:rPr>
        <w:t xml:space="preserve"> составляет </w:t>
      </w:r>
      <w:r w:rsidR="00001D4F">
        <w:rPr>
          <w:rFonts w:ascii="Times New Roman" w:hAnsi="Times New Roman"/>
          <w:sz w:val="28"/>
          <w:szCs w:val="28"/>
        </w:rPr>
        <w:t>30 минут</w:t>
      </w:r>
      <w:r w:rsidR="00866050" w:rsidRPr="00C5218C">
        <w:rPr>
          <w:rFonts w:ascii="Times New Roman" w:hAnsi="Times New Roman"/>
          <w:sz w:val="28"/>
          <w:szCs w:val="28"/>
        </w:rPr>
        <w:t>.</w:t>
      </w:r>
    </w:p>
    <w:p w:rsidR="00866050" w:rsidRPr="001337C9" w:rsidRDefault="00866050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218C">
        <w:rPr>
          <w:rFonts w:ascii="Times New Roman" w:hAnsi="Times New Roman"/>
          <w:sz w:val="28"/>
          <w:szCs w:val="28"/>
        </w:rPr>
        <w:t>Максимальный срок исполн</w:t>
      </w:r>
      <w:r>
        <w:rPr>
          <w:rFonts w:ascii="Times New Roman" w:hAnsi="Times New Roman"/>
          <w:sz w:val="28"/>
          <w:szCs w:val="28"/>
        </w:rPr>
        <w:t xml:space="preserve">ения административной процедуры составляет </w:t>
      </w:r>
      <w:r w:rsidR="00444DC9">
        <w:rPr>
          <w:rFonts w:ascii="Times New Roman" w:hAnsi="Times New Roman"/>
          <w:sz w:val="28"/>
          <w:szCs w:val="28"/>
        </w:rPr>
        <w:t xml:space="preserve"> 3 дня.</w:t>
      </w:r>
    </w:p>
    <w:p w:rsidR="00866050" w:rsidRPr="00992EF0" w:rsidRDefault="00F657DC" w:rsidP="008879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92EF0">
        <w:rPr>
          <w:rFonts w:ascii="Times New Roman" w:hAnsi="Times New Roman"/>
          <w:color w:val="000000"/>
          <w:sz w:val="28"/>
          <w:szCs w:val="28"/>
        </w:rPr>
        <w:t>8</w:t>
      </w:r>
      <w:r w:rsidR="003A5912">
        <w:rPr>
          <w:rFonts w:ascii="Times New Roman" w:hAnsi="Times New Roman"/>
          <w:color w:val="000000"/>
          <w:sz w:val="28"/>
          <w:szCs w:val="28"/>
        </w:rPr>
        <w:t>3</w:t>
      </w:r>
      <w:r w:rsidR="00866050" w:rsidRPr="00992EF0">
        <w:rPr>
          <w:rFonts w:ascii="Times New Roman" w:hAnsi="Times New Roman"/>
          <w:color w:val="000000"/>
          <w:sz w:val="28"/>
          <w:szCs w:val="28"/>
        </w:rPr>
        <w:t xml:space="preserve">. В случае обнаружения опечаток и ошибок (далее – технические ошибки) в выданных в результате предоставления муниципальной услуги документах, заявитель направляет в адрес </w:t>
      </w:r>
      <w:r w:rsidR="001B4068" w:rsidRPr="001B4068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="00866050" w:rsidRPr="00992EF0">
        <w:rPr>
          <w:rFonts w:ascii="Times New Roman" w:hAnsi="Times New Roman"/>
          <w:color w:val="000000"/>
          <w:sz w:val="28"/>
          <w:szCs w:val="28"/>
        </w:rPr>
        <w:t xml:space="preserve"> заявление об исправлении допущенных технических ошибок с приложением оригинала документа, выданного в результате предоставления муниципальной услуги.</w:t>
      </w:r>
    </w:p>
    <w:p w:rsidR="00866050" w:rsidRPr="00992EF0" w:rsidRDefault="00866050" w:rsidP="008879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92EF0">
        <w:rPr>
          <w:rFonts w:ascii="Times New Roman" w:hAnsi="Times New Roman"/>
          <w:color w:val="000000"/>
          <w:sz w:val="28"/>
          <w:szCs w:val="28"/>
        </w:rPr>
        <w:t xml:space="preserve">Заявление в порядке делопроизводства, установленного в </w:t>
      </w:r>
      <w:r w:rsidR="001B4068" w:rsidRPr="001B4068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Pr="001B4068">
        <w:rPr>
          <w:rFonts w:ascii="Times New Roman" w:hAnsi="Times New Roman"/>
          <w:color w:val="000000"/>
          <w:sz w:val="28"/>
          <w:szCs w:val="28"/>
        </w:rPr>
        <w:t>,</w:t>
      </w:r>
      <w:r w:rsidRPr="00992EF0">
        <w:rPr>
          <w:rFonts w:ascii="Times New Roman" w:hAnsi="Times New Roman"/>
          <w:color w:val="000000"/>
          <w:sz w:val="28"/>
          <w:szCs w:val="28"/>
        </w:rPr>
        <w:t xml:space="preserve"> передается на рассмотрение специалисту, ответственному за оформление и выдачу документов.</w:t>
      </w:r>
    </w:p>
    <w:p w:rsidR="00866050" w:rsidRPr="00992EF0" w:rsidRDefault="00866050" w:rsidP="008879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92EF0">
        <w:rPr>
          <w:rFonts w:ascii="Times New Roman" w:hAnsi="Times New Roman"/>
          <w:color w:val="000000"/>
          <w:sz w:val="28"/>
          <w:szCs w:val="28"/>
        </w:rPr>
        <w:t>Срок рассмотрения и выдачи  документов с исправленными техническими ошибками не может превышать 5 рабочих дней с момента регистрации заявления.</w:t>
      </w:r>
    </w:p>
    <w:p w:rsidR="00866050" w:rsidRDefault="003A5912" w:rsidP="008879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84. </w:t>
      </w:r>
      <w:r w:rsidR="00866050" w:rsidRPr="00992EF0">
        <w:rPr>
          <w:rFonts w:ascii="Times New Roman" w:hAnsi="Times New Roman"/>
          <w:color w:val="000000"/>
          <w:sz w:val="28"/>
          <w:szCs w:val="28"/>
        </w:rPr>
        <w:t xml:space="preserve">Жалоба заявителя на отказ </w:t>
      </w:r>
      <w:r w:rsidR="001B4068" w:rsidRPr="001B4068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="00866050" w:rsidRPr="001B4068">
        <w:rPr>
          <w:rFonts w:ascii="Times New Roman" w:hAnsi="Times New Roman"/>
          <w:color w:val="000000"/>
          <w:sz w:val="28"/>
          <w:szCs w:val="28"/>
        </w:rPr>
        <w:t>,</w:t>
      </w:r>
      <w:r w:rsidR="00866050" w:rsidRPr="00992EF0">
        <w:rPr>
          <w:rFonts w:ascii="Times New Roman" w:hAnsi="Times New Roman"/>
          <w:color w:val="000000"/>
          <w:sz w:val="28"/>
          <w:szCs w:val="28"/>
        </w:rPr>
        <w:t xml:space="preserve"> должностного лица </w:t>
      </w:r>
      <w:r w:rsidR="001B4068" w:rsidRPr="001B4068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="00866050" w:rsidRPr="001B4068">
        <w:rPr>
          <w:rFonts w:ascii="Times New Roman" w:hAnsi="Times New Roman"/>
          <w:color w:val="000000"/>
          <w:sz w:val="28"/>
          <w:szCs w:val="28"/>
        </w:rPr>
        <w:t>,</w:t>
      </w:r>
      <w:r w:rsidR="00866050" w:rsidRPr="00992EF0">
        <w:rPr>
          <w:rFonts w:ascii="Times New Roman" w:hAnsi="Times New Roman"/>
          <w:color w:val="000000"/>
          <w:sz w:val="28"/>
          <w:szCs w:val="28"/>
        </w:rPr>
        <w:t xml:space="preserve"> в исправлении допущенных технических ошибок в выданных в результате предоставления муниципальной услуги документах, либо нарушение установленного срока таких исправлений, рассматривается в порядке, установленном главой 5 настоящего административного регламента.</w:t>
      </w:r>
    </w:p>
    <w:p w:rsidR="00866050" w:rsidRPr="0077020B" w:rsidRDefault="00866050" w:rsidP="00887929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564B6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4. Порядок и формы контроля за </w:t>
      </w:r>
    </w:p>
    <w:p w:rsidR="00B564B6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предоставлением муниципальной услуги</w:t>
      </w:r>
    </w:p>
    <w:p w:rsidR="00B564B6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564B6" w:rsidRPr="00010997" w:rsidRDefault="00B564B6" w:rsidP="008879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A5912">
        <w:rPr>
          <w:rFonts w:ascii="Times New Roman" w:hAnsi="Times New Roman"/>
          <w:sz w:val="28"/>
          <w:szCs w:val="28"/>
        </w:rPr>
        <w:t>5</w:t>
      </w:r>
      <w:r w:rsidRPr="00010997">
        <w:rPr>
          <w:rFonts w:ascii="Times New Roman" w:hAnsi="Times New Roman"/>
          <w:sz w:val="28"/>
          <w:szCs w:val="28"/>
        </w:rPr>
        <w:t>. Текущий контроль соблюдения и исполнения отве</w:t>
      </w:r>
      <w:r>
        <w:rPr>
          <w:rFonts w:ascii="Times New Roman" w:hAnsi="Times New Roman"/>
          <w:sz w:val="28"/>
          <w:szCs w:val="28"/>
        </w:rPr>
        <w:t xml:space="preserve">тственными должностными лицами </w:t>
      </w:r>
      <w:r w:rsidR="00444DC9" w:rsidRPr="00444DC9">
        <w:rPr>
          <w:rFonts w:ascii="Times New Roman" w:hAnsi="Times New Roman"/>
          <w:sz w:val="28"/>
          <w:szCs w:val="28"/>
        </w:rPr>
        <w:t>администрации, отдела</w:t>
      </w:r>
      <w:r>
        <w:rPr>
          <w:rFonts w:ascii="Times New Roman" w:hAnsi="Times New Roman"/>
          <w:sz w:val="28"/>
          <w:szCs w:val="28"/>
        </w:rPr>
        <w:t xml:space="preserve"> положений настоящего а</w:t>
      </w:r>
      <w:r w:rsidRPr="00010997">
        <w:rPr>
          <w:rFonts w:ascii="Times New Roman" w:hAnsi="Times New Roman"/>
          <w:sz w:val="28"/>
          <w:szCs w:val="28"/>
        </w:rPr>
        <w:t xml:space="preserve">дминистративного регламента и иных нормативных правовых актов, устанавливающих требования к предоставлению муниципальной услуги (далее – текущий контроль), осуществляется </w:t>
      </w:r>
      <w:r w:rsidR="00444DC9" w:rsidRPr="00444DC9">
        <w:rPr>
          <w:rFonts w:ascii="Times New Roman" w:hAnsi="Times New Roman"/>
          <w:sz w:val="28"/>
          <w:szCs w:val="28"/>
        </w:rPr>
        <w:t>главой</w:t>
      </w:r>
      <w:r w:rsidRPr="00010997">
        <w:rPr>
          <w:rFonts w:ascii="Times New Roman" w:hAnsi="Times New Roman"/>
          <w:sz w:val="28"/>
          <w:szCs w:val="28"/>
        </w:rPr>
        <w:t xml:space="preserve">, а в период его отсутствия заместителем </w:t>
      </w:r>
      <w:r w:rsidR="00444DC9" w:rsidRPr="00444DC9">
        <w:rPr>
          <w:rFonts w:ascii="Times New Roman" w:hAnsi="Times New Roman"/>
          <w:sz w:val="28"/>
          <w:szCs w:val="28"/>
        </w:rPr>
        <w:t>главы администрации</w:t>
      </w:r>
      <w:r w:rsidRPr="00444DC9">
        <w:rPr>
          <w:rFonts w:ascii="Times New Roman" w:hAnsi="Times New Roman"/>
          <w:sz w:val="28"/>
          <w:szCs w:val="28"/>
        </w:rPr>
        <w:t>.</w:t>
      </w:r>
    </w:p>
    <w:p w:rsidR="00B564B6" w:rsidRPr="00010997" w:rsidRDefault="003A5912" w:rsidP="008879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86</w:t>
      </w:r>
      <w:r w:rsidR="00B564B6" w:rsidRPr="00010997">
        <w:rPr>
          <w:rFonts w:ascii="Times New Roman" w:hAnsi="Times New Roman"/>
          <w:sz w:val="28"/>
          <w:szCs w:val="28"/>
        </w:rPr>
        <w:t>. Текущий контроль осуществляется путем проведения проверок с целью выявления и</w:t>
      </w:r>
      <w:r w:rsidR="00B564B6" w:rsidRPr="00010997">
        <w:rPr>
          <w:rFonts w:ascii="Times New Roman" w:hAnsi="Times New Roman"/>
          <w:color w:val="000000"/>
          <w:sz w:val="28"/>
          <w:szCs w:val="28"/>
        </w:rPr>
        <w:t xml:space="preserve"> устранения нарушений прав заявителей, а также иных  заинтересованных лиц (граждан, их объединений и организаций, чьи права и законные интересы нарушены  при предоставлении государственной услуги) (далее – заинтересованные лица), рассмотрения, подготовки ответов на обращения заявителей и заинтересованных лиц.</w:t>
      </w:r>
    </w:p>
    <w:p w:rsidR="00B564B6" w:rsidRPr="00010997" w:rsidRDefault="00B564B6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3A5912">
        <w:rPr>
          <w:rFonts w:ascii="Times New Roman" w:hAnsi="Times New Roman"/>
          <w:sz w:val="28"/>
          <w:szCs w:val="28"/>
        </w:rPr>
        <w:t>7</w:t>
      </w:r>
      <w:r w:rsidRPr="00010997">
        <w:rPr>
          <w:rFonts w:ascii="Times New Roman" w:hAnsi="Times New Roman"/>
          <w:sz w:val="28"/>
          <w:szCs w:val="28"/>
        </w:rPr>
        <w:t xml:space="preserve">. Проверки могут быть плановыми - осуществляться на основании программ проверок - и внеплановыми. При проведении проверки могут рассматриваться все вопросы, связанные с предоставлением муниципальной услуги - комплексные проверки, или отдельные вопросы - тематические проверки. </w:t>
      </w:r>
    </w:p>
    <w:p w:rsidR="00B564B6" w:rsidRPr="00010997" w:rsidRDefault="00B564B6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0997">
        <w:rPr>
          <w:rFonts w:ascii="Times New Roman" w:hAnsi="Times New Roman"/>
          <w:sz w:val="28"/>
          <w:szCs w:val="28"/>
        </w:rPr>
        <w:t>Внеплановая проверка проводится в связи с конкретным обращением заявителя, поступлением информации от заинтересованных лиц о нарушении действующего законодательства при предоставлении муниципальной услуги.</w:t>
      </w:r>
    </w:p>
    <w:p w:rsidR="00B564B6" w:rsidRPr="00010997" w:rsidRDefault="00B564B6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A5912">
        <w:rPr>
          <w:rFonts w:ascii="Times New Roman" w:hAnsi="Times New Roman"/>
          <w:sz w:val="28"/>
          <w:szCs w:val="28"/>
        </w:rPr>
        <w:t>8</w:t>
      </w:r>
      <w:r w:rsidRPr="00010997">
        <w:rPr>
          <w:rFonts w:ascii="Times New Roman" w:hAnsi="Times New Roman"/>
          <w:sz w:val="28"/>
          <w:szCs w:val="28"/>
        </w:rPr>
        <w:t>. Контроль за полнотой и качеством предоставления муниципальной услуги включает в себя:</w:t>
      </w:r>
    </w:p>
    <w:p w:rsidR="00B564B6" w:rsidRPr="00010997" w:rsidRDefault="00B564B6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0997">
        <w:rPr>
          <w:rFonts w:ascii="Times New Roman" w:hAnsi="Times New Roman"/>
          <w:sz w:val="28"/>
          <w:szCs w:val="28"/>
        </w:rPr>
        <w:t>- проведение служебных проверок в случае поступления жалоб на действия (бездействие) должностного лица при предоставлении муниципальной услуги;</w:t>
      </w:r>
    </w:p>
    <w:p w:rsidR="00B564B6" w:rsidRPr="00010997" w:rsidRDefault="00B564B6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0997">
        <w:rPr>
          <w:rFonts w:ascii="Times New Roman" w:hAnsi="Times New Roman"/>
          <w:sz w:val="28"/>
          <w:szCs w:val="28"/>
        </w:rPr>
        <w:t>- выявление и устранение нарушений прав граждан, юридических лиц, индивидуальных предпринимателей.</w:t>
      </w:r>
    </w:p>
    <w:p w:rsidR="00B564B6" w:rsidRPr="00010997" w:rsidRDefault="003A5912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89</w:t>
      </w:r>
      <w:r w:rsidR="00B564B6" w:rsidRPr="00010997">
        <w:rPr>
          <w:rFonts w:ascii="Times New Roman" w:hAnsi="Times New Roman"/>
          <w:sz w:val="28"/>
          <w:szCs w:val="28"/>
        </w:rPr>
        <w:t xml:space="preserve">. Для проведения проверки формируется комиссия, деятельность которой осуществляется в соответствии с планом проведения проверки. Состав комиссии и план проведения проверки утверждаются </w:t>
      </w:r>
      <w:r w:rsidR="00B564B6" w:rsidRPr="00444DC9">
        <w:rPr>
          <w:rFonts w:ascii="Times New Roman" w:hAnsi="Times New Roman"/>
          <w:sz w:val="28"/>
          <w:szCs w:val="28"/>
        </w:rPr>
        <w:t xml:space="preserve"> </w:t>
      </w:r>
      <w:r w:rsidR="00444DC9" w:rsidRPr="00444DC9">
        <w:rPr>
          <w:rFonts w:ascii="Times New Roman" w:hAnsi="Times New Roman"/>
          <w:sz w:val="28"/>
          <w:szCs w:val="28"/>
        </w:rPr>
        <w:t>распоряжением администрации</w:t>
      </w:r>
      <w:r w:rsidR="00B564B6" w:rsidRPr="00444DC9">
        <w:rPr>
          <w:rFonts w:ascii="Times New Roman" w:hAnsi="Times New Roman"/>
          <w:sz w:val="28"/>
          <w:szCs w:val="28"/>
        </w:rPr>
        <w:t>.</w:t>
      </w:r>
      <w:r w:rsidR="00B564B6" w:rsidRPr="00010997">
        <w:rPr>
          <w:rFonts w:ascii="Times New Roman" w:hAnsi="Times New Roman"/>
          <w:sz w:val="28"/>
          <w:szCs w:val="28"/>
        </w:rPr>
        <w:t xml:space="preserve">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комиссии.</w:t>
      </w:r>
    </w:p>
    <w:p w:rsidR="00B564B6" w:rsidRPr="00010997" w:rsidRDefault="00B564B6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A5912">
        <w:rPr>
          <w:rFonts w:ascii="Times New Roman" w:hAnsi="Times New Roman"/>
          <w:sz w:val="28"/>
          <w:szCs w:val="28"/>
        </w:rPr>
        <w:t>0</w:t>
      </w:r>
      <w:r w:rsidRPr="00010997">
        <w:rPr>
          <w:rFonts w:ascii="Times New Roman" w:hAnsi="Times New Roman"/>
          <w:sz w:val="28"/>
          <w:szCs w:val="28"/>
        </w:rPr>
        <w:t xml:space="preserve">. Персональная ответственность должностных лиц </w:t>
      </w:r>
      <w:r>
        <w:rPr>
          <w:rFonts w:ascii="Times New Roman" w:hAnsi="Times New Roman"/>
          <w:i/>
          <w:sz w:val="28"/>
          <w:szCs w:val="28"/>
        </w:rPr>
        <w:t>ОМС</w:t>
      </w:r>
      <w:r>
        <w:rPr>
          <w:rFonts w:ascii="Times New Roman" w:hAnsi="Times New Roman"/>
          <w:sz w:val="28"/>
          <w:szCs w:val="28"/>
        </w:rPr>
        <w:t>з</w:t>
      </w:r>
      <w:r w:rsidRPr="00010997">
        <w:rPr>
          <w:rFonts w:ascii="Times New Roman" w:hAnsi="Times New Roman"/>
          <w:sz w:val="28"/>
          <w:szCs w:val="28"/>
        </w:rPr>
        <w:t>акрепляется в их должностных регламентах в соответствии с требованиями законодательства.</w:t>
      </w:r>
    </w:p>
    <w:p w:rsidR="00B564B6" w:rsidRPr="00010997" w:rsidRDefault="003A5912" w:rsidP="008879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91. </w:t>
      </w:r>
      <w:r w:rsidR="00B564B6" w:rsidRPr="00010997">
        <w:rPr>
          <w:rFonts w:ascii="Times New Roman" w:hAnsi="Times New Roman"/>
          <w:color w:val="000000"/>
          <w:sz w:val="28"/>
          <w:szCs w:val="28"/>
        </w:rPr>
        <w:t xml:space="preserve">Должностные лица </w:t>
      </w:r>
      <w:r w:rsidR="00444DC9">
        <w:rPr>
          <w:rFonts w:ascii="Times New Roman" w:hAnsi="Times New Roman"/>
          <w:sz w:val="28"/>
          <w:szCs w:val="28"/>
        </w:rPr>
        <w:t>администрации, отдела</w:t>
      </w:r>
      <w:r w:rsidR="00444DC9">
        <w:rPr>
          <w:rFonts w:ascii="Times New Roman" w:hAnsi="Times New Roman"/>
          <w:i/>
          <w:sz w:val="28"/>
          <w:szCs w:val="28"/>
        </w:rPr>
        <w:t xml:space="preserve"> </w:t>
      </w:r>
      <w:r w:rsidR="00B564B6" w:rsidRPr="00010997">
        <w:rPr>
          <w:rFonts w:ascii="Times New Roman" w:hAnsi="Times New Roman"/>
          <w:color w:val="000000"/>
          <w:sz w:val="28"/>
          <w:szCs w:val="28"/>
        </w:rPr>
        <w:t xml:space="preserve">в случае ненадлежащих </w:t>
      </w:r>
      <w:r w:rsidR="00B564B6" w:rsidRPr="00010997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="00B564B6" w:rsidRPr="00010997">
        <w:rPr>
          <w:rFonts w:ascii="Times New Roman" w:hAnsi="Times New Roman"/>
          <w:color w:val="000000"/>
          <w:sz w:val="28"/>
          <w:szCs w:val="28"/>
        </w:rPr>
        <w:t xml:space="preserve"> и (или) исполнения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Российской Федерации.</w:t>
      </w:r>
    </w:p>
    <w:p w:rsidR="00B564B6" w:rsidRPr="00010997" w:rsidRDefault="00B564B6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92</w:t>
      </w:r>
      <w:r w:rsidRPr="00010997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CA2EF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A2EF6" w:rsidRPr="00CA2EF6">
        <w:rPr>
          <w:rFonts w:ascii="Times New Roman" w:hAnsi="Times New Roman"/>
          <w:sz w:val="28"/>
          <w:szCs w:val="28"/>
        </w:rPr>
        <w:t>Администрация</w:t>
      </w:r>
      <w:r w:rsidR="00CA2EF6">
        <w:rPr>
          <w:rFonts w:ascii="Times New Roman" w:hAnsi="Times New Roman"/>
          <w:i/>
          <w:sz w:val="28"/>
          <w:szCs w:val="28"/>
        </w:rPr>
        <w:t xml:space="preserve"> </w:t>
      </w:r>
      <w:r w:rsidRPr="00010997">
        <w:rPr>
          <w:rFonts w:ascii="Times New Roman" w:hAnsi="Times New Roman"/>
          <w:sz w:val="28"/>
          <w:szCs w:val="28"/>
        </w:rPr>
        <w:t xml:space="preserve"> ведет учет случаев ненадлежащего исполнения должностными лицами служебных обязанностей, проводит соответствующие служебные проверки и принимает в соответствии с законодательством Российской Федерации меры в отношении таких должностных лиц.</w:t>
      </w:r>
    </w:p>
    <w:p w:rsidR="00B564B6" w:rsidRPr="00010997" w:rsidRDefault="00B564B6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93</w:t>
      </w:r>
      <w:r w:rsidRPr="00010997">
        <w:rPr>
          <w:rFonts w:ascii="Times New Roman" w:hAnsi="Times New Roman"/>
          <w:sz w:val="28"/>
          <w:szCs w:val="28"/>
        </w:rPr>
        <w:t xml:space="preserve">. Заинтересованные лица вправе обратиться устно, направить обращение в письменной форме или в форме электронного документа в адрес </w:t>
      </w:r>
      <w:r w:rsidR="00CA2EF6">
        <w:rPr>
          <w:rFonts w:ascii="Times New Roman" w:hAnsi="Times New Roman"/>
          <w:sz w:val="28"/>
          <w:szCs w:val="28"/>
        </w:rPr>
        <w:t>главы</w:t>
      </w:r>
      <w:r w:rsidRPr="00010997">
        <w:rPr>
          <w:rFonts w:ascii="Times New Roman" w:hAnsi="Times New Roman"/>
          <w:sz w:val="28"/>
          <w:szCs w:val="28"/>
        </w:rPr>
        <w:t xml:space="preserve"> с просьбой о проведении проверки соблюдения и исполнения нормативных правовых актов Российской Федерации и Костромской области, положений настоящего административного регламента, устанавливающих требования к полноте и качеству предоставления муниципальной услуги, в случае предполагаемого нарушения прав и законных интересов при предоставлении муниципальной услуги.</w:t>
      </w:r>
    </w:p>
    <w:p w:rsidR="00B564B6" w:rsidRPr="00755E19" w:rsidRDefault="00B564B6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94</w:t>
      </w:r>
      <w:r w:rsidRPr="00010997">
        <w:rPr>
          <w:rFonts w:ascii="Times New Roman" w:hAnsi="Times New Roman"/>
          <w:sz w:val="28"/>
          <w:szCs w:val="28"/>
        </w:rPr>
        <w:t xml:space="preserve">. Обращение заинтересованных лиц, поступившее в </w:t>
      </w:r>
      <w:r w:rsidR="00CA2EF6" w:rsidRPr="00CA2EF6">
        <w:rPr>
          <w:rFonts w:ascii="Times New Roman" w:hAnsi="Times New Roman"/>
          <w:sz w:val="28"/>
          <w:szCs w:val="28"/>
        </w:rPr>
        <w:t>администрацию</w:t>
      </w:r>
      <w:r w:rsidRPr="00CA2EF6">
        <w:rPr>
          <w:rFonts w:ascii="Times New Roman" w:hAnsi="Times New Roman"/>
          <w:sz w:val="28"/>
          <w:szCs w:val="28"/>
        </w:rPr>
        <w:t>,</w:t>
      </w:r>
      <w:r w:rsidRPr="00010997">
        <w:rPr>
          <w:rFonts w:ascii="Times New Roman" w:hAnsi="Times New Roman"/>
          <w:sz w:val="28"/>
          <w:szCs w:val="28"/>
        </w:rPr>
        <w:t xml:space="preserve"> рассматривается в течение 30 дней со дня его регистрации.  О результатах рассмотрения обращения не позднее дня, следующего за днем принятия решения, дается письменный ответ, который может быть направлен заказным почтовым отправлением по почтовому адресу, указанному в обращении, путем вручения обратившемуся лицу или его уполномоченному представителю лично под расписку или в форме электронного документа на адрес электронной почты обратившегося лица.</w:t>
      </w:r>
    </w:p>
    <w:p w:rsidR="00B564B6" w:rsidRPr="00010997" w:rsidRDefault="00B564B6" w:rsidP="0088792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95</w:t>
      </w:r>
      <w:r w:rsidRPr="00010997">
        <w:rPr>
          <w:rFonts w:ascii="Times New Roman" w:hAnsi="Times New Roman"/>
          <w:sz w:val="28"/>
          <w:szCs w:val="28"/>
        </w:rPr>
        <w:t>. Жалоба заявителя рассматривается в порядке, установленном главой 5 административного регламента.</w:t>
      </w:r>
    </w:p>
    <w:p w:rsidR="00B564B6" w:rsidRDefault="00B564B6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4B6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color w:val="000000"/>
          <w:sz w:val="28"/>
          <w:szCs w:val="28"/>
        </w:rPr>
        <w:t xml:space="preserve">Глава 5. </w:t>
      </w:r>
      <w:r w:rsidRPr="00860DF0">
        <w:rPr>
          <w:rFonts w:ascii="Times New Roman" w:hAnsi="Times New Roman"/>
          <w:sz w:val="28"/>
          <w:szCs w:val="28"/>
        </w:rPr>
        <w:t>Порядок досудебного (внесудебного) обжалования заявителем решений и действий (бездействия)</w:t>
      </w:r>
      <w:r w:rsidR="00FF477A">
        <w:rPr>
          <w:rFonts w:ascii="Times New Roman" w:hAnsi="Times New Roman"/>
          <w:sz w:val="28"/>
          <w:szCs w:val="28"/>
        </w:rPr>
        <w:t xml:space="preserve"> </w:t>
      </w:r>
      <w:r w:rsidR="00CA2EF6" w:rsidRPr="00FF477A">
        <w:rPr>
          <w:rFonts w:ascii="Times New Roman" w:hAnsi="Times New Roman"/>
          <w:sz w:val="28"/>
          <w:szCs w:val="28"/>
        </w:rPr>
        <w:t>администрации, отде</w:t>
      </w:r>
      <w:r w:rsidR="00FF477A" w:rsidRPr="00FF477A">
        <w:rPr>
          <w:rFonts w:ascii="Times New Roman" w:hAnsi="Times New Roman"/>
          <w:sz w:val="28"/>
          <w:szCs w:val="28"/>
        </w:rPr>
        <w:t>ла</w:t>
      </w:r>
      <w:r w:rsidRPr="00FF477A">
        <w:rPr>
          <w:rFonts w:ascii="Times New Roman" w:hAnsi="Times New Roman"/>
          <w:sz w:val="28"/>
          <w:szCs w:val="28"/>
        </w:rPr>
        <w:t>,</w:t>
      </w:r>
      <w:r w:rsidRPr="00860DF0">
        <w:rPr>
          <w:rFonts w:ascii="Times New Roman" w:hAnsi="Times New Roman"/>
          <w:sz w:val="28"/>
          <w:szCs w:val="28"/>
        </w:rPr>
        <w:t xml:space="preserve"> должностных лиц, муниципальных служащих.</w:t>
      </w:r>
    </w:p>
    <w:p w:rsidR="00B564B6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564B6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96. </w:t>
      </w:r>
      <w:r w:rsidRPr="00181396">
        <w:rPr>
          <w:rFonts w:ascii="Times New Roman" w:hAnsi="Times New Roman"/>
          <w:sz w:val="28"/>
          <w:szCs w:val="28"/>
        </w:rPr>
        <w:t xml:space="preserve">Заявители имеют право на обжалование, оспаривание решений, действий (бездействия) должностных лиц </w:t>
      </w:r>
      <w:r w:rsidR="00FF477A">
        <w:rPr>
          <w:rFonts w:ascii="Times New Roman" w:hAnsi="Times New Roman"/>
          <w:sz w:val="28"/>
          <w:szCs w:val="28"/>
        </w:rPr>
        <w:t>администрации, отдела</w:t>
      </w:r>
      <w:r w:rsidR="00936FFA">
        <w:rPr>
          <w:rFonts w:ascii="Times New Roman" w:hAnsi="Times New Roman"/>
          <w:i/>
          <w:sz w:val="28"/>
          <w:szCs w:val="28"/>
        </w:rPr>
        <w:t xml:space="preserve"> </w:t>
      </w:r>
      <w:r w:rsidRPr="00181396">
        <w:rPr>
          <w:rFonts w:ascii="Times New Roman" w:hAnsi="Times New Roman"/>
          <w:sz w:val="28"/>
          <w:szCs w:val="28"/>
        </w:rPr>
        <w:t>при предоставлении муниципальной услуги в судебном или в досудебном (внесудебном) порядке.</w:t>
      </w:r>
    </w:p>
    <w:p w:rsidR="00B564B6" w:rsidRPr="00860DF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97.</w:t>
      </w:r>
      <w:r w:rsidRPr="00860DF0">
        <w:rPr>
          <w:rFonts w:ascii="Times New Roman" w:hAnsi="Times New Roman"/>
          <w:sz w:val="28"/>
          <w:szCs w:val="28"/>
        </w:rPr>
        <w:t xml:space="preserve">Обжалование решений, действий (бездействия) должностных лиц </w:t>
      </w:r>
      <w:r w:rsidR="00FF477A">
        <w:rPr>
          <w:rFonts w:ascii="Times New Roman" w:hAnsi="Times New Roman"/>
          <w:sz w:val="28"/>
          <w:szCs w:val="28"/>
        </w:rPr>
        <w:t>администрации, отдела</w:t>
      </w:r>
      <w:r w:rsidR="00FF477A">
        <w:rPr>
          <w:rFonts w:ascii="Times New Roman" w:hAnsi="Times New Roman"/>
          <w:i/>
          <w:sz w:val="28"/>
          <w:szCs w:val="28"/>
        </w:rPr>
        <w:t xml:space="preserve"> </w:t>
      </w:r>
      <w:r w:rsidRPr="00860DF0">
        <w:rPr>
          <w:rFonts w:ascii="Times New Roman" w:hAnsi="Times New Roman"/>
          <w:sz w:val="28"/>
          <w:szCs w:val="28"/>
        </w:rPr>
        <w:t>при предоставлении муниципальной услуги в досудебном (внесудебном) порядке не лишает их права на оспаривание указанных решений, действий (бездействия) в судебном порядке.</w:t>
      </w:r>
    </w:p>
    <w:p w:rsidR="00B564B6" w:rsidRPr="00860DF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98</w:t>
      </w:r>
      <w:r w:rsidRPr="00860DF0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B564B6" w:rsidRPr="00860DF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1) нарушени</w:t>
      </w:r>
      <w:r>
        <w:rPr>
          <w:rFonts w:ascii="Times New Roman" w:hAnsi="Times New Roman"/>
          <w:sz w:val="28"/>
          <w:szCs w:val="28"/>
        </w:rPr>
        <w:t>я</w:t>
      </w:r>
      <w:r w:rsidRPr="00860DF0">
        <w:rPr>
          <w:rFonts w:ascii="Times New Roman" w:hAnsi="Times New Roman"/>
          <w:sz w:val="28"/>
          <w:szCs w:val="28"/>
        </w:rPr>
        <w:t xml:space="preserve"> срока регистрации заяв</w:t>
      </w:r>
      <w:r w:rsidR="00887929">
        <w:rPr>
          <w:rFonts w:ascii="Times New Roman" w:hAnsi="Times New Roman"/>
          <w:sz w:val="28"/>
          <w:szCs w:val="28"/>
        </w:rPr>
        <w:t>ки</w:t>
      </w:r>
      <w:r w:rsidRPr="00860DF0">
        <w:rPr>
          <w:rFonts w:ascii="Times New Roman" w:hAnsi="Times New Roman"/>
          <w:sz w:val="28"/>
          <w:szCs w:val="28"/>
        </w:rPr>
        <w:t xml:space="preserve"> заявителя о предоставлении муниципальной услуги;</w:t>
      </w:r>
    </w:p>
    <w:p w:rsidR="00B564B6" w:rsidRPr="00860DF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2)     нарушени</w:t>
      </w:r>
      <w:r>
        <w:rPr>
          <w:rFonts w:ascii="Times New Roman" w:hAnsi="Times New Roman"/>
          <w:sz w:val="28"/>
          <w:szCs w:val="28"/>
        </w:rPr>
        <w:t>я</w:t>
      </w:r>
      <w:r w:rsidRPr="00860DF0">
        <w:rPr>
          <w:rFonts w:ascii="Times New Roman" w:hAnsi="Times New Roman"/>
          <w:sz w:val="28"/>
          <w:szCs w:val="28"/>
        </w:rPr>
        <w:t xml:space="preserve"> срока предоставления муниципальной услуги;</w:t>
      </w:r>
    </w:p>
    <w:p w:rsidR="00B564B6" w:rsidRPr="00860DF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3) требовани</w:t>
      </w:r>
      <w:r>
        <w:rPr>
          <w:rFonts w:ascii="Times New Roman" w:hAnsi="Times New Roman"/>
          <w:sz w:val="28"/>
          <w:szCs w:val="28"/>
        </w:rPr>
        <w:t>я</w:t>
      </w:r>
      <w:r w:rsidRPr="00860DF0">
        <w:rPr>
          <w:rFonts w:ascii="Times New Roman" w:hAnsi="Times New Roman"/>
          <w:sz w:val="28"/>
          <w:szCs w:val="28"/>
        </w:rPr>
        <w:t xml:space="preserve"> у заявителя документов, не предусмотренных нормативными правовыми актами Российской Федерации, нормативными правовыми актами Костромской области, муниципальными правовыми актами для предоставления муниципальной  услуги;</w:t>
      </w:r>
    </w:p>
    <w:p w:rsidR="00B564B6" w:rsidRPr="00860DF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4) отказ</w:t>
      </w:r>
      <w:r>
        <w:rPr>
          <w:rFonts w:ascii="Times New Roman" w:hAnsi="Times New Roman"/>
          <w:sz w:val="28"/>
          <w:szCs w:val="28"/>
        </w:rPr>
        <w:t>а</w:t>
      </w:r>
      <w:r w:rsidRPr="00860DF0">
        <w:rPr>
          <w:rFonts w:ascii="Times New Roman" w:hAnsi="Times New Roman"/>
          <w:sz w:val="28"/>
          <w:szCs w:val="28"/>
        </w:rPr>
        <w:t xml:space="preserve"> в приеме документов, предоставление которых предусмотрено нормативными правовыми актами Российской Федерации, нормативными правовыми актами Костромской области, муниципальными правовыми актами  для предоставления муниципальной  услуги;</w:t>
      </w:r>
    </w:p>
    <w:p w:rsidR="00B564B6" w:rsidRPr="00860DF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5) отказ</w:t>
      </w:r>
      <w:r>
        <w:rPr>
          <w:rFonts w:ascii="Times New Roman" w:hAnsi="Times New Roman"/>
          <w:sz w:val="28"/>
          <w:szCs w:val="28"/>
        </w:rPr>
        <w:t>а</w:t>
      </w:r>
      <w:r w:rsidRPr="00860DF0">
        <w:rPr>
          <w:rFonts w:ascii="Times New Roman" w:hAnsi="Times New Roman"/>
          <w:sz w:val="28"/>
          <w:szCs w:val="28"/>
        </w:rPr>
        <w:t xml:space="preserve">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Костромской области, муниципальными правовыми актами;</w:t>
      </w:r>
    </w:p>
    <w:p w:rsidR="00B564B6" w:rsidRPr="00860DF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6) требовани</w:t>
      </w:r>
      <w:r>
        <w:rPr>
          <w:rFonts w:ascii="Times New Roman" w:hAnsi="Times New Roman"/>
          <w:sz w:val="28"/>
          <w:szCs w:val="28"/>
        </w:rPr>
        <w:t>я</w:t>
      </w:r>
      <w:r w:rsidRPr="00860DF0">
        <w:rPr>
          <w:rFonts w:ascii="Times New Roman" w:hAnsi="Times New Roman"/>
          <w:sz w:val="28"/>
          <w:szCs w:val="28"/>
        </w:rPr>
        <w:t xml:space="preserve">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Костромской области, муниципальными правовыми актами;</w:t>
      </w:r>
    </w:p>
    <w:p w:rsidR="00B564B6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7) отказ</w:t>
      </w:r>
      <w:r>
        <w:rPr>
          <w:rFonts w:ascii="Times New Roman" w:hAnsi="Times New Roman"/>
          <w:sz w:val="28"/>
          <w:szCs w:val="28"/>
        </w:rPr>
        <w:t xml:space="preserve">а </w:t>
      </w:r>
      <w:r w:rsidR="00FF477A">
        <w:rPr>
          <w:rFonts w:ascii="Times New Roman" w:hAnsi="Times New Roman"/>
          <w:sz w:val="28"/>
          <w:szCs w:val="28"/>
        </w:rPr>
        <w:t>администрации</w:t>
      </w:r>
      <w:r w:rsidRPr="00860DF0">
        <w:rPr>
          <w:rFonts w:ascii="Times New Roman" w:hAnsi="Times New Roman"/>
          <w:sz w:val="28"/>
          <w:szCs w:val="28"/>
        </w:rPr>
        <w:t>,</w:t>
      </w:r>
      <w:r w:rsidR="00FF477A">
        <w:rPr>
          <w:rFonts w:ascii="Times New Roman" w:hAnsi="Times New Roman"/>
          <w:sz w:val="28"/>
          <w:szCs w:val="28"/>
        </w:rPr>
        <w:t xml:space="preserve"> отдела, </w:t>
      </w:r>
      <w:r w:rsidRPr="00860DF0">
        <w:rPr>
          <w:rFonts w:ascii="Times New Roman" w:hAnsi="Times New Roman"/>
          <w:sz w:val="28"/>
          <w:szCs w:val="28"/>
        </w:rPr>
        <w:t xml:space="preserve"> должностного лица</w:t>
      </w:r>
      <w:r w:rsidR="00FF477A">
        <w:rPr>
          <w:rFonts w:ascii="Times New Roman" w:hAnsi="Times New Roman"/>
          <w:sz w:val="28"/>
          <w:szCs w:val="28"/>
        </w:rPr>
        <w:t xml:space="preserve"> администрации, отдела</w:t>
      </w:r>
      <w:r w:rsidRPr="00860DF0">
        <w:rPr>
          <w:rFonts w:ascii="Times New Roman" w:hAnsi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B564B6" w:rsidRPr="001A1734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99</w:t>
      </w:r>
      <w:r w:rsidRPr="001A1734">
        <w:rPr>
          <w:rFonts w:ascii="Times New Roman" w:hAnsi="Times New Roman"/>
          <w:sz w:val="28"/>
          <w:szCs w:val="28"/>
        </w:rPr>
        <w:t xml:space="preserve">. </w:t>
      </w:r>
      <w:r w:rsidRPr="007573F1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FF477A" w:rsidRPr="007573F1">
        <w:rPr>
          <w:rFonts w:ascii="Times New Roman" w:hAnsi="Times New Roman"/>
          <w:sz w:val="28"/>
          <w:szCs w:val="28"/>
        </w:rPr>
        <w:t>администрацию</w:t>
      </w:r>
      <w:r w:rsidRPr="007573F1">
        <w:rPr>
          <w:rFonts w:ascii="Times New Roman" w:hAnsi="Times New Roman"/>
          <w:i/>
          <w:sz w:val="28"/>
          <w:szCs w:val="28"/>
        </w:rPr>
        <w:t>.</w:t>
      </w:r>
      <w:r w:rsidRPr="00FF477A">
        <w:rPr>
          <w:rFonts w:ascii="Times New Roman" w:hAnsi="Times New Roman"/>
          <w:color w:val="FF0000"/>
          <w:sz w:val="28"/>
          <w:szCs w:val="28"/>
        </w:rPr>
        <w:t xml:space="preserve">  Жалобы на решения, принятые </w:t>
      </w:r>
      <w:r w:rsidRPr="00FF477A">
        <w:rPr>
          <w:rFonts w:ascii="Times New Roman" w:hAnsi="Times New Roman"/>
          <w:iCs/>
          <w:color w:val="FF0000"/>
          <w:sz w:val="28"/>
          <w:szCs w:val="28"/>
        </w:rPr>
        <w:t xml:space="preserve">руководителем </w:t>
      </w:r>
      <w:r w:rsidRPr="00FF477A">
        <w:rPr>
          <w:rFonts w:ascii="Times New Roman" w:hAnsi="Times New Roman"/>
          <w:i/>
          <w:color w:val="FF0000"/>
          <w:sz w:val="28"/>
          <w:szCs w:val="28"/>
        </w:rPr>
        <w:t>ОМС</w:t>
      </w:r>
      <w:r w:rsidR="00FF477A" w:rsidRPr="00FF477A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Pr="00FF477A">
        <w:rPr>
          <w:rFonts w:ascii="Times New Roman" w:hAnsi="Times New Roman"/>
          <w:color w:val="FF0000"/>
          <w:sz w:val="28"/>
          <w:szCs w:val="28"/>
        </w:rPr>
        <w:t>рассматриваются (</w:t>
      </w:r>
      <w:r w:rsidRPr="00FF477A">
        <w:rPr>
          <w:rFonts w:ascii="Times New Roman" w:hAnsi="Times New Roman"/>
          <w:i/>
          <w:iCs/>
          <w:color w:val="FF0000"/>
          <w:sz w:val="28"/>
          <w:szCs w:val="28"/>
        </w:rPr>
        <w:t>указать, кем рассматриваются такие жалобы)</w:t>
      </w:r>
      <w:r w:rsidRPr="00FF477A">
        <w:rPr>
          <w:rFonts w:ascii="Times New Roman" w:hAnsi="Times New Roman"/>
          <w:color w:val="FF0000"/>
          <w:sz w:val="28"/>
          <w:szCs w:val="28"/>
        </w:rPr>
        <w:t>.</w:t>
      </w:r>
    </w:p>
    <w:p w:rsidR="00B564B6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100</w:t>
      </w:r>
      <w:r w:rsidRPr="00860DF0">
        <w:rPr>
          <w:rFonts w:ascii="Times New Roman" w:hAnsi="Times New Roman"/>
          <w:sz w:val="28"/>
          <w:szCs w:val="28"/>
        </w:rPr>
        <w:t>. Жалоба может быть направлена по почте, через многофункциональный центр,  официальный сайт</w:t>
      </w:r>
      <w:r w:rsidR="00FF477A">
        <w:rPr>
          <w:rFonts w:ascii="Times New Roman" w:hAnsi="Times New Roman"/>
          <w:sz w:val="28"/>
          <w:szCs w:val="28"/>
        </w:rPr>
        <w:t xml:space="preserve"> администрации </w:t>
      </w:r>
      <w:r w:rsidR="00FF477A">
        <w:rPr>
          <w:rFonts w:ascii="Times New Roman" w:hAnsi="Times New Roman"/>
          <w:sz w:val="28"/>
          <w:szCs w:val="28"/>
        </w:rPr>
        <w:lastRenderedPageBreak/>
        <w:t>(</w:t>
      </w:r>
      <w:r w:rsidR="00FF477A">
        <w:rPr>
          <w:rFonts w:ascii="Times New Roman" w:hAnsi="Times New Roman"/>
          <w:sz w:val="28"/>
          <w:szCs w:val="28"/>
          <w:lang w:val="en-US"/>
        </w:rPr>
        <w:t>www</w:t>
      </w:r>
      <w:r w:rsidR="00FF477A">
        <w:rPr>
          <w:rFonts w:ascii="Times New Roman" w:hAnsi="Times New Roman"/>
          <w:sz w:val="28"/>
          <w:szCs w:val="28"/>
        </w:rPr>
        <w:t>.</w:t>
      </w:r>
      <w:r w:rsidR="00FF477A" w:rsidRPr="00A77ADE">
        <w:rPr>
          <w:rFonts w:ascii="Times New Roman" w:hAnsi="Times New Roman"/>
          <w:sz w:val="28"/>
          <w:szCs w:val="28"/>
        </w:rPr>
        <w:t>makariev.ru</w:t>
      </w:r>
      <w:r w:rsidR="00FF477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iCs/>
          <w:sz w:val="28"/>
          <w:szCs w:val="28"/>
        </w:rPr>
        <w:t>,</w:t>
      </w:r>
      <w:r w:rsidRPr="00860DF0">
        <w:rPr>
          <w:rFonts w:ascii="Times New Roman" w:hAnsi="Times New Roman"/>
          <w:sz w:val="28"/>
          <w:szCs w:val="28"/>
        </w:rPr>
        <w:t xml:space="preserve"> федеральную государственную информационную систему «Единый портал государственных и муниципальных услуг (функций)» (</w:t>
      </w:r>
      <w:hyperlink r:id="rId23" w:history="1">
        <w:r w:rsidRPr="00860DF0">
          <w:rPr>
            <w:rFonts w:ascii="Times New Roman" w:hAnsi="Times New Roman"/>
            <w:sz w:val="28"/>
            <w:szCs w:val="28"/>
            <w:u w:val="single"/>
            <w:lang w:val="en-US"/>
          </w:rPr>
          <w:t>www</w:t>
        </w:r>
        <w:r w:rsidRPr="00860DF0">
          <w:rPr>
            <w:rFonts w:ascii="Times New Roman" w:hAnsi="Times New Roman"/>
            <w:sz w:val="28"/>
            <w:szCs w:val="28"/>
            <w:u w:val="single"/>
          </w:rPr>
          <w:t>.</w:t>
        </w:r>
        <w:r w:rsidRPr="00860DF0">
          <w:rPr>
            <w:rFonts w:ascii="Times New Roman" w:hAnsi="Times New Roman"/>
            <w:sz w:val="28"/>
            <w:szCs w:val="28"/>
            <w:u w:val="single"/>
            <w:lang w:val="en-US"/>
          </w:rPr>
          <w:t>gosuslugi</w:t>
        </w:r>
        <w:r w:rsidRPr="00860DF0">
          <w:rPr>
            <w:rFonts w:ascii="Times New Roman" w:hAnsi="Times New Roman"/>
            <w:sz w:val="28"/>
            <w:szCs w:val="28"/>
            <w:u w:val="single"/>
          </w:rPr>
          <w:t>.</w:t>
        </w:r>
        <w:r w:rsidRPr="00860DF0">
          <w:rPr>
            <w:rFonts w:ascii="Times New Roman" w:hAnsi="Times New Roman"/>
            <w:sz w:val="28"/>
            <w:szCs w:val="28"/>
            <w:u w:val="single"/>
            <w:lang w:val="en-US"/>
          </w:rPr>
          <w:t>ru</w:t>
        </w:r>
      </w:hyperlink>
      <w:r w:rsidRPr="00860DF0">
        <w:rPr>
          <w:rFonts w:ascii="Times New Roman" w:hAnsi="Times New Roman"/>
          <w:sz w:val="28"/>
          <w:szCs w:val="28"/>
        </w:rPr>
        <w:t>), а также может быть принята при личном приеме заявителя.</w:t>
      </w:r>
    </w:p>
    <w:p w:rsidR="00B564B6" w:rsidRPr="0041603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101.</w:t>
      </w:r>
      <w:r w:rsidRPr="00416030">
        <w:rPr>
          <w:rFonts w:ascii="Times New Roman" w:hAnsi="Times New Roman"/>
          <w:sz w:val="28"/>
          <w:szCs w:val="28"/>
        </w:rPr>
        <w:t>Жалоба должна содержать:</w:t>
      </w:r>
    </w:p>
    <w:p w:rsidR="00B564B6" w:rsidRPr="0041603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030">
        <w:rPr>
          <w:rFonts w:ascii="Times New Roman" w:hAnsi="Times New Roman"/>
          <w:sz w:val="28"/>
          <w:szCs w:val="28"/>
        </w:rPr>
        <w:t>1) наименование органа местного самоуправления, предоставляющего муниципальную услугу, должностного лица</w:t>
      </w:r>
      <w:r w:rsidR="00FF477A">
        <w:rPr>
          <w:rFonts w:ascii="Times New Roman" w:hAnsi="Times New Roman"/>
          <w:sz w:val="28"/>
          <w:szCs w:val="28"/>
        </w:rPr>
        <w:t xml:space="preserve"> администрации, отдела</w:t>
      </w:r>
      <w:r w:rsidRPr="00416030">
        <w:rPr>
          <w:rFonts w:ascii="Times New Roman" w:hAnsi="Times New Roman"/>
          <w:sz w:val="28"/>
          <w:szCs w:val="28"/>
        </w:rPr>
        <w:t>, решения и действия (бездействие) которых обжалуются;</w:t>
      </w:r>
    </w:p>
    <w:p w:rsidR="00B564B6" w:rsidRPr="0041603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030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564B6" w:rsidRPr="0041603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416030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</w:t>
      </w:r>
      <w:r w:rsidR="00FF477A">
        <w:rPr>
          <w:rFonts w:ascii="Times New Roman" w:hAnsi="Times New Roman"/>
          <w:sz w:val="28"/>
          <w:szCs w:val="28"/>
        </w:rPr>
        <w:t xml:space="preserve"> </w:t>
      </w:r>
      <w:r w:rsidR="00FF477A">
        <w:rPr>
          <w:rFonts w:ascii="Times New Roman" w:hAnsi="Times New Roman"/>
          <w:iCs/>
          <w:sz w:val="28"/>
          <w:szCs w:val="28"/>
        </w:rPr>
        <w:t>администрации, отдела</w:t>
      </w:r>
      <w:r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416030">
        <w:rPr>
          <w:rFonts w:ascii="Times New Roman" w:hAnsi="Times New Roman"/>
          <w:sz w:val="28"/>
          <w:szCs w:val="28"/>
        </w:rPr>
        <w:t>должностного лица</w:t>
      </w:r>
      <w:r w:rsidR="00FF477A">
        <w:rPr>
          <w:rFonts w:ascii="Times New Roman" w:hAnsi="Times New Roman"/>
          <w:sz w:val="28"/>
          <w:szCs w:val="28"/>
        </w:rPr>
        <w:t xml:space="preserve"> администрации, отдела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B564B6" w:rsidRPr="0041603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030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</w:t>
      </w:r>
      <w:r w:rsidR="00FF477A">
        <w:rPr>
          <w:rFonts w:ascii="Times New Roman" w:hAnsi="Times New Roman"/>
          <w:sz w:val="28"/>
          <w:szCs w:val="28"/>
        </w:rPr>
        <w:t xml:space="preserve"> администрации, отдела</w:t>
      </w:r>
      <w:r w:rsidRPr="00416030">
        <w:rPr>
          <w:rFonts w:ascii="Times New Roman" w:hAnsi="Times New Roman"/>
          <w:sz w:val="28"/>
          <w:szCs w:val="28"/>
        </w:rPr>
        <w:t>, должностного лица</w:t>
      </w:r>
      <w:r w:rsidR="00FF477A">
        <w:rPr>
          <w:rFonts w:ascii="Times New Roman" w:hAnsi="Times New Roman"/>
          <w:sz w:val="28"/>
          <w:szCs w:val="28"/>
        </w:rPr>
        <w:t xml:space="preserve"> администрации, отдела</w:t>
      </w:r>
      <w:r>
        <w:rPr>
          <w:rFonts w:ascii="Times New Roman" w:hAnsi="Times New Roman"/>
          <w:i/>
          <w:iCs/>
          <w:sz w:val="28"/>
          <w:szCs w:val="28"/>
        </w:rPr>
        <w:t>,</w:t>
      </w:r>
      <w:r w:rsidRPr="00416030">
        <w:rPr>
          <w:rFonts w:ascii="Times New Roman" w:hAnsi="Times New Roman"/>
          <w:sz w:val="28"/>
          <w:szCs w:val="28"/>
        </w:rPr>
        <w:t xml:space="preserve"> либо муниципального служащего. </w:t>
      </w:r>
    </w:p>
    <w:p w:rsidR="00B564B6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</w:t>
      </w:r>
      <w:r w:rsidRPr="00416030">
        <w:rPr>
          <w:rFonts w:ascii="Times New Roman" w:hAnsi="Times New Roman"/>
          <w:sz w:val="28"/>
          <w:szCs w:val="28"/>
        </w:rPr>
        <w:t xml:space="preserve">, имеющий намерение подать жалобу, вправе получить в </w:t>
      </w:r>
      <w:r w:rsidR="00FF477A">
        <w:rPr>
          <w:rFonts w:ascii="Times New Roman" w:hAnsi="Times New Roman"/>
          <w:sz w:val="28"/>
          <w:szCs w:val="28"/>
        </w:rPr>
        <w:t xml:space="preserve">администрации, отделе </w:t>
      </w:r>
      <w:r w:rsidRPr="00416030">
        <w:rPr>
          <w:rFonts w:ascii="Times New Roman" w:hAnsi="Times New Roman"/>
          <w:sz w:val="28"/>
          <w:szCs w:val="28"/>
        </w:rPr>
        <w:t>информацию и документы, необходимые для составления жалобы.</w:t>
      </w:r>
    </w:p>
    <w:p w:rsidR="00B564B6" w:rsidRPr="006A5EF8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102</w:t>
      </w:r>
      <w:r w:rsidRPr="006A5EF8">
        <w:rPr>
          <w:rFonts w:ascii="Times New Roman" w:hAnsi="Times New Roman"/>
          <w:sz w:val="28"/>
          <w:szCs w:val="28"/>
        </w:rPr>
        <w:t>. При рассмотрении жалобы заявитель имеет право:</w:t>
      </w:r>
    </w:p>
    <w:p w:rsidR="00B564B6" w:rsidRPr="006A5EF8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5EF8">
        <w:rPr>
          <w:rFonts w:ascii="Times New Roman" w:hAnsi="Times New Roman"/>
          <w:sz w:val="28"/>
          <w:szCs w:val="28"/>
        </w:rPr>
        <w:t>1) представлять документы (их копии), подтверждающие доводы заявителя, либо обращаться с просьбой об их истребовании, в том числе в электронной форме;</w:t>
      </w:r>
    </w:p>
    <w:p w:rsidR="00B564B6" w:rsidRPr="006A5EF8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5EF8">
        <w:rPr>
          <w:rFonts w:ascii="Times New Roman" w:hAnsi="Times New Roman"/>
          <w:sz w:val="28"/>
          <w:szCs w:val="28"/>
        </w:rPr>
        <w:t>2)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B564B6" w:rsidRPr="006A5EF8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5EF8">
        <w:rPr>
          <w:rFonts w:ascii="Times New Roman" w:hAnsi="Times New Roman"/>
          <w:sz w:val="28"/>
          <w:szCs w:val="28"/>
        </w:rPr>
        <w:t>3) получать в письменной форме и по желанию заявителя в электронной форме ответ по существу поставленных в жалобе вопросов;</w:t>
      </w:r>
    </w:p>
    <w:p w:rsidR="00B564B6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5EF8">
        <w:rPr>
          <w:rFonts w:ascii="Times New Roman" w:hAnsi="Times New Roman"/>
          <w:sz w:val="28"/>
          <w:szCs w:val="28"/>
        </w:rPr>
        <w:t>4) обращаться с заявлением о прекращении рассмотрения жалобы</w:t>
      </w:r>
    </w:p>
    <w:p w:rsidR="00B564B6" w:rsidRPr="00860DF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103.</w:t>
      </w:r>
      <w:r w:rsidRPr="00860DF0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="00FF477A">
        <w:rPr>
          <w:rFonts w:ascii="Times New Roman" w:hAnsi="Times New Roman"/>
          <w:sz w:val="28"/>
          <w:szCs w:val="28"/>
        </w:rPr>
        <w:t>администрацию, отдел</w:t>
      </w:r>
      <w:r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860DF0">
        <w:rPr>
          <w:rFonts w:ascii="Times New Roman" w:hAnsi="Times New Roman"/>
          <w:sz w:val="28"/>
          <w:szCs w:val="28"/>
        </w:rPr>
        <w:t>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</w:t>
      </w:r>
      <w:r w:rsidR="00FF477A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i/>
          <w:iCs/>
          <w:sz w:val="28"/>
          <w:szCs w:val="28"/>
        </w:rPr>
        <w:t>,</w:t>
      </w:r>
      <w:r w:rsidR="00FF477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FF477A" w:rsidRPr="00FF477A">
        <w:rPr>
          <w:rFonts w:ascii="Times New Roman" w:hAnsi="Times New Roman"/>
          <w:iCs/>
          <w:sz w:val="28"/>
          <w:szCs w:val="28"/>
        </w:rPr>
        <w:t>отдела,</w:t>
      </w:r>
      <w:r w:rsidR="00FF477A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60DF0">
        <w:rPr>
          <w:rFonts w:ascii="Times New Roman" w:hAnsi="Times New Roman"/>
          <w:sz w:val="28"/>
          <w:szCs w:val="28"/>
        </w:rPr>
        <w:t xml:space="preserve"> должностного лица</w:t>
      </w:r>
      <w:r w:rsidR="00FF477A">
        <w:rPr>
          <w:rFonts w:ascii="Times New Roman" w:hAnsi="Times New Roman"/>
          <w:sz w:val="28"/>
          <w:szCs w:val="28"/>
        </w:rPr>
        <w:t xml:space="preserve"> администрации, отдела</w:t>
      </w:r>
      <w:r w:rsidRPr="00860DF0">
        <w:rPr>
          <w:rFonts w:ascii="Times New Roman" w:hAnsi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B564B6" w:rsidRPr="00860DF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104</w:t>
      </w:r>
      <w:r w:rsidRPr="00860DF0">
        <w:rPr>
          <w:rFonts w:ascii="Times New Roman" w:hAnsi="Times New Roman"/>
          <w:sz w:val="28"/>
          <w:szCs w:val="28"/>
        </w:rPr>
        <w:t>. По результатам рассмотрения жалобы</w:t>
      </w:r>
      <w:r w:rsidR="00FF477A">
        <w:rPr>
          <w:rFonts w:ascii="Times New Roman" w:hAnsi="Times New Roman"/>
          <w:sz w:val="28"/>
          <w:szCs w:val="28"/>
        </w:rPr>
        <w:t xml:space="preserve"> администрация, отдел</w:t>
      </w:r>
      <w:r w:rsidRPr="00860DF0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B564B6" w:rsidRPr="00860DF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1) удовлетворяет жалобу, в том числе</w:t>
      </w:r>
      <w:r>
        <w:rPr>
          <w:rFonts w:ascii="Times New Roman" w:hAnsi="Times New Roman"/>
          <w:sz w:val="28"/>
          <w:szCs w:val="28"/>
        </w:rPr>
        <w:t>,</w:t>
      </w:r>
      <w:r w:rsidRPr="00860DF0">
        <w:rPr>
          <w:rFonts w:ascii="Times New Roman" w:hAnsi="Times New Roman"/>
          <w:sz w:val="28"/>
          <w:szCs w:val="28"/>
        </w:rPr>
        <w:t xml:space="preserve"> в форме отмены принятого решения, исправления допущенных</w:t>
      </w:r>
      <w:r w:rsidR="00FF477A">
        <w:rPr>
          <w:rFonts w:ascii="Times New Roman" w:hAnsi="Times New Roman"/>
          <w:sz w:val="28"/>
          <w:szCs w:val="28"/>
        </w:rPr>
        <w:t xml:space="preserve"> администрацией, отделом</w:t>
      </w:r>
      <w:r w:rsidRPr="00860DF0">
        <w:rPr>
          <w:rFonts w:ascii="Times New Roman" w:hAnsi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Костромской области муниципальными </w:t>
      </w:r>
      <w:r w:rsidRPr="00860DF0">
        <w:rPr>
          <w:rFonts w:ascii="Times New Roman" w:hAnsi="Times New Roman"/>
          <w:sz w:val="28"/>
          <w:szCs w:val="28"/>
        </w:rPr>
        <w:lastRenderedPageBreak/>
        <w:t>нормативными актами, а также в иных формах;</w:t>
      </w:r>
    </w:p>
    <w:p w:rsidR="00B564B6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DF0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B564B6" w:rsidRPr="00860DF0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105.</w:t>
      </w:r>
      <w:r w:rsidRPr="00860DF0">
        <w:rPr>
          <w:rFonts w:ascii="Times New Roman" w:hAnsi="Times New Roman"/>
          <w:sz w:val="28"/>
          <w:szCs w:val="28"/>
        </w:rPr>
        <w:t>Не позднее дня, следующего за днем принятия решения, указ</w:t>
      </w:r>
      <w:r>
        <w:rPr>
          <w:rFonts w:ascii="Times New Roman" w:hAnsi="Times New Roman"/>
          <w:sz w:val="28"/>
          <w:szCs w:val="28"/>
        </w:rPr>
        <w:t>анного в пункте 104 настоящего</w:t>
      </w:r>
      <w:r w:rsidR="00FF47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860DF0">
        <w:rPr>
          <w:rFonts w:ascii="Times New Roman" w:hAnsi="Times New Roman"/>
          <w:sz w:val="28"/>
          <w:szCs w:val="28"/>
        </w:rPr>
        <w:t>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564B6" w:rsidRDefault="00B564B6" w:rsidP="0088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106</w:t>
      </w:r>
      <w:r w:rsidRPr="00860DF0">
        <w:rPr>
          <w:rFonts w:ascii="Times New Roman" w:hAnsi="Times New Roman"/>
          <w:sz w:val="28"/>
          <w:szCs w:val="28"/>
        </w:rPr>
        <w:t xml:space="preserve">.  В случае установления в ходе или по результатам рассмотрения жалобы признаков состава административного </w:t>
      </w:r>
      <w:r>
        <w:rPr>
          <w:rFonts w:ascii="Times New Roman" w:hAnsi="Times New Roman"/>
          <w:sz w:val="28"/>
          <w:szCs w:val="28"/>
        </w:rPr>
        <w:t xml:space="preserve">или  уголовного правонарушения </w:t>
      </w:r>
      <w:r w:rsidRPr="00860DF0">
        <w:rPr>
          <w:rFonts w:ascii="Times New Roman" w:hAnsi="Times New Roman"/>
          <w:sz w:val="28"/>
          <w:szCs w:val="28"/>
        </w:rPr>
        <w:t>должностное лицо, наделенное полномочиями по рассмотрению жалоб, незамедлительно направляет имеющиеся</w:t>
      </w:r>
      <w:r>
        <w:rPr>
          <w:rFonts w:ascii="Times New Roman" w:hAnsi="Times New Roman"/>
          <w:sz w:val="28"/>
          <w:szCs w:val="28"/>
        </w:rPr>
        <w:t xml:space="preserve"> материалы в органы прокуратуры.</w:t>
      </w:r>
    </w:p>
    <w:p w:rsidR="00E653AC" w:rsidRDefault="00E653AC" w:rsidP="00887929">
      <w:pPr>
        <w:pStyle w:val="a7"/>
        <w:spacing w:before="0" w:beforeAutospacing="0" w:after="0" w:afterAutospacing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653AC" w:rsidRDefault="00E653AC" w:rsidP="00887929">
      <w:pPr>
        <w:pStyle w:val="a7"/>
        <w:spacing w:before="0" w:beforeAutospacing="0" w:after="0" w:afterAutospacing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</w:t>
      </w:r>
    </w:p>
    <w:p w:rsidR="00E653AC" w:rsidRDefault="00E653AC" w:rsidP="00887929">
      <w:pPr>
        <w:ind w:firstLine="709"/>
      </w:pPr>
      <w:r>
        <w:br w:type="page"/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CA353D" w:rsidRPr="00980E05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</w:t>
      </w:r>
      <w:r w:rsidR="00CA353D" w:rsidRPr="00980E05">
        <w:rPr>
          <w:rFonts w:ascii="Times New Roman" w:hAnsi="Times New Roman"/>
          <w:sz w:val="24"/>
          <w:szCs w:val="24"/>
        </w:rPr>
        <w:t>дминистративному регламенту</w:t>
      </w:r>
    </w:p>
    <w:p w:rsidR="0075731C" w:rsidRDefault="00CA353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</w:rPr>
        <w:t xml:space="preserve">предоставления </w:t>
      </w:r>
      <w:r w:rsidR="00001D4F" w:rsidRPr="00001D4F">
        <w:rPr>
          <w:rFonts w:ascii="Times New Roman" w:hAnsi="Times New Roman"/>
          <w:sz w:val="24"/>
          <w:szCs w:val="24"/>
        </w:rPr>
        <w:t xml:space="preserve">администрацией Макарьевского </w:t>
      </w:r>
    </w:p>
    <w:p w:rsidR="00B564B6" w:rsidRDefault="00001D4F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01D4F">
        <w:rPr>
          <w:rFonts w:ascii="Times New Roman" w:hAnsi="Times New Roman"/>
          <w:sz w:val="24"/>
          <w:szCs w:val="24"/>
        </w:rPr>
        <w:t>муниципального района</w:t>
      </w:r>
      <w:r w:rsidRPr="0075731C">
        <w:rPr>
          <w:rFonts w:ascii="Times New Roman" w:hAnsi="Times New Roman"/>
          <w:sz w:val="24"/>
          <w:szCs w:val="24"/>
        </w:rPr>
        <w:t xml:space="preserve"> </w:t>
      </w:r>
      <w:r w:rsidR="00CA353D" w:rsidRPr="00980E05">
        <w:rPr>
          <w:rFonts w:ascii="Times New Roman" w:hAnsi="Times New Roman"/>
          <w:sz w:val="24"/>
          <w:szCs w:val="24"/>
        </w:rPr>
        <w:t>муниципальной</w:t>
      </w:r>
      <w:r w:rsidR="00B564B6">
        <w:rPr>
          <w:rFonts w:ascii="Times New Roman" w:hAnsi="Times New Roman"/>
          <w:sz w:val="24"/>
          <w:szCs w:val="24"/>
        </w:rPr>
        <w:t xml:space="preserve"> услуги </w:t>
      </w:r>
    </w:p>
    <w:p w:rsidR="00CA353D" w:rsidRDefault="00B564B6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</w:t>
      </w:r>
      <w:r w:rsidR="00CA353D" w:rsidRPr="00D67919">
        <w:rPr>
          <w:rFonts w:ascii="Times New Roman" w:hAnsi="Times New Roman"/>
          <w:bCs/>
          <w:sz w:val="24"/>
          <w:szCs w:val="24"/>
        </w:rPr>
        <w:t>редоставлени</w:t>
      </w:r>
      <w:r>
        <w:rPr>
          <w:rFonts w:ascii="Times New Roman" w:hAnsi="Times New Roman"/>
          <w:bCs/>
          <w:sz w:val="24"/>
          <w:szCs w:val="24"/>
        </w:rPr>
        <w:t>ю</w:t>
      </w:r>
      <w:r w:rsidR="00CA353D" w:rsidRPr="00D67919">
        <w:rPr>
          <w:rFonts w:ascii="Times New Roman" w:hAnsi="Times New Roman"/>
          <w:bCs/>
          <w:sz w:val="24"/>
          <w:szCs w:val="24"/>
        </w:rPr>
        <w:t xml:space="preserve"> земельных участков,</w:t>
      </w:r>
    </w:p>
    <w:p w:rsidR="00B564B6" w:rsidRDefault="00F8331F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находящихся  в муниципальной</w:t>
      </w:r>
      <w:r w:rsidR="0075731C">
        <w:rPr>
          <w:rFonts w:ascii="Times New Roman" w:hAnsi="Times New Roman"/>
          <w:bCs/>
          <w:sz w:val="24"/>
          <w:szCs w:val="24"/>
        </w:rPr>
        <w:t xml:space="preserve"> </w:t>
      </w:r>
      <w:r w:rsidR="00CA353D" w:rsidRPr="00D67919">
        <w:rPr>
          <w:rFonts w:ascii="Times New Roman" w:hAnsi="Times New Roman"/>
          <w:bCs/>
          <w:sz w:val="24"/>
          <w:szCs w:val="24"/>
        </w:rPr>
        <w:t>собственности</w:t>
      </w:r>
      <w:r w:rsidR="00B564B6">
        <w:rPr>
          <w:rFonts w:ascii="Times New Roman" w:hAnsi="Times New Roman"/>
          <w:bCs/>
          <w:sz w:val="24"/>
          <w:szCs w:val="24"/>
        </w:rPr>
        <w:t>,</w:t>
      </w:r>
    </w:p>
    <w:p w:rsidR="00B564B6" w:rsidRDefault="00CA353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собственност</w:t>
      </w:r>
      <w:r w:rsidR="00F8331F">
        <w:rPr>
          <w:rFonts w:ascii="Times New Roman" w:hAnsi="Times New Roman"/>
          <w:bCs/>
          <w:sz w:val="24"/>
          <w:szCs w:val="24"/>
        </w:rPr>
        <w:t>ь</w:t>
      </w:r>
      <w:r w:rsidR="00B564B6">
        <w:rPr>
          <w:rFonts w:ascii="Times New Roman" w:hAnsi="Times New Roman"/>
          <w:bCs/>
          <w:sz w:val="24"/>
          <w:szCs w:val="24"/>
        </w:rPr>
        <w:t xml:space="preserve"> или</w:t>
      </w:r>
      <w:r>
        <w:rPr>
          <w:rFonts w:ascii="Times New Roman" w:hAnsi="Times New Roman"/>
          <w:bCs/>
          <w:sz w:val="24"/>
          <w:szCs w:val="24"/>
        </w:rPr>
        <w:t xml:space="preserve">  аренду на торгах</w:t>
      </w:r>
      <w:r w:rsidRPr="00D67919">
        <w:rPr>
          <w:rFonts w:ascii="Times New Roman" w:hAnsi="Times New Roman"/>
          <w:bCs/>
          <w:sz w:val="24"/>
          <w:szCs w:val="24"/>
        </w:rPr>
        <w:t>,</w:t>
      </w:r>
    </w:p>
    <w:p w:rsidR="00CA353D" w:rsidRPr="00D67919" w:rsidRDefault="00CA353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D67919">
        <w:rPr>
          <w:rFonts w:ascii="Times New Roman" w:hAnsi="Times New Roman"/>
          <w:bCs/>
          <w:sz w:val="24"/>
          <w:szCs w:val="24"/>
        </w:rPr>
        <w:t>в том числе в электронном виде</w:t>
      </w:r>
    </w:p>
    <w:p w:rsidR="00CA353D" w:rsidRPr="00D67919" w:rsidRDefault="00CA353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CA353D" w:rsidRPr="00980E05" w:rsidRDefault="00CA353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Par522"/>
      <w:bookmarkEnd w:id="0"/>
    </w:p>
    <w:p w:rsidR="00B564B6" w:rsidRPr="00042E08" w:rsidRDefault="00B564B6" w:rsidP="00887929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 w:rsidRPr="002C4C50">
        <w:rPr>
          <w:rFonts w:ascii="Times New Roman" w:hAnsi="Times New Roman"/>
          <w:sz w:val="28"/>
          <w:szCs w:val="28"/>
        </w:rPr>
        <w:t>нформация о месте нахождения, графике работы, справочных телефонах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C4C50">
        <w:rPr>
          <w:rFonts w:ascii="Times New Roman" w:hAnsi="Times New Roman"/>
          <w:sz w:val="28"/>
          <w:szCs w:val="28"/>
        </w:rPr>
        <w:t>адрес</w:t>
      </w:r>
      <w:r>
        <w:rPr>
          <w:rFonts w:ascii="Times New Roman" w:hAnsi="Times New Roman"/>
          <w:sz w:val="28"/>
          <w:szCs w:val="28"/>
        </w:rPr>
        <w:t>ах</w:t>
      </w:r>
      <w:r w:rsidRPr="002C4C50">
        <w:rPr>
          <w:rFonts w:ascii="Times New Roman" w:hAnsi="Times New Roman"/>
          <w:sz w:val="28"/>
          <w:szCs w:val="28"/>
        </w:rPr>
        <w:t xml:space="preserve"> официальн</w:t>
      </w:r>
      <w:r>
        <w:rPr>
          <w:rFonts w:ascii="Times New Roman" w:hAnsi="Times New Roman"/>
          <w:sz w:val="28"/>
          <w:szCs w:val="28"/>
        </w:rPr>
        <w:t>ых</w:t>
      </w:r>
      <w:r w:rsidRPr="002C4C50">
        <w:rPr>
          <w:rFonts w:ascii="Times New Roman" w:hAnsi="Times New Roman"/>
          <w:sz w:val="28"/>
          <w:szCs w:val="28"/>
        </w:rPr>
        <w:t xml:space="preserve"> сайтов </w:t>
      </w:r>
      <w:r>
        <w:rPr>
          <w:rFonts w:ascii="Times New Roman" w:hAnsi="Times New Roman"/>
          <w:sz w:val="28"/>
          <w:szCs w:val="28"/>
        </w:rPr>
        <w:t>в сети Интернет</w:t>
      </w:r>
      <w:r w:rsidRPr="002C4C50">
        <w:rPr>
          <w:rFonts w:ascii="Times New Roman" w:hAnsi="Times New Roman"/>
          <w:sz w:val="28"/>
          <w:szCs w:val="28"/>
        </w:rPr>
        <w:t>, адреса</w:t>
      </w:r>
      <w:r>
        <w:rPr>
          <w:rFonts w:ascii="Times New Roman" w:hAnsi="Times New Roman"/>
          <w:sz w:val="28"/>
          <w:szCs w:val="28"/>
        </w:rPr>
        <w:t xml:space="preserve">х электронной почты </w:t>
      </w:r>
      <w:r w:rsidR="0075731C" w:rsidRPr="0075731C">
        <w:rPr>
          <w:rFonts w:ascii="Times New Roman" w:hAnsi="Times New Roman"/>
          <w:iCs/>
          <w:sz w:val="28"/>
          <w:szCs w:val="28"/>
        </w:rPr>
        <w:t>администрации Макарьевского муниципального района</w:t>
      </w:r>
      <w:r w:rsidRPr="0075731C">
        <w:rPr>
          <w:rFonts w:ascii="Times New Roman" w:hAnsi="Times New Roman"/>
          <w:iCs/>
          <w:sz w:val="28"/>
          <w:szCs w:val="28"/>
        </w:rPr>
        <w:t>,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органов и о</w:t>
      </w:r>
      <w:r w:rsidRPr="002C4C50">
        <w:rPr>
          <w:rFonts w:ascii="Times New Roman" w:hAnsi="Times New Roman"/>
          <w:sz w:val="28"/>
          <w:szCs w:val="28"/>
        </w:rPr>
        <w:t xml:space="preserve">рганизаций,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042E08">
        <w:rPr>
          <w:rFonts w:ascii="Times New Roman" w:hAnsi="Times New Roman"/>
          <w:sz w:val="28"/>
          <w:szCs w:val="28"/>
        </w:rPr>
        <w:t>которых заявители могут</w:t>
      </w:r>
      <w:r w:rsidR="0075731C">
        <w:rPr>
          <w:rFonts w:ascii="Times New Roman" w:hAnsi="Times New Roman"/>
          <w:sz w:val="28"/>
          <w:szCs w:val="28"/>
        </w:rPr>
        <w:t xml:space="preserve"> </w:t>
      </w:r>
      <w:r w:rsidRPr="00042E08">
        <w:rPr>
          <w:rFonts w:ascii="Times New Roman" w:hAnsi="Times New Roman"/>
          <w:sz w:val="28"/>
          <w:szCs w:val="28"/>
        </w:rPr>
        <w:t>получить документы, необходимые для предоставления</w:t>
      </w:r>
      <w:r w:rsidR="0075731C">
        <w:rPr>
          <w:rFonts w:ascii="Times New Roman" w:hAnsi="Times New Roman"/>
          <w:sz w:val="28"/>
          <w:szCs w:val="28"/>
        </w:rPr>
        <w:t xml:space="preserve"> </w:t>
      </w:r>
      <w:r w:rsidRPr="00042E08">
        <w:rPr>
          <w:rFonts w:ascii="Times New Roman" w:hAnsi="Times New Roman"/>
          <w:sz w:val="28"/>
          <w:szCs w:val="28"/>
        </w:rPr>
        <w:t>муниципальной услуги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260"/>
        <w:gridCol w:w="2433"/>
        <w:gridCol w:w="1515"/>
        <w:gridCol w:w="2005"/>
      </w:tblGrid>
      <w:tr w:rsidR="00D65B7E" w:rsidRPr="00416030" w:rsidTr="00D65B7E">
        <w:trPr>
          <w:trHeight w:val="59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416030" w:rsidRDefault="00D65B7E" w:rsidP="0012654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030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416030" w:rsidRDefault="00D65B7E" w:rsidP="0012654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030">
              <w:rPr>
                <w:rFonts w:ascii="Times New Roman" w:hAnsi="Times New Roman"/>
                <w:sz w:val="24"/>
                <w:szCs w:val="24"/>
              </w:rPr>
              <w:t>Название органа, учреждения, организации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416030" w:rsidRDefault="00D65B7E" w:rsidP="0012654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030">
              <w:rPr>
                <w:rFonts w:ascii="Times New Roman" w:hAnsi="Times New Roman"/>
                <w:sz w:val="24"/>
                <w:szCs w:val="24"/>
              </w:rPr>
              <w:t>Адрес местоположения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416030" w:rsidRDefault="00D65B7E" w:rsidP="0012654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030">
              <w:rPr>
                <w:rFonts w:ascii="Times New Roman" w:hAnsi="Times New Roman"/>
                <w:sz w:val="24"/>
                <w:szCs w:val="24"/>
              </w:rPr>
              <w:t>Номер телефона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416030" w:rsidRDefault="00D65B7E" w:rsidP="003436CF">
            <w:pPr>
              <w:pStyle w:val="ConsPlusNormal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030">
              <w:rPr>
                <w:rFonts w:ascii="Times New Roman" w:hAnsi="Times New Roman"/>
                <w:sz w:val="24"/>
                <w:szCs w:val="24"/>
              </w:rPr>
              <w:t>Интернет-адрес</w:t>
            </w:r>
          </w:p>
        </w:tc>
      </w:tr>
      <w:tr w:rsidR="0012654D" w:rsidRPr="00416030" w:rsidTr="00D65B7E">
        <w:trPr>
          <w:trHeight w:val="29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Pr="00F746D3" w:rsidRDefault="0012654D" w:rsidP="0012654D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Pr="00F746D3" w:rsidRDefault="0012654D" w:rsidP="0012654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Администрации </w:t>
            </w:r>
            <w:r w:rsidRPr="0075731C">
              <w:rPr>
                <w:rFonts w:ascii="Times New Roman" w:hAnsi="Times New Roman"/>
                <w:iCs/>
                <w:sz w:val="28"/>
                <w:szCs w:val="28"/>
              </w:rPr>
              <w:t>Макарьевского муниципального района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Pr="00F746D3" w:rsidRDefault="0012654D" w:rsidP="0012654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Революции пл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 xml:space="preserve">., </w:t>
            </w:r>
          </w:p>
          <w:p w:rsidR="0012654D" w:rsidRPr="00F746D3" w:rsidRDefault="0012654D" w:rsidP="0012654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>,  г. Макарьев,</w:t>
            </w:r>
          </w:p>
          <w:p w:rsidR="0012654D" w:rsidRPr="00F746D3" w:rsidRDefault="0012654D" w:rsidP="0012654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>Костромская область, 157460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Pr="00F746D3" w:rsidRDefault="00190306" w:rsidP="001903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8(49445) 55-1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Pr="00F746D3" w:rsidRDefault="00190306" w:rsidP="003436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A77ADE">
              <w:rPr>
                <w:rFonts w:ascii="Times New Roman" w:hAnsi="Times New Roman"/>
                <w:sz w:val="28"/>
                <w:szCs w:val="28"/>
              </w:rPr>
              <w:t>makariev.ru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12654D" w:rsidRPr="00416030" w:rsidTr="00D65B7E">
        <w:trPr>
          <w:trHeight w:val="29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Pr="00F746D3" w:rsidRDefault="0012654D" w:rsidP="0012654D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Pr="00F746D3" w:rsidRDefault="00190306" w:rsidP="001903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Отдел по экономике, управлению муниципальным имуществом и земельными ресурсами администрации </w:t>
            </w:r>
            <w:r w:rsidRPr="0075731C">
              <w:rPr>
                <w:rFonts w:ascii="Times New Roman" w:hAnsi="Times New Roman"/>
                <w:iCs/>
                <w:sz w:val="28"/>
                <w:szCs w:val="28"/>
              </w:rPr>
              <w:t>Макарьевского муниципального района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306" w:rsidRPr="00F746D3" w:rsidRDefault="00190306" w:rsidP="00190306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Революции пл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 xml:space="preserve">., </w:t>
            </w:r>
          </w:p>
          <w:p w:rsidR="00190306" w:rsidRPr="00F746D3" w:rsidRDefault="00190306" w:rsidP="00190306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>,  г. Макарьев,</w:t>
            </w:r>
          </w:p>
          <w:p w:rsidR="0012654D" w:rsidRPr="00F746D3" w:rsidRDefault="00190306" w:rsidP="00190306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>Костромская область, 157460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Pr="00F746D3" w:rsidRDefault="00190306" w:rsidP="001903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8(49445) 55-3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Pr="00F746D3" w:rsidRDefault="00190306" w:rsidP="003436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A77ADE">
              <w:rPr>
                <w:rFonts w:ascii="Times New Roman" w:hAnsi="Times New Roman"/>
                <w:sz w:val="28"/>
                <w:szCs w:val="28"/>
              </w:rPr>
              <w:t>makariev.ru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D65B7E" w:rsidRPr="00416030" w:rsidTr="00D65B7E">
        <w:trPr>
          <w:trHeight w:val="29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F746D3" w:rsidRDefault="0012654D" w:rsidP="0012654D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F746D3" w:rsidRDefault="00D65B7E" w:rsidP="0012654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 xml:space="preserve">Управление  </w:t>
            </w:r>
            <w:r w:rsidR="0012654D">
              <w:rPr>
                <w:rFonts w:ascii="Times New Roman" w:hAnsi="Times New Roman"/>
                <w:sz w:val="28"/>
                <w:szCs w:val="28"/>
              </w:rPr>
              <w:t>Ф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 xml:space="preserve">едеральной службы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государственной 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>регистрации, кадастра и картографии по Костромской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F746D3" w:rsidRDefault="00D65B7E" w:rsidP="003436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 xml:space="preserve">М. Советская ул., </w:t>
            </w:r>
          </w:p>
          <w:p w:rsidR="00D65B7E" w:rsidRPr="00F746D3" w:rsidRDefault="00D65B7E" w:rsidP="003436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>д. 29,  г. Макарьев,</w:t>
            </w:r>
          </w:p>
          <w:p w:rsidR="00D65B7E" w:rsidRPr="00F746D3" w:rsidRDefault="00D65B7E" w:rsidP="0012654D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>Костромская область, 157460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F746D3" w:rsidRDefault="00D65B7E" w:rsidP="00190306">
            <w:pPr>
              <w:pStyle w:val="ConsPlusNormal"/>
              <w:ind w:firstLine="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>8(49445) 55-2-52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F746D3" w:rsidRDefault="00D65B7E" w:rsidP="003436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 xml:space="preserve">Портал госуслуг Росреестра </w:t>
            </w:r>
            <w:hyperlink r:id="rId24" w:history="1"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</w:rPr>
                <w:t>://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portal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</w:rPr>
                <w:t>.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rosreestr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</w:rPr>
                <w:t>.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65B7E" w:rsidRPr="00F746D3" w:rsidRDefault="00D65B7E" w:rsidP="003436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 xml:space="preserve">Сайт </w:t>
            </w:r>
            <w:hyperlink r:id="rId25" w:history="1"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</w:rPr>
                <w:t>.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to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</w:rPr>
                <w:t>44.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rosreestr.ru</w:t>
              </w:r>
            </w:hyperlink>
          </w:p>
          <w:p w:rsidR="00D65B7E" w:rsidRPr="00F746D3" w:rsidRDefault="00D65B7E" w:rsidP="003436CF">
            <w:pPr>
              <w:pStyle w:val="ConsPlusNormal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5B7E" w:rsidRPr="00416030" w:rsidTr="00D65B7E">
        <w:trPr>
          <w:trHeight w:val="29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F746D3" w:rsidRDefault="0012654D" w:rsidP="0012654D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F746D3" w:rsidRDefault="00D65B7E" w:rsidP="001903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 xml:space="preserve"> ФГБУ   «ФКП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 xml:space="preserve">Федеральной службы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государственной 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 xml:space="preserve">регистрации, кадастра и картографии по Костромской области»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F746D3" w:rsidRDefault="00D65B7E" w:rsidP="003436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 xml:space="preserve">М. Советская ул., </w:t>
            </w:r>
          </w:p>
          <w:p w:rsidR="00D65B7E" w:rsidRPr="00F746D3" w:rsidRDefault="00D65B7E" w:rsidP="003436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>д. 29,  г. Макарьев,</w:t>
            </w:r>
          </w:p>
          <w:p w:rsidR="00D65B7E" w:rsidRPr="00F746D3" w:rsidRDefault="00D65B7E" w:rsidP="003436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>Костромская область, 157460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F746D3" w:rsidRDefault="00D65B7E" w:rsidP="001903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>8(49445) 55-0-</w:t>
            </w:r>
            <w:r w:rsidRPr="00F746D3">
              <w:rPr>
                <w:rFonts w:ascii="Times New Roman" w:hAnsi="Times New Roman"/>
                <w:color w:val="FF00FF"/>
                <w:sz w:val="28"/>
                <w:szCs w:val="28"/>
              </w:rPr>
              <w:t xml:space="preserve"> 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F746D3" w:rsidRDefault="00D65B7E" w:rsidP="003436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 xml:space="preserve">Портал госуслуг Росреестра </w:t>
            </w:r>
            <w:hyperlink r:id="rId26" w:history="1"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</w:rPr>
                <w:t>://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portal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</w:rPr>
                <w:t>.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rosreestr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</w:rPr>
                <w:t>.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65B7E" w:rsidRPr="00F746D3" w:rsidRDefault="00D65B7E" w:rsidP="003436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 xml:space="preserve">Сайт </w:t>
            </w:r>
            <w:hyperlink r:id="rId27" w:history="1"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</w:rPr>
                <w:t>.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to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</w:rPr>
                <w:t>44.</w:t>
              </w:r>
              <w:r w:rsidRPr="00F746D3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rosreestr.ru</w:t>
              </w:r>
            </w:hyperlink>
          </w:p>
          <w:p w:rsidR="00D65B7E" w:rsidRPr="00F746D3" w:rsidRDefault="00D65B7E" w:rsidP="003436CF">
            <w:pPr>
              <w:pStyle w:val="ConsPlusNormal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5B7E" w:rsidRPr="00416030" w:rsidTr="00D65B7E">
        <w:trPr>
          <w:trHeight w:val="29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F746D3" w:rsidRDefault="0012654D" w:rsidP="0012654D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F746D3" w:rsidRDefault="00D65B7E" w:rsidP="001903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>Межрайонная ИФНС России №3 по Костромской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F746D3" w:rsidRDefault="00D65B7E" w:rsidP="003436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 xml:space="preserve">Больничная ул.,  д. </w:t>
            </w:r>
            <w:smartTag w:uri="urn:schemas-microsoft-com:office:smarttags" w:element="metricconverter">
              <w:smartTagPr>
                <w:attr w:name="ProductID" w:val="5, г"/>
              </w:smartTagPr>
              <w:r w:rsidRPr="00F746D3">
                <w:rPr>
                  <w:rFonts w:ascii="Times New Roman" w:hAnsi="Times New Roman"/>
                  <w:sz w:val="28"/>
                  <w:szCs w:val="28"/>
                </w:rPr>
                <w:t>5, г</w:t>
              </w:r>
            </w:smartTag>
            <w:r w:rsidRPr="00F746D3">
              <w:rPr>
                <w:rFonts w:ascii="Times New Roman" w:hAnsi="Times New Roman"/>
                <w:sz w:val="28"/>
                <w:szCs w:val="28"/>
              </w:rPr>
              <w:t xml:space="preserve">. Мантурово, Костромская обл., 157302 </w:t>
            </w:r>
          </w:p>
          <w:p w:rsidR="00D65B7E" w:rsidRPr="00F746D3" w:rsidRDefault="00D65B7E" w:rsidP="003436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F746D3" w:rsidRDefault="00D65B7E" w:rsidP="001903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</w:rPr>
              <w:t>8(49446) 20-8-00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7E" w:rsidRPr="00F746D3" w:rsidRDefault="00D65B7E" w:rsidP="003436CF">
            <w:pPr>
              <w:pStyle w:val="ConsPlusNormal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46D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>44340101@m34.</w:t>
            </w:r>
            <w:r w:rsidRPr="00F746D3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>44.</w:t>
            </w:r>
            <w:r w:rsidRPr="00F746D3">
              <w:rPr>
                <w:rFonts w:ascii="Times New Roman" w:hAnsi="Times New Roman"/>
                <w:sz w:val="28"/>
                <w:szCs w:val="28"/>
                <w:lang w:val="en-US"/>
              </w:rPr>
              <w:t>naloq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>.ru</w:t>
            </w:r>
          </w:p>
        </w:tc>
      </w:tr>
    </w:tbl>
    <w:p w:rsidR="00E653AC" w:rsidRDefault="00E653AC" w:rsidP="00887929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E653AC" w:rsidRPr="00980E05" w:rsidRDefault="00E653AC" w:rsidP="0019030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1" w:name="_GoBack"/>
      <w:bookmarkEnd w:id="1"/>
      <w:r w:rsidRPr="00980E05">
        <w:rPr>
          <w:rFonts w:ascii="Times New Roman" w:hAnsi="Times New Roman"/>
          <w:bCs/>
          <w:sz w:val="28"/>
          <w:szCs w:val="28"/>
        </w:rPr>
        <w:t>График</w:t>
      </w:r>
    </w:p>
    <w:p w:rsidR="00E653AC" w:rsidRPr="0012654D" w:rsidRDefault="00E653AC" w:rsidP="001903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12654D">
        <w:rPr>
          <w:rFonts w:ascii="Times New Roman" w:hAnsi="Times New Roman"/>
          <w:bCs/>
          <w:sz w:val="28"/>
          <w:szCs w:val="28"/>
        </w:rPr>
        <w:t>приема и консультирования граждан специалистами</w:t>
      </w:r>
    </w:p>
    <w:p w:rsidR="00E653AC" w:rsidRPr="0012654D" w:rsidRDefault="0012654D" w:rsidP="001265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12654D">
        <w:rPr>
          <w:rFonts w:ascii="Times New Roman" w:hAnsi="Times New Roman"/>
          <w:bCs/>
          <w:sz w:val="28"/>
          <w:szCs w:val="28"/>
        </w:rPr>
        <w:t>администрации Макарьевского муниципального района, отдела по экономике, управлению муниципальным имуществом и земельными ресурсами администрации Макарьевского муниципального района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79"/>
        <w:gridCol w:w="4151"/>
        <w:gridCol w:w="1964"/>
      </w:tblGrid>
      <w:tr w:rsidR="0012654D" w:rsidRPr="00416030" w:rsidTr="003436CF">
        <w:trPr>
          <w:trHeight w:val="516"/>
          <w:tblCellSpacing w:w="5" w:type="nil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Pr="00416030" w:rsidRDefault="0012654D" w:rsidP="003436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416030">
              <w:rPr>
                <w:rFonts w:ascii="Times New Roman" w:hAnsi="Times New Roman"/>
                <w:bCs/>
              </w:rPr>
              <w:t>Наименование отдела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Pr="00416030" w:rsidRDefault="0012654D" w:rsidP="003436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416030">
              <w:rPr>
                <w:rFonts w:ascii="Times New Roman" w:hAnsi="Times New Roman"/>
                <w:bCs/>
              </w:rPr>
              <w:t>Режим работы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Pr="00416030" w:rsidRDefault="0012654D" w:rsidP="003436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416030">
              <w:rPr>
                <w:rFonts w:ascii="Times New Roman" w:hAnsi="Times New Roman"/>
                <w:bCs/>
              </w:rPr>
              <w:t>Выходные дни</w:t>
            </w:r>
          </w:p>
        </w:tc>
      </w:tr>
      <w:tr w:rsidR="0012654D" w:rsidRPr="00416030" w:rsidTr="003436CF">
        <w:trPr>
          <w:trHeight w:val="532"/>
          <w:tblCellSpacing w:w="5" w:type="nil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Pr="00F746D3" w:rsidRDefault="0012654D" w:rsidP="00343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746D3">
              <w:rPr>
                <w:rFonts w:ascii="Times New Roman" w:hAnsi="Times New Roman"/>
                <w:bCs/>
                <w:sz w:val="28"/>
                <w:szCs w:val="28"/>
              </w:rPr>
              <w:t>Администрация Макарьевского муниципального района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Default="0012654D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Понедельник 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>с 08-30 до 17-30</w:t>
            </w:r>
          </w:p>
          <w:p w:rsidR="0012654D" w:rsidRDefault="0012654D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Вторник 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>с 08-30 до 17-30</w:t>
            </w:r>
          </w:p>
          <w:p w:rsidR="0012654D" w:rsidRDefault="0012654D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 xml:space="preserve"> с 08-30 до 17-30</w:t>
            </w:r>
          </w:p>
          <w:p w:rsidR="0012654D" w:rsidRDefault="0012654D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 xml:space="preserve"> с 08-30 до 17-30</w:t>
            </w:r>
          </w:p>
          <w:p w:rsidR="0012654D" w:rsidRPr="00F746D3" w:rsidRDefault="0012654D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Пятница 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>с 08-30 до 17-30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Pr="00F746D3" w:rsidRDefault="0012654D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746D3">
              <w:rPr>
                <w:rFonts w:ascii="Times New Roman" w:hAnsi="Times New Roman"/>
                <w:bCs/>
                <w:sz w:val="28"/>
                <w:szCs w:val="28"/>
              </w:rPr>
              <w:t>Суббота, воскресенье</w:t>
            </w:r>
          </w:p>
        </w:tc>
      </w:tr>
      <w:tr w:rsidR="0012654D" w:rsidRPr="00416030" w:rsidTr="003436CF">
        <w:trPr>
          <w:trHeight w:val="532"/>
          <w:tblCellSpacing w:w="5" w:type="nil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Pr="006421A2" w:rsidRDefault="0012654D" w:rsidP="00343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Уполномоченный орган (Отдел </w:t>
            </w:r>
            <w:r w:rsidRPr="006421A2">
              <w:rPr>
                <w:rFonts w:ascii="Times New Roman" w:hAnsi="Times New Roman"/>
                <w:bCs/>
                <w:sz w:val="28"/>
                <w:szCs w:val="28"/>
              </w:rPr>
              <w:t xml:space="preserve"> по экономике, управлению муниципальным имуществом администрации Макарьевского муниципального района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  <w:p w:rsidR="0012654D" w:rsidRPr="00416030" w:rsidRDefault="0012654D" w:rsidP="003436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Default="0012654D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Понедельник 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>с 08-30 до 17-30</w:t>
            </w:r>
          </w:p>
          <w:p w:rsidR="0012654D" w:rsidRDefault="0012654D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Вторник 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>с 08-30 до 17-30</w:t>
            </w:r>
          </w:p>
          <w:p w:rsidR="0012654D" w:rsidRDefault="0012654D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 xml:space="preserve"> с 08-30 до 17-30</w:t>
            </w:r>
          </w:p>
          <w:p w:rsidR="0012654D" w:rsidRDefault="0012654D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 xml:space="preserve"> с 08-30 до 17-30</w:t>
            </w:r>
          </w:p>
          <w:p w:rsidR="0012654D" w:rsidRPr="00F746D3" w:rsidRDefault="0012654D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  <w:r w:rsidRPr="00F746D3">
              <w:rPr>
                <w:rFonts w:ascii="Times New Roman" w:hAnsi="Times New Roman"/>
                <w:sz w:val="28"/>
                <w:szCs w:val="28"/>
              </w:rPr>
              <w:t xml:space="preserve"> 08-30 до 17-30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4D" w:rsidRPr="00F746D3" w:rsidRDefault="0012654D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746D3">
              <w:rPr>
                <w:rFonts w:ascii="Times New Roman" w:hAnsi="Times New Roman"/>
                <w:bCs/>
                <w:sz w:val="28"/>
                <w:szCs w:val="28"/>
              </w:rPr>
              <w:t>Суббота, воскресенье</w:t>
            </w:r>
          </w:p>
        </w:tc>
      </w:tr>
    </w:tbl>
    <w:p w:rsidR="0012654D" w:rsidRDefault="0012654D" w:rsidP="0012654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6D3">
        <w:rPr>
          <w:rFonts w:ascii="Times New Roman" w:hAnsi="Times New Roman"/>
          <w:sz w:val="28"/>
          <w:szCs w:val="28"/>
        </w:rPr>
        <w:t xml:space="preserve">Время обеденного перерыва и отдыха специалистов составляет один час (с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6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12-30 </w:t>
      </w:r>
      <w:r w:rsidRPr="00F746D3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13-30</w:t>
      </w:r>
      <w:r w:rsidRPr="00F746D3">
        <w:rPr>
          <w:rFonts w:ascii="Times New Roman" w:hAnsi="Times New Roman"/>
          <w:sz w:val="28"/>
          <w:szCs w:val="28"/>
        </w:rPr>
        <w:t xml:space="preserve">), технического перерыва - 15 минут в период до обеденного перерыва и отдыха (с </w:t>
      </w:r>
      <w:r>
        <w:rPr>
          <w:rFonts w:ascii="Times New Roman" w:hAnsi="Times New Roman"/>
          <w:sz w:val="28"/>
          <w:szCs w:val="28"/>
        </w:rPr>
        <w:t xml:space="preserve">10-00 </w:t>
      </w:r>
      <w:r w:rsidRPr="00F746D3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10-15</w:t>
      </w:r>
      <w:r w:rsidRPr="00F746D3">
        <w:rPr>
          <w:rFonts w:ascii="Times New Roman" w:hAnsi="Times New Roman"/>
          <w:sz w:val="28"/>
          <w:szCs w:val="28"/>
        </w:rPr>
        <w:t>), 15 минут в период после обеденного перерыва и отдыха (</w:t>
      </w:r>
      <w:r>
        <w:rPr>
          <w:rFonts w:ascii="Times New Roman" w:hAnsi="Times New Roman"/>
          <w:sz w:val="28"/>
          <w:szCs w:val="28"/>
        </w:rPr>
        <w:t>с</w:t>
      </w:r>
      <w:r w:rsidRPr="00F746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16-00 </w:t>
      </w:r>
      <w:r w:rsidRPr="00F746D3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 xml:space="preserve"> 16-15</w:t>
      </w:r>
      <w:r w:rsidRPr="00F746D3">
        <w:rPr>
          <w:rFonts w:ascii="Times New Roman" w:hAnsi="Times New Roman"/>
          <w:sz w:val="28"/>
          <w:szCs w:val="28"/>
        </w:rPr>
        <w:t>).</w:t>
      </w:r>
    </w:p>
    <w:p w:rsidR="00E653AC" w:rsidRPr="0012654D" w:rsidRDefault="00E653AC" w:rsidP="0088792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</w:rPr>
      </w:pPr>
    </w:p>
    <w:p w:rsidR="0012654D" w:rsidRPr="0012654D" w:rsidRDefault="0012654D" w:rsidP="001265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12654D">
        <w:rPr>
          <w:rFonts w:ascii="Times New Roman" w:hAnsi="Times New Roman"/>
          <w:bCs/>
          <w:sz w:val="28"/>
          <w:szCs w:val="28"/>
        </w:rPr>
        <w:t>График</w:t>
      </w:r>
    </w:p>
    <w:p w:rsidR="0012654D" w:rsidRPr="0012654D" w:rsidRDefault="0012654D" w:rsidP="00126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2654D">
        <w:rPr>
          <w:rFonts w:ascii="Times New Roman" w:hAnsi="Times New Roman"/>
          <w:bCs/>
          <w:sz w:val="28"/>
          <w:szCs w:val="28"/>
        </w:rPr>
        <w:t>приема и консультирования граждан специалистами филиала</w:t>
      </w:r>
    </w:p>
    <w:p w:rsidR="0012654D" w:rsidRPr="0012654D" w:rsidRDefault="0012654D" w:rsidP="001265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654D">
        <w:rPr>
          <w:rFonts w:ascii="Times New Roman" w:hAnsi="Times New Roman"/>
          <w:sz w:val="28"/>
          <w:szCs w:val="28"/>
        </w:rPr>
        <w:t>областного государственного казённого учреждения «Многофункциональный центр предоставления государственных и муниципальных услуг населению» (ОГКУ «МФЦ»)</w:t>
      </w:r>
    </w:p>
    <w:p w:rsidR="0012654D" w:rsidRPr="0012654D" w:rsidRDefault="0012654D" w:rsidP="0012654D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2654D">
        <w:rPr>
          <w:rFonts w:ascii="Times New Roman" w:hAnsi="Times New Roman"/>
          <w:sz w:val="28"/>
          <w:szCs w:val="28"/>
        </w:rPr>
        <w:t>Адрес: 157460, г. Макарьев, ул. Большая Советская, 6</w:t>
      </w:r>
    </w:p>
    <w:p w:rsidR="0012654D" w:rsidRPr="0012654D" w:rsidRDefault="0012654D" w:rsidP="0012654D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2654D">
        <w:rPr>
          <w:rFonts w:ascii="Times New Roman" w:hAnsi="Times New Roman"/>
          <w:sz w:val="28"/>
          <w:szCs w:val="28"/>
        </w:rPr>
        <w:t xml:space="preserve">Тел.: (49445) 55805 4942)  </w:t>
      </w:r>
    </w:p>
    <w:p w:rsidR="0012654D" w:rsidRPr="0012654D" w:rsidRDefault="0012654D" w:rsidP="0012654D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2654D">
        <w:rPr>
          <w:rFonts w:ascii="Times New Roman" w:hAnsi="Times New Roman"/>
          <w:sz w:val="28"/>
          <w:szCs w:val="28"/>
        </w:rPr>
        <w:t>График работы ОГКУ «МФЦ»</w:t>
      </w:r>
    </w:p>
    <w:p w:rsidR="0012654D" w:rsidRPr="0012654D" w:rsidRDefault="0012654D" w:rsidP="0012654D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2654D">
        <w:rPr>
          <w:rFonts w:ascii="Times New Roman" w:hAnsi="Times New Roman"/>
          <w:sz w:val="28"/>
          <w:szCs w:val="28"/>
        </w:rPr>
        <w:t>Понедельник – пятница  с 10.00 – 12.00</w:t>
      </w:r>
    </w:p>
    <w:p w:rsidR="0012654D" w:rsidRPr="0012654D" w:rsidRDefault="0012654D" w:rsidP="0012654D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2654D">
        <w:rPr>
          <w:rFonts w:ascii="Times New Roman" w:hAnsi="Times New Roman"/>
          <w:sz w:val="28"/>
          <w:szCs w:val="28"/>
        </w:rPr>
        <w:t xml:space="preserve">Суббота – выходной    </w:t>
      </w:r>
    </w:p>
    <w:p w:rsidR="0012654D" w:rsidRPr="0012654D" w:rsidRDefault="0012654D" w:rsidP="001265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654D">
        <w:rPr>
          <w:rFonts w:ascii="Times New Roman" w:hAnsi="Times New Roman"/>
          <w:sz w:val="28"/>
          <w:szCs w:val="28"/>
        </w:rPr>
        <w:t>Воскресенье – выходной день</w:t>
      </w:r>
    </w:p>
    <w:p w:rsidR="0012654D" w:rsidRDefault="0012654D" w:rsidP="0088792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</w:rPr>
      </w:pPr>
    </w:p>
    <w:p w:rsidR="0012654D" w:rsidRDefault="0012654D" w:rsidP="0088792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</w:rPr>
      </w:pPr>
    </w:p>
    <w:p w:rsidR="0012654D" w:rsidRPr="00980E05" w:rsidRDefault="0012654D" w:rsidP="0088792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</w:rPr>
      </w:pPr>
    </w:p>
    <w:p w:rsidR="00E653AC" w:rsidRPr="00980E05" w:rsidRDefault="00E653AC" w:rsidP="0088792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</w:rPr>
      </w:pPr>
    </w:p>
    <w:p w:rsidR="00E653AC" w:rsidRPr="00980E05" w:rsidRDefault="00E653AC" w:rsidP="00887929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980E05">
        <w:rPr>
          <w:rFonts w:ascii="Times New Roman" w:hAnsi="Times New Roman"/>
          <w:bCs/>
          <w:sz w:val="28"/>
          <w:szCs w:val="28"/>
        </w:rPr>
        <w:t>График приема по личным вопросам</w: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2977"/>
        <w:gridCol w:w="2815"/>
      </w:tblGrid>
      <w:tr w:rsidR="00024E9F" w:rsidRPr="00416030" w:rsidTr="003436CF">
        <w:trPr>
          <w:trHeight w:val="516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9F" w:rsidRPr="00416030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9F" w:rsidRPr="00416030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ФИО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9F" w:rsidRPr="00416030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Часы приема</w:t>
            </w:r>
          </w:p>
        </w:tc>
      </w:tr>
      <w:tr w:rsidR="00024E9F" w:rsidRPr="00416030" w:rsidTr="003436CF">
        <w:trPr>
          <w:trHeight w:val="532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9F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Глава   </w:t>
            </w:r>
            <w:r w:rsidRPr="00F746D3">
              <w:rPr>
                <w:rFonts w:ascii="Times New Roman" w:hAnsi="Times New Roman"/>
                <w:bCs/>
                <w:sz w:val="28"/>
                <w:szCs w:val="28"/>
              </w:rPr>
              <w:t>Макарьевского муниципального района</w:t>
            </w:r>
          </w:p>
          <w:p w:rsidR="00024E9F" w:rsidRPr="00F746D3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9F" w:rsidRPr="00F746D3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Шаронов Павел Иванович 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9F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Понедельник </w:t>
            </w:r>
          </w:p>
          <w:p w:rsidR="00024E9F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15-00 часов </w:t>
            </w:r>
          </w:p>
          <w:p w:rsidR="00024E9F" w:rsidRPr="00F746D3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024E9F" w:rsidRPr="00416030" w:rsidTr="003436CF">
        <w:trPr>
          <w:trHeight w:val="532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9F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Первый заместитель главы Макарьевского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9F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Петухов Виктор Борисович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9F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Вторник </w:t>
            </w:r>
          </w:p>
          <w:p w:rsidR="00024E9F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15-00 часов </w:t>
            </w:r>
          </w:p>
          <w:p w:rsidR="00024E9F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4E9F" w:rsidRPr="00416030" w:rsidTr="003436CF">
        <w:trPr>
          <w:trHeight w:val="532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9F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Заместитель главы Макарьевского муниципального района по социальным вопросам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9F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Хазова Людмила Викторовна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9F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024E9F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15-00 часов </w:t>
            </w:r>
          </w:p>
          <w:p w:rsidR="00024E9F" w:rsidRDefault="00024E9F" w:rsidP="00343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ind w:firstLine="709"/>
        <w:rPr>
          <w:rFonts w:ascii="Times New Roman" w:hAnsi="Times New Roman"/>
          <w:sz w:val="24"/>
          <w:szCs w:val="24"/>
        </w:rPr>
      </w:pPr>
      <w:bookmarkStart w:id="2" w:name="Par558"/>
      <w:bookmarkEnd w:id="2"/>
      <w:r w:rsidRPr="00980E05">
        <w:rPr>
          <w:rFonts w:ascii="Times New Roman" w:hAnsi="Times New Roman"/>
          <w:sz w:val="24"/>
          <w:szCs w:val="24"/>
        </w:rPr>
        <w:br w:type="page"/>
      </w:r>
    </w:p>
    <w:p w:rsidR="005D6739" w:rsidRPr="00980E05" w:rsidRDefault="005D6739" w:rsidP="005D6739">
      <w:pPr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№2</w:t>
      </w:r>
    </w:p>
    <w:p w:rsidR="00024E9F" w:rsidRPr="00980E05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 а</w:t>
      </w:r>
      <w:r w:rsidRPr="00980E05">
        <w:rPr>
          <w:rFonts w:ascii="Times New Roman" w:hAnsi="Times New Roman"/>
          <w:sz w:val="24"/>
          <w:szCs w:val="24"/>
        </w:rPr>
        <w:t>дминистративному регламенту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</w:rPr>
        <w:t xml:space="preserve">предоставления </w:t>
      </w:r>
      <w:r w:rsidRPr="00001D4F">
        <w:rPr>
          <w:rFonts w:ascii="Times New Roman" w:hAnsi="Times New Roman"/>
          <w:sz w:val="24"/>
          <w:szCs w:val="24"/>
        </w:rPr>
        <w:t xml:space="preserve">администрацией Макарьевского 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01D4F">
        <w:rPr>
          <w:rFonts w:ascii="Times New Roman" w:hAnsi="Times New Roman"/>
          <w:sz w:val="24"/>
          <w:szCs w:val="24"/>
        </w:rPr>
        <w:t>муниципального района</w:t>
      </w:r>
      <w:r w:rsidRPr="0075731C">
        <w:rPr>
          <w:rFonts w:ascii="Times New Roman" w:hAnsi="Times New Roman"/>
          <w:sz w:val="24"/>
          <w:szCs w:val="24"/>
        </w:rPr>
        <w:t xml:space="preserve"> </w:t>
      </w:r>
      <w:r w:rsidRPr="00980E05">
        <w:rPr>
          <w:rFonts w:ascii="Times New Roman" w:hAnsi="Times New Roman"/>
          <w:sz w:val="24"/>
          <w:szCs w:val="24"/>
        </w:rPr>
        <w:t>муниципальной</w:t>
      </w:r>
      <w:r>
        <w:rPr>
          <w:rFonts w:ascii="Times New Roman" w:hAnsi="Times New Roman"/>
          <w:sz w:val="24"/>
          <w:szCs w:val="24"/>
        </w:rPr>
        <w:t xml:space="preserve"> услуги 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</w:t>
      </w:r>
      <w:r w:rsidRPr="00D67919">
        <w:rPr>
          <w:rFonts w:ascii="Times New Roman" w:hAnsi="Times New Roman"/>
          <w:bCs/>
          <w:sz w:val="24"/>
          <w:szCs w:val="24"/>
        </w:rPr>
        <w:t>редоставлени</w:t>
      </w:r>
      <w:r>
        <w:rPr>
          <w:rFonts w:ascii="Times New Roman" w:hAnsi="Times New Roman"/>
          <w:bCs/>
          <w:sz w:val="24"/>
          <w:szCs w:val="24"/>
        </w:rPr>
        <w:t>ю</w:t>
      </w:r>
      <w:r w:rsidRPr="00D67919">
        <w:rPr>
          <w:rFonts w:ascii="Times New Roman" w:hAnsi="Times New Roman"/>
          <w:bCs/>
          <w:sz w:val="24"/>
          <w:szCs w:val="24"/>
        </w:rPr>
        <w:t xml:space="preserve"> земельных участков,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находящихся  в муниципальной </w:t>
      </w:r>
      <w:r w:rsidRPr="00D67919">
        <w:rPr>
          <w:rFonts w:ascii="Times New Roman" w:hAnsi="Times New Roman"/>
          <w:bCs/>
          <w:sz w:val="24"/>
          <w:szCs w:val="24"/>
        </w:rPr>
        <w:t>собственности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собственность или  аренду на торгах</w:t>
      </w:r>
      <w:r w:rsidRPr="00D67919">
        <w:rPr>
          <w:rFonts w:ascii="Times New Roman" w:hAnsi="Times New Roman"/>
          <w:bCs/>
          <w:sz w:val="24"/>
          <w:szCs w:val="24"/>
        </w:rPr>
        <w:t>,</w:t>
      </w:r>
    </w:p>
    <w:p w:rsidR="00024E9F" w:rsidRPr="00D67919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D67919">
        <w:rPr>
          <w:rFonts w:ascii="Times New Roman" w:hAnsi="Times New Roman"/>
          <w:bCs/>
          <w:sz w:val="24"/>
          <w:szCs w:val="24"/>
        </w:rPr>
        <w:t>в том числе в электронном виде</w:t>
      </w:r>
    </w:p>
    <w:p w:rsidR="00CD57AB" w:rsidRPr="00CD57AB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                        </w:t>
      </w:r>
      <w:r w:rsidRPr="00CD57AB">
        <w:rPr>
          <w:rFonts w:ascii="Times New Roman" w:eastAsiaTheme="minorHAnsi" w:hAnsi="Times New Roman"/>
          <w:sz w:val="24"/>
          <w:szCs w:val="24"/>
          <w:lang w:eastAsia="en-US"/>
        </w:rPr>
        <w:t>___________________________</w:t>
      </w:r>
    </w:p>
    <w:p w:rsidR="00CD57AB" w:rsidRPr="00CD57AB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D57AB">
        <w:rPr>
          <w:rFonts w:ascii="Times New Roman" w:eastAsiaTheme="minorHAnsi" w:hAnsi="Times New Roman"/>
          <w:sz w:val="24"/>
          <w:szCs w:val="24"/>
          <w:lang w:eastAsia="en-US"/>
        </w:rPr>
        <w:t>(наименование ОМС)</w:t>
      </w:r>
    </w:p>
    <w:p w:rsidR="00CD57AB" w:rsidRPr="00CD57AB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D57AB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от ________________________________</w:t>
      </w:r>
    </w:p>
    <w:p w:rsidR="00CD57AB" w:rsidRPr="00CD57AB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D57AB">
        <w:rPr>
          <w:rFonts w:ascii="Times New Roman" w:eastAsiaTheme="minorHAnsi" w:hAnsi="Times New Roman"/>
          <w:sz w:val="24"/>
          <w:szCs w:val="24"/>
          <w:lang w:eastAsia="en-US"/>
        </w:rPr>
        <w:t>(наименование или Ф.И.О. заявителя)</w:t>
      </w:r>
    </w:p>
    <w:p w:rsidR="00CD57AB" w:rsidRPr="00CD57AB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D57AB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адрес: ____________________________,</w:t>
      </w:r>
    </w:p>
    <w:p w:rsidR="00CD57AB" w:rsidRPr="00CD57AB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D57AB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телефон: ___________, факс: _________,</w:t>
      </w:r>
    </w:p>
    <w:p w:rsidR="00CD57AB" w:rsidRPr="00B564B6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57AB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эл. почта: __________________________</w:t>
      </w:r>
    </w:p>
    <w:p w:rsidR="005D6739" w:rsidRDefault="00024E9F" w:rsidP="005D673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B5DAF" w:rsidRPr="005B5DAF" w:rsidRDefault="005B5DAF" w:rsidP="005B5DAF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>ЗАЯВКА НА УЧАСТИЕ В АУКЦИОНЕ</w:t>
      </w:r>
    </w:p>
    <w:p w:rsidR="005B5DAF" w:rsidRPr="005B5DAF" w:rsidRDefault="005B5DAF" w:rsidP="005B5DAF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 xml:space="preserve">по продаже    </w:t>
      </w:r>
      <w:r>
        <w:rPr>
          <w:rFonts w:ascii="Times New Roman" w:hAnsi="Times New Roman"/>
          <w:sz w:val="24"/>
          <w:szCs w:val="24"/>
        </w:rPr>
        <w:t xml:space="preserve">__________________________________ </w:t>
      </w:r>
      <w:r w:rsidRPr="005B5DAF">
        <w:rPr>
          <w:rFonts w:ascii="Times New Roman" w:hAnsi="Times New Roman"/>
          <w:sz w:val="24"/>
          <w:szCs w:val="24"/>
        </w:rPr>
        <w:t>земельного участка: 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</w:t>
      </w:r>
      <w:r w:rsidRPr="005B5DAF">
        <w:rPr>
          <w:rFonts w:ascii="Times New Roman" w:hAnsi="Times New Roman"/>
          <w:sz w:val="24"/>
          <w:szCs w:val="24"/>
        </w:rPr>
        <w:t xml:space="preserve">_____________________, </w:t>
      </w:r>
    </w:p>
    <w:p w:rsidR="005B5DAF" w:rsidRPr="005B5DAF" w:rsidRDefault="005B5DAF" w:rsidP="005B5D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5DAF" w:rsidRPr="005B5DAF" w:rsidRDefault="005B5DAF" w:rsidP="005B5D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 xml:space="preserve">назначенном на __________________________, </w:t>
      </w:r>
    </w:p>
    <w:p w:rsidR="005B5DAF" w:rsidRPr="005B5DAF" w:rsidRDefault="005B5DAF" w:rsidP="005B5DAF">
      <w:pPr>
        <w:spacing w:after="0" w:line="240" w:lineRule="auto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</w:t>
      </w:r>
      <w:r w:rsidRPr="005B5DAF">
        <w:rPr>
          <w:rFonts w:ascii="Times New Roman" w:hAnsi="Times New Roman"/>
          <w:sz w:val="20"/>
          <w:szCs w:val="20"/>
        </w:rPr>
        <w:t>(дата аукциона)</w:t>
      </w:r>
    </w:p>
    <w:p w:rsidR="005B5DAF" w:rsidRPr="005B5DAF" w:rsidRDefault="005B5DAF" w:rsidP="005B5DAF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5B5DAF" w:rsidRPr="005B5DAF" w:rsidRDefault="005B5DAF" w:rsidP="005B5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</w:t>
      </w:r>
      <w:r w:rsidRPr="005B5DAF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5B5DAF" w:rsidRPr="005B5DAF" w:rsidRDefault="005B5DAF" w:rsidP="005B5DA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B5DAF">
        <w:rPr>
          <w:rFonts w:ascii="Times New Roman" w:hAnsi="Times New Roman"/>
          <w:sz w:val="20"/>
          <w:szCs w:val="20"/>
        </w:rPr>
        <w:t>(фамилия, имя, отчество физического лица, фирменное наименование (наименование) юридического лица)</w:t>
      </w:r>
    </w:p>
    <w:p w:rsidR="00011776" w:rsidRDefault="00011776" w:rsidP="005B5D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лице</w:t>
      </w:r>
      <w:r w:rsidR="005B5DAF" w:rsidRPr="005B5DAF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:rsidR="005B5DAF" w:rsidRPr="005B5DAF" w:rsidRDefault="00011776" w:rsidP="005B5D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(</w:t>
      </w:r>
      <w:r w:rsidRPr="00011776">
        <w:rPr>
          <w:rFonts w:ascii="Times New Roman" w:hAnsi="Times New Roman"/>
          <w:sz w:val="20"/>
          <w:szCs w:val="20"/>
        </w:rPr>
        <w:t xml:space="preserve"> </w:t>
      </w:r>
      <w:r w:rsidRPr="005B5DAF">
        <w:rPr>
          <w:rFonts w:ascii="Times New Roman" w:hAnsi="Times New Roman"/>
          <w:sz w:val="20"/>
          <w:szCs w:val="20"/>
        </w:rPr>
        <w:t>фамилия, имя, отчество</w:t>
      </w:r>
      <w:r>
        <w:rPr>
          <w:rFonts w:ascii="Times New Roman" w:hAnsi="Times New Roman"/>
          <w:sz w:val="20"/>
          <w:szCs w:val="20"/>
        </w:rPr>
        <w:t>, должность)</w:t>
      </w:r>
      <w:r w:rsidRPr="005B5DA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B5DAF" w:rsidRPr="005B5DAF" w:rsidRDefault="005B5DAF" w:rsidP="005B5DA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B5DAF" w:rsidRPr="005B5DAF" w:rsidRDefault="005B5DAF" w:rsidP="005B5DA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>Паспорт ______________ выдан</w:t>
      </w:r>
      <w:r w:rsidRPr="005B5DAF">
        <w:rPr>
          <w:rFonts w:ascii="Times New Roman" w:hAnsi="Times New Roman"/>
          <w:sz w:val="24"/>
          <w:szCs w:val="24"/>
        </w:rPr>
        <w:tab/>
        <w:t>___</w:t>
      </w:r>
      <w:r w:rsidR="00011776">
        <w:rPr>
          <w:rFonts w:ascii="Times New Roman" w:hAnsi="Times New Roman"/>
          <w:sz w:val="24"/>
          <w:szCs w:val="24"/>
        </w:rPr>
        <w:t>_______________________</w:t>
      </w:r>
      <w:r w:rsidRPr="005B5DAF">
        <w:rPr>
          <w:rFonts w:ascii="Times New Roman" w:hAnsi="Times New Roman"/>
          <w:sz w:val="24"/>
          <w:szCs w:val="24"/>
        </w:rPr>
        <w:t>_______________</w:t>
      </w:r>
      <w:r w:rsidRPr="005B5DAF">
        <w:rPr>
          <w:rFonts w:ascii="Times New Roman" w:hAnsi="Times New Roman"/>
          <w:sz w:val="24"/>
          <w:szCs w:val="24"/>
        </w:rPr>
        <w:tab/>
      </w:r>
      <w:r w:rsidR="00011776">
        <w:rPr>
          <w:rFonts w:ascii="Times New Roman" w:hAnsi="Times New Roman"/>
          <w:sz w:val="24"/>
          <w:szCs w:val="24"/>
        </w:rPr>
        <w:t xml:space="preserve"> </w:t>
      </w:r>
    </w:p>
    <w:p w:rsidR="00011776" w:rsidRDefault="005B5DAF" w:rsidP="005B5DA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ab/>
      </w:r>
      <w:r w:rsidRPr="00011776">
        <w:rPr>
          <w:rFonts w:ascii="Times New Roman" w:hAnsi="Times New Roman"/>
          <w:sz w:val="20"/>
          <w:szCs w:val="20"/>
        </w:rPr>
        <w:t xml:space="preserve"> </w:t>
      </w:r>
      <w:r w:rsidR="00011776">
        <w:rPr>
          <w:rFonts w:ascii="Times New Roman" w:hAnsi="Times New Roman"/>
          <w:sz w:val="20"/>
          <w:szCs w:val="20"/>
        </w:rPr>
        <w:t xml:space="preserve">       </w:t>
      </w:r>
      <w:r w:rsidRPr="00011776">
        <w:rPr>
          <w:rFonts w:ascii="Times New Roman" w:hAnsi="Times New Roman"/>
          <w:sz w:val="20"/>
          <w:szCs w:val="20"/>
        </w:rPr>
        <w:t xml:space="preserve"> (серия, номер)</w:t>
      </w:r>
      <w:r w:rsidRPr="00011776">
        <w:rPr>
          <w:rFonts w:ascii="Times New Roman" w:hAnsi="Times New Roman"/>
          <w:sz w:val="20"/>
          <w:szCs w:val="20"/>
        </w:rPr>
        <w:tab/>
      </w:r>
      <w:r w:rsidRPr="00011776">
        <w:rPr>
          <w:rFonts w:ascii="Times New Roman" w:hAnsi="Times New Roman"/>
          <w:sz w:val="20"/>
          <w:szCs w:val="20"/>
        </w:rPr>
        <w:tab/>
      </w:r>
      <w:r w:rsidRPr="00011776">
        <w:rPr>
          <w:rFonts w:ascii="Times New Roman" w:hAnsi="Times New Roman"/>
          <w:sz w:val="20"/>
          <w:szCs w:val="20"/>
        </w:rPr>
        <w:tab/>
        <w:t xml:space="preserve">    (дата выдачи)</w:t>
      </w:r>
      <w:r w:rsidRPr="00011776">
        <w:rPr>
          <w:rFonts w:ascii="Times New Roman" w:hAnsi="Times New Roman"/>
          <w:sz w:val="20"/>
          <w:szCs w:val="20"/>
        </w:rPr>
        <w:tab/>
      </w:r>
      <w:r w:rsidRPr="005B5DAF">
        <w:rPr>
          <w:rFonts w:ascii="Times New Roman" w:hAnsi="Times New Roman"/>
          <w:sz w:val="24"/>
          <w:szCs w:val="24"/>
        </w:rPr>
        <w:tab/>
      </w:r>
      <w:r w:rsidRPr="005B5DAF">
        <w:rPr>
          <w:rFonts w:ascii="Times New Roman" w:hAnsi="Times New Roman"/>
          <w:sz w:val="24"/>
          <w:szCs w:val="24"/>
        </w:rPr>
        <w:tab/>
      </w:r>
      <w:r w:rsidRPr="005B5DAF">
        <w:rPr>
          <w:rFonts w:ascii="Times New Roman" w:hAnsi="Times New Roman"/>
          <w:sz w:val="24"/>
          <w:szCs w:val="24"/>
        </w:rPr>
        <w:tab/>
        <w:t xml:space="preserve">      </w:t>
      </w:r>
    </w:p>
    <w:p w:rsidR="00011776" w:rsidRDefault="005B5DAF" w:rsidP="000117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 xml:space="preserve"> _______________________________________________________________________               </w:t>
      </w:r>
      <w:r w:rsidR="0001177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</w:p>
    <w:p w:rsidR="005B5DAF" w:rsidRPr="00011776" w:rsidRDefault="00011776" w:rsidP="0001177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011776">
        <w:rPr>
          <w:rFonts w:ascii="Times New Roman" w:hAnsi="Times New Roman"/>
          <w:sz w:val="20"/>
          <w:szCs w:val="20"/>
        </w:rPr>
        <w:t xml:space="preserve">(кем выдан) </w:t>
      </w:r>
      <w:r w:rsidR="005B5DAF" w:rsidRPr="00011776">
        <w:rPr>
          <w:rFonts w:ascii="Times New Roman" w:hAnsi="Times New Roman"/>
          <w:sz w:val="20"/>
          <w:szCs w:val="20"/>
        </w:rPr>
        <w:t xml:space="preserve">                                              (код подразделения)</w:t>
      </w:r>
    </w:p>
    <w:p w:rsidR="005B5DAF" w:rsidRPr="005B5DAF" w:rsidRDefault="005B5DAF" w:rsidP="005B5DA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5B5DAF" w:rsidRPr="005B5DAF" w:rsidRDefault="005B5DAF" w:rsidP="00011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>___________________</w:t>
      </w:r>
      <w:r w:rsidRPr="005B5DAF">
        <w:rPr>
          <w:rFonts w:ascii="Times New Roman" w:hAnsi="Times New Roman"/>
          <w:sz w:val="24"/>
          <w:szCs w:val="24"/>
        </w:rPr>
        <w:tab/>
      </w:r>
      <w:r w:rsidRPr="005B5DAF">
        <w:rPr>
          <w:rFonts w:ascii="Times New Roman" w:hAnsi="Times New Roman"/>
          <w:sz w:val="24"/>
          <w:szCs w:val="24"/>
        </w:rPr>
        <w:tab/>
        <w:t>______________________________</w:t>
      </w:r>
    </w:p>
    <w:p w:rsidR="005B5DAF" w:rsidRPr="00011776" w:rsidRDefault="005B5DAF" w:rsidP="005B5DAF">
      <w:pPr>
        <w:spacing w:after="0" w:line="240" w:lineRule="auto"/>
        <w:ind w:left="709"/>
        <w:rPr>
          <w:rFonts w:ascii="Times New Roman" w:hAnsi="Times New Roman"/>
          <w:sz w:val="20"/>
          <w:szCs w:val="20"/>
        </w:rPr>
      </w:pPr>
      <w:r w:rsidRPr="00011776">
        <w:rPr>
          <w:rFonts w:ascii="Times New Roman" w:hAnsi="Times New Roman"/>
          <w:sz w:val="20"/>
          <w:szCs w:val="20"/>
        </w:rPr>
        <w:t xml:space="preserve">     (ИНН)</w:t>
      </w:r>
      <w:r w:rsidRPr="00011776">
        <w:rPr>
          <w:rFonts w:ascii="Times New Roman" w:hAnsi="Times New Roman"/>
          <w:sz w:val="20"/>
          <w:szCs w:val="20"/>
        </w:rPr>
        <w:tab/>
      </w:r>
      <w:r w:rsidRPr="00011776">
        <w:rPr>
          <w:rFonts w:ascii="Times New Roman" w:hAnsi="Times New Roman"/>
          <w:sz w:val="20"/>
          <w:szCs w:val="20"/>
        </w:rPr>
        <w:tab/>
      </w:r>
      <w:r w:rsidRPr="00011776">
        <w:rPr>
          <w:rFonts w:ascii="Times New Roman" w:hAnsi="Times New Roman"/>
          <w:sz w:val="20"/>
          <w:szCs w:val="20"/>
        </w:rPr>
        <w:tab/>
      </w:r>
      <w:r w:rsidRPr="00011776">
        <w:rPr>
          <w:rFonts w:ascii="Times New Roman" w:hAnsi="Times New Roman"/>
          <w:sz w:val="20"/>
          <w:szCs w:val="20"/>
        </w:rPr>
        <w:tab/>
        <w:t>(ОГРН, ОГРНИП)</w:t>
      </w:r>
    </w:p>
    <w:p w:rsidR="005B5DAF" w:rsidRPr="005B5DAF" w:rsidRDefault="005B5DAF" w:rsidP="005B5DAF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5B5DAF" w:rsidRPr="005B5DAF" w:rsidRDefault="005B5DAF" w:rsidP="000117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="00011776">
        <w:rPr>
          <w:rFonts w:ascii="Times New Roman" w:hAnsi="Times New Roman"/>
          <w:sz w:val="24"/>
          <w:szCs w:val="24"/>
        </w:rPr>
        <w:t xml:space="preserve"> </w:t>
      </w:r>
    </w:p>
    <w:p w:rsidR="005B5DAF" w:rsidRPr="005B5DAF" w:rsidRDefault="005B5DAF" w:rsidP="005B5D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5DAF" w:rsidRPr="005B5DAF" w:rsidRDefault="005B5DAF" w:rsidP="005B5D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  <w:r w:rsidR="00011776">
        <w:rPr>
          <w:rFonts w:ascii="Times New Roman" w:hAnsi="Times New Roman"/>
          <w:sz w:val="24"/>
          <w:szCs w:val="24"/>
        </w:rPr>
        <w:t xml:space="preserve"> </w:t>
      </w:r>
    </w:p>
    <w:p w:rsidR="005B5DAF" w:rsidRPr="00011776" w:rsidRDefault="005B5DAF" w:rsidP="005B5DAF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011776">
        <w:rPr>
          <w:rFonts w:ascii="Times New Roman" w:hAnsi="Times New Roman"/>
          <w:sz w:val="20"/>
          <w:szCs w:val="20"/>
        </w:rPr>
        <w:t>(адрес регистрации по месту жительства физического лица, место нахождения юридического лица – претендента)</w:t>
      </w:r>
    </w:p>
    <w:p w:rsidR="005B5DAF" w:rsidRPr="005B5DAF" w:rsidRDefault="005B5DAF" w:rsidP="005B5DA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11776" w:rsidRDefault="005B5DAF" w:rsidP="000117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>Почтовый адрес:_______________________________________________________________</w:t>
      </w:r>
    </w:p>
    <w:p w:rsidR="00011776" w:rsidRDefault="00011776" w:rsidP="000117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B5DAF" w:rsidRPr="005B5DAF" w:rsidRDefault="00011776" w:rsidP="000117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B5DAF" w:rsidRPr="005B5DAF">
        <w:rPr>
          <w:rFonts w:ascii="Times New Roman" w:hAnsi="Times New Roman"/>
          <w:sz w:val="24"/>
          <w:szCs w:val="24"/>
        </w:rPr>
        <w:t>Телефон ____________________</w:t>
      </w:r>
    </w:p>
    <w:p w:rsidR="005B5DAF" w:rsidRPr="005B5DAF" w:rsidRDefault="005B5DAF" w:rsidP="005B5DA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 xml:space="preserve">Ознакомившись с извещением о проведении аукциона </w:t>
      </w:r>
      <w:r w:rsidR="00011776">
        <w:rPr>
          <w:rFonts w:ascii="Times New Roman" w:hAnsi="Times New Roman"/>
          <w:sz w:val="24"/>
          <w:szCs w:val="24"/>
        </w:rPr>
        <w:t>___________________________ ________________________________________________________________________________з</w:t>
      </w:r>
      <w:r w:rsidRPr="005B5DAF">
        <w:rPr>
          <w:rFonts w:ascii="Times New Roman" w:hAnsi="Times New Roman"/>
          <w:sz w:val="24"/>
          <w:szCs w:val="24"/>
        </w:rPr>
        <w:t xml:space="preserve">емельного участка, расположенного: </w:t>
      </w:r>
      <w:r w:rsidR="00011776">
        <w:rPr>
          <w:rFonts w:ascii="Times New Roman" w:hAnsi="Times New Roman"/>
          <w:sz w:val="24"/>
          <w:szCs w:val="24"/>
        </w:rPr>
        <w:t xml:space="preserve"> _______________________________________________ </w:t>
      </w:r>
      <w:r w:rsidRPr="005B5DAF">
        <w:rPr>
          <w:rFonts w:ascii="Times New Roman" w:hAnsi="Times New Roman"/>
          <w:sz w:val="24"/>
          <w:szCs w:val="24"/>
        </w:rPr>
        <w:t xml:space="preserve">размещённом </w:t>
      </w:r>
      <w:r w:rsidR="00011776">
        <w:rPr>
          <w:rFonts w:ascii="Times New Roman" w:hAnsi="Times New Roman"/>
          <w:sz w:val="24"/>
          <w:szCs w:val="24"/>
        </w:rPr>
        <w:t xml:space="preserve">(опубликованном) </w:t>
      </w:r>
      <w:r w:rsidRPr="005B5DAF">
        <w:rPr>
          <w:rFonts w:ascii="Times New Roman" w:hAnsi="Times New Roman"/>
          <w:sz w:val="24"/>
          <w:szCs w:val="24"/>
        </w:rPr>
        <w:t xml:space="preserve">на </w:t>
      </w:r>
      <w:r w:rsidR="00011776">
        <w:rPr>
          <w:rFonts w:ascii="Times New Roman" w:hAnsi="Times New Roman"/>
          <w:sz w:val="24"/>
          <w:szCs w:val="24"/>
        </w:rPr>
        <w:t>________________________________________________</w:t>
      </w:r>
      <w:r w:rsidRPr="005B5DAF">
        <w:rPr>
          <w:rFonts w:ascii="Times New Roman" w:hAnsi="Times New Roman"/>
          <w:sz w:val="24"/>
          <w:szCs w:val="24"/>
        </w:rPr>
        <w:t xml:space="preserve">, </w:t>
      </w:r>
      <w:r w:rsidR="00011776">
        <w:rPr>
          <w:rFonts w:ascii="Times New Roman" w:hAnsi="Times New Roman"/>
          <w:sz w:val="24"/>
          <w:szCs w:val="24"/>
        </w:rPr>
        <w:t xml:space="preserve"> </w:t>
      </w:r>
      <w:r w:rsidRPr="005B5DAF">
        <w:rPr>
          <w:rFonts w:ascii="Times New Roman" w:hAnsi="Times New Roman"/>
          <w:sz w:val="24"/>
          <w:szCs w:val="24"/>
        </w:rPr>
        <w:t xml:space="preserve"> выражаю намерение участвовать в аукционе </w:t>
      </w:r>
      <w:r w:rsidR="001456A2">
        <w:rPr>
          <w:rFonts w:ascii="Times New Roman" w:hAnsi="Times New Roman"/>
          <w:sz w:val="24"/>
          <w:szCs w:val="24"/>
        </w:rPr>
        <w:t xml:space="preserve">по продаже _______________________________ </w:t>
      </w:r>
      <w:r w:rsidRPr="005B5DAF">
        <w:rPr>
          <w:rFonts w:ascii="Times New Roman" w:hAnsi="Times New Roman"/>
          <w:sz w:val="24"/>
          <w:szCs w:val="24"/>
        </w:rPr>
        <w:t>земельного участка: _____________________________________________________</w:t>
      </w:r>
      <w:r w:rsidR="001456A2">
        <w:rPr>
          <w:rFonts w:ascii="Times New Roman" w:hAnsi="Times New Roman"/>
          <w:sz w:val="24"/>
          <w:szCs w:val="24"/>
        </w:rPr>
        <w:t xml:space="preserve"> ________________________ в соответствии с порядком проведения аукциона, установленного Земельным кодексом Российской Федерации</w:t>
      </w:r>
      <w:r w:rsidRPr="005B5DAF">
        <w:rPr>
          <w:rFonts w:ascii="Times New Roman" w:hAnsi="Times New Roman"/>
          <w:sz w:val="24"/>
          <w:szCs w:val="24"/>
        </w:rPr>
        <w:t>.</w:t>
      </w:r>
    </w:p>
    <w:p w:rsidR="005B5DAF" w:rsidRPr="005B5DAF" w:rsidRDefault="005B5DAF" w:rsidP="005B5DA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>Обязуюсь соблюдать условия, указанные в извещении.</w:t>
      </w:r>
    </w:p>
    <w:p w:rsidR="005B5DAF" w:rsidRDefault="005B5DAF" w:rsidP="005B5DA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lastRenderedPageBreak/>
        <w:t xml:space="preserve">В случае признания победителем аукциона обязуюсь заключить договор </w:t>
      </w:r>
      <w:r w:rsidR="001456A2">
        <w:rPr>
          <w:rFonts w:ascii="Times New Roman" w:hAnsi="Times New Roman"/>
          <w:sz w:val="24"/>
          <w:szCs w:val="24"/>
        </w:rPr>
        <w:t xml:space="preserve"> ___________</w:t>
      </w:r>
      <w:r w:rsidRPr="005B5DAF">
        <w:rPr>
          <w:rFonts w:ascii="Times New Roman" w:hAnsi="Times New Roman"/>
          <w:sz w:val="24"/>
          <w:szCs w:val="24"/>
        </w:rPr>
        <w:t xml:space="preserve"> земельного участка в </w:t>
      </w:r>
      <w:r w:rsidR="00CD57AB">
        <w:rPr>
          <w:rFonts w:ascii="Times New Roman" w:hAnsi="Times New Roman"/>
          <w:sz w:val="24"/>
          <w:szCs w:val="24"/>
        </w:rPr>
        <w:t>_____________________________________________</w:t>
      </w:r>
      <w:r w:rsidRPr="005B5DAF">
        <w:rPr>
          <w:rFonts w:ascii="Times New Roman" w:hAnsi="Times New Roman"/>
          <w:sz w:val="24"/>
          <w:szCs w:val="24"/>
        </w:rPr>
        <w:t>.</w:t>
      </w:r>
    </w:p>
    <w:p w:rsidR="00CD57AB" w:rsidRPr="00CD57AB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D57AB">
        <w:rPr>
          <w:rFonts w:ascii="Times New Roman" w:eastAsiaTheme="minorHAnsi" w:hAnsi="Times New Roman"/>
          <w:sz w:val="24"/>
          <w:szCs w:val="24"/>
          <w:lang w:eastAsia="en-US"/>
        </w:rPr>
        <w:t>С  проектом  договора  _____________________________ознакомлен(ны).</w:t>
      </w:r>
    </w:p>
    <w:p w:rsidR="00CD57AB" w:rsidRPr="00CD57AB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D57AB">
        <w:rPr>
          <w:rFonts w:ascii="Times New Roman" w:eastAsiaTheme="minorHAnsi" w:hAnsi="Times New Roman"/>
          <w:sz w:val="24"/>
          <w:szCs w:val="24"/>
          <w:lang w:eastAsia="en-US"/>
        </w:rPr>
        <w:t>К  заявке  прилагаются  следующие документы:</w:t>
      </w:r>
    </w:p>
    <w:p w:rsidR="00CD57AB" w:rsidRPr="00CD57AB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CD57AB">
        <w:rPr>
          <w:rFonts w:ascii="Times New Roman" w:eastAsiaTheme="minorHAnsi" w:hAnsi="Times New Roman"/>
          <w:sz w:val="24"/>
          <w:szCs w:val="24"/>
          <w:lang w:eastAsia="en-US"/>
        </w:rPr>
        <w:t>1)______________________________________________________________</w:t>
      </w:r>
    </w:p>
    <w:p w:rsidR="00CD57AB" w:rsidRPr="00CD57AB" w:rsidRDefault="003436CF" w:rsidP="00CD57A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 w:rsidR="00CD57AB" w:rsidRPr="00CD57AB">
        <w:rPr>
          <w:rFonts w:ascii="Times New Roman" w:eastAsiaTheme="minorHAnsi" w:hAnsi="Times New Roman"/>
          <w:sz w:val="24"/>
          <w:szCs w:val="24"/>
          <w:lang w:eastAsia="en-US"/>
        </w:rPr>
        <w:t>)______________________________________________________________</w:t>
      </w:r>
    </w:p>
    <w:p w:rsidR="005B5DAF" w:rsidRDefault="001456A2" w:rsidP="001456A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D57AB">
        <w:rPr>
          <w:rFonts w:ascii="Times New Roman" w:hAnsi="Times New Roman"/>
          <w:sz w:val="24"/>
          <w:szCs w:val="24"/>
        </w:rPr>
        <w:t xml:space="preserve"> </w:t>
      </w:r>
      <w:r w:rsidR="005B5DAF" w:rsidRPr="00CD57AB">
        <w:rPr>
          <w:rFonts w:ascii="Times New Roman" w:hAnsi="Times New Roman"/>
          <w:sz w:val="24"/>
          <w:szCs w:val="24"/>
        </w:rPr>
        <w:t>Банковские реквизиты для возврата задатка:</w:t>
      </w:r>
      <w:r>
        <w:rPr>
          <w:rFonts w:ascii="Times New Roman" w:hAnsi="Times New Roman"/>
          <w:sz w:val="24"/>
          <w:szCs w:val="24"/>
        </w:rPr>
        <w:t xml:space="preserve"> </w:t>
      </w:r>
      <w:r w:rsidR="005B5DAF" w:rsidRPr="005B5DAF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456A2" w:rsidRPr="005B5DAF" w:rsidRDefault="001456A2" w:rsidP="001456A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Информировать меня о ходе рассмотрения заявки прошу:_______________________ </w:t>
      </w:r>
    </w:p>
    <w:p w:rsidR="005B5DAF" w:rsidRPr="005B5DAF" w:rsidRDefault="001456A2" w:rsidP="005B5DA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B5DAF" w:rsidRPr="005B5DAF">
        <w:rPr>
          <w:rFonts w:ascii="Times New Roman" w:hAnsi="Times New Roman"/>
          <w:sz w:val="24"/>
          <w:szCs w:val="24"/>
        </w:rPr>
        <w:t xml:space="preserve"> С целью организации и проведения аукциона по продаже права на заключение договора аренды земельного участка в соответствии с Федеральным законом от 27.07.2006 № 152-ФЗ «О персональных данных» настоящей заявкой даю администрации Макарьевского муниципального района Костромской области согласие на осуществление всех действий с моими персональными данными, включая: обработку, распространение, использование, блокирование, уничтожение, обезличивание моих персональных данных, включающих: фамилию, имя, отчество, год, месяц, дату и место рождения, адрес регистрации по месту жительства, серию и номер документа, удостоверяющего личность, дату его выдачи, орган, его выдавший, индивидуальный номер налогоплательщика и дату его присвоения, основной государственный регистрационный номер индивидуального предпринимателя (в случае его присвоения) и дату его присвоения. Срок хранения моих персональных данных не ограничен. Настоящее согласие действует бессрочно.</w:t>
      </w:r>
    </w:p>
    <w:p w:rsidR="005B5DAF" w:rsidRPr="005B5DAF" w:rsidRDefault="005B5DAF" w:rsidP="005B5DAF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5B5DAF" w:rsidRPr="005B5DAF" w:rsidRDefault="001456A2" w:rsidP="005B5D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Подпись заявителя </w:t>
      </w:r>
      <w:r w:rsidR="005B5DAF" w:rsidRPr="005B5DAF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________________________</w:t>
      </w:r>
      <w:r w:rsidR="005B5DAF" w:rsidRPr="005B5DA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/</w:t>
      </w:r>
      <w:r w:rsidR="005B5DAF" w:rsidRPr="005B5DAF">
        <w:rPr>
          <w:rFonts w:ascii="Times New Roman" w:hAnsi="Times New Roman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>________</w:t>
      </w:r>
      <w:r w:rsidR="005B5DAF" w:rsidRPr="005B5DA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/</w:t>
      </w:r>
      <w:r w:rsidR="005B5DAF" w:rsidRPr="005B5DA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B5DAF" w:rsidRPr="001456A2" w:rsidRDefault="001456A2" w:rsidP="005B5DA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5B5DAF" w:rsidRPr="005B5DAF">
        <w:rPr>
          <w:rFonts w:ascii="Times New Roman" w:hAnsi="Times New Roman"/>
          <w:sz w:val="24"/>
          <w:szCs w:val="24"/>
        </w:rPr>
        <w:t xml:space="preserve">         </w:t>
      </w:r>
      <w:r w:rsidR="005B5DAF" w:rsidRPr="001456A2"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(фамилия, имя, отчество) </w:t>
      </w:r>
    </w:p>
    <w:p w:rsidR="005B5DAF" w:rsidRPr="005B5DAF" w:rsidRDefault="001456A2" w:rsidP="005B5D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5B5DAF" w:rsidRPr="005B5DAF" w:rsidRDefault="005B5DAF" w:rsidP="005B5D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М. П.</w:t>
      </w:r>
      <w:r w:rsidRPr="005B5DAF">
        <w:rPr>
          <w:rFonts w:ascii="Times New Roman" w:hAnsi="Times New Roman"/>
          <w:sz w:val="24"/>
          <w:szCs w:val="24"/>
        </w:rPr>
        <w:tab/>
      </w:r>
    </w:p>
    <w:p w:rsidR="005B5DAF" w:rsidRPr="005B5DAF" w:rsidRDefault="005B5DAF" w:rsidP="005B5D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ab/>
      </w:r>
    </w:p>
    <w:p w:rsidR="005B5DAF" w:rsidRPr="005B5DAF" w:rsidRDefault="005B5DAF" w:rsidP="005B5D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>Заявка принята организатором аукциона</w:t>
      </w:r>
    </w:p>
    <w:p w:rsidR="00CD57AB" w:rsidRDefault="005B5DAF" w:rsidP="005B5D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>«______» ___________ 20</w:t>
      </w:r>
      <w:r w:rsidR="001456A2">
        <w:rPr>
          <w:rFonts w:ascii="Times New Roman" w:hAnsi="Times New Roman"/>
          <w:sz w:val="24"/>
          <w:szCs w:val="24"/>
        </w:rPr>
        <w:t>___</w:t>
      </w:r>
      <w:r w:rsidRPr="005B5DAF">
        <w:rPr>
          <w:rFonts w:ascii="Times New Roman" w:hAnsi="Times New Roman"/>
          <w:sz w:val="24"/>
          <w:szCs w:val="24"/>
        </w:rPr>
        <w:t xml:space="preserve"> года в</w:t>
      </w:r>
      <w:r w:rsidRPr="005B5DAF">
        <w:rPr>
          <w:rFonts w:ascii="Times New Roman" w:hAnsi="Times New Roman"/>
          <w:sz w:val="24"/>
          <w:szCs w:val="24"/>
        </w:rPr>
        <w:tab/>
        <w:t>_____</w:t>
      </w:r>
      <w:r w:rsidRPr="005B5DAF">
        <w:rPr>
          <w:rFonts w:ascii="Times New Roman" w:hAnsi="Times New Roman"/>
          <w:sz w:val="24"/>
          <w:szCs w:val="24"/>
        </w:rPr>
        <w:tab/>
        <w:t>часов</w:t>
      </w:r>
      <w:r w:rsidRPr="005B5DAF">
        <w:rPr>
          <w:rFonts w:ascii="Times New Roman" w:hAnsi="Times New Roman"/>
          <w:sz w:val="24"/>
          <w:szCs w:val="24"/>
        </w:rPr>
        <w:tab/>
        <w:t>______</w:t>
      </w:r>
      <w:r w:rsidRPr="005B5DAF">
        <w:rPr>
          <w:rFonts w:ascii="Times New Roman" w:hAnsi="Times New Roman"/>
          <w:sz w:val="24"/>
          <w:szCs w:val="24"/>
        </w:rPr>
        <w:tab/>
        <w:t xml:space="preserve">минут </w:t>
      </w:r>
    </w:p>
    <w:p w:rsidR="005B5DAF" w:rsidRPr="005B5DAF" w:rsidRDefault="005B5DAF" w:rsidP="005B5D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>регистрационный № _______________</w:t>
      </w:r>
    </w:p>
    <w:p w:rsidR="005B5DAF" w:rsidRPr="005B5DAF" w:rsidRDefault="005B5DAF" w:rsidP="005B5D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57AB" w:rsidRDefault="005B5DAF" w:rsidP="005B5D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 xml:space="preserve">Уполномоченное организатором аукциона лицо, принявшее заявку: </w:t>
      </w:r>
    </w:p>
    <w:p w:rsidR="005B5DAF" w:rsidRPr="005B5DAF" w:rsidRDefault="005B5DAF" w:rsidP="005B5D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5DAF">
        <w:rPr>
          <w:rFonts w:ascii="Times New Roman" w:hAnsi="Times New Roman"/>
          <w:sz w:val="24"/>
          <w:szCs w:val="24"/>
        </w:rPr>
        <w:t xml:space="preserve">___________        ________________________ </w:t>
      </w:r>
    </w:p>
    <w:p w:rsidR="005B5DAF" w:rsidRDefault="00CD57AB" w:rsidP="005B5DA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5B5DAF" w:rsidRPr="00CD57AB">
        <w:rPr>
          <w:rFonts w:ascii="Times New Roman" w:hAnsi="Times New Roman"/>
          <w:sz w:val="20"/>
          <w:szCs w:val="20"/>
        </w:rPr>
        <w:t xml:space="preserve"> (подпись)      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="005B5DAF" w:rsidRPr="00CD57AB">
        <w:rPr>
          <w:rFonts w:ascii="Times New Roman" w:hAnsi="Times New Roman"/>
          <w:sz w:val="20"/>
          <w:szCs w:val="20"/>
        </w:rPr>
        <w:t xml:space="preserve"> (фамилия, имя, отчество)</w:t>
      </w:r>
    </w:p>
    <w:p w:rsidR="00CD57AB" w:rsidRDefault="00CD57AB" w:rsidP="005B5DA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D57AB" w:rsidRPr="00CD57AB" w:rsidRDefault="00CD57AB" w:rsidP="005B5DA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D57AB" w:rsidRPr="00021D6E" w:rsidRDefault="00CD57AB" w:rsidP="00CD57A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21D6E">
        <w:rPr>
          <w:rFonts w:ascii="Times New Roman" w:eastAsiaTheme="minorHAnsi" w:hAnsi="Times New Roman"/>
          <w:sz w:val="28"/>
          <w:szCs w:val="28"/>
          <w:lang w:eastAsia="en-US"/>
        </w:rPr>
        <w:t xml:space="preserve">Отметка   в   случае   отказа   заявителю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 принятии  документов  _____</w:t>
      </w:r>
    </w:p>
    <w:p w:rsidR="00CD57AB" w:rsidRPr="00475E76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(указываются основания для</w:t>
      </w:r>
      <w:r w:rsidRPr="00475E76">
        <w:rPr>
          <w:rFonts w:ascii="Times New Roman" w:eastAsiaTheme="minorHAnsi" w:hAnsi="Times New Roman"/>
          <w:sz w:val="24"/>
          <w:szCs w:val="24"/>
          <w:lang w:eastAsia="en-US"/>
        </w:rPr>
        <w:t xml:space="preserve"> отказа)</w:t>
      </w:r>
    </w:p>
    <w:p w:rsidR="00CD57AB" w:rsidRPr="00021D6E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D57AB" w:rsidRPr="00021D6E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21D6E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Документы возвращены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021D6E">
        <w:rPr>
          <w:rFonts w:ascii="Times New Roman" w:eastAsiaTheme="minorHAnsi" w:hAnsi="Times New Roman"/>
          <w:sz w:val="28"/>
          <w:szCs w:val="28"/>
          <w:lang w:eastAsia="en-US"/>
        </w:rPr>
        <w:t>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021D6E">
        <w:rPr>
          <w:rFonts w:ascii="Times New Roman" w:eastAsiaTheme="minorHAnsi" w:hAnsi="Times New Roman"/>
          <w:sz w:val="28"/>
          <w:szCs w:val="28"/>
          <w:lang w:eastAsia="en-US"/>
        </w:rPr>
        <w:t xml:space="preserve"> _______ 20__ г. _____ часов ___ мин.</w:t>
      </w:r>
    </w:p>
    <w:p w:rsidR="00CD57AB" w:rsidRPr="00021D6E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D57AB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21D6E">
        <w:rPr>
          <w:rFonts w:ascii="Times New Roman" w:eastAsiaTheme="minorHAnsi" w:hAnsi="Times New Roman"/>
          <w:sz w:val="28"/>
          <w:szCs w:val="28"/>
          <w:lang w:eastAsia="en-US"/>
        </w:rPr>
        <w:t>Подпись заявителя ______________________ /____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</w:t>
      </w:r>
      <w:r w:rsidRPr="00021D6E">
        <w:rPr>
          <w:rFonts w:ascii="Times New Roman" w:eastAsiaTheme="minorHAnsi" w:hAnsi="Times New Roman"/>
          <w:sz w:val="28"/>
          <w:szCs w:val="28"/>
          <w:lang w:eastAsia="en-US"/>
        </w:rPr>
        <w:t>____________/</w:t>
      </w:r>
    </w:p>
    <w:p w:rsidR="00CD57AB" w:rsidRPr="00021D6E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D140F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(Ф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D140FE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D140FE">
        <w:rPr>
          <w:rFonts w:ascii="Times New Roman" w:eastAsiaTheme="minorHAnsi" w:hAnsi="Times New Roman"/>
          <w:sz w:val="24"/>
          <w:szCs w:val="24"/>
          <w:lang w:eastAsia="en-US"/>
        </w:rPr>
        <w:t>О)</w:t>
      </w:r>
    </w:p>
    <w:p w:rsidR="00CD57AB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21D6E">
        <w:rPr>
          <w:rFonts w:ascii="Times New Roman" w:eastAsiaTheme="minorHAnsi" w:hAnsi="Times New Roman"/>
          <w:sz w:val="28"/>
          <w:szCs w:val="28"/>
          <w:lang w:eastAsia="en-US"/>
        </w:rPr>
        <w:t>Подпись уполномоченного лица _______________/________________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/</w:t>
      </w:r>
    </w:p>
    <w:p w:rsidR="00CD57AB" w:rsidRPr="00D140FE" w:rsidRDefault="00CD57AB" w:rsidP="00CD57A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D140F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(Ф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D140FE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D140FE">
        <w:rPr>
          <w:rFonts w:ascii="Times New Roman" w:eastAsiaTheme="minorHAnsi" w:hAnsi="Times New Roman"/>
          <w:sz w:val="24"/>
          <w:szCs w:val="24"/>
          <w:lang w:eastAsia="en-US"/>
        </w:rPr>
        <w:t>О)</w:t>
      </w:r>
    </w:p>
    <w:p w:rsidR="005D6739" w:rsidRPr="00021D6E" w:rsidRDefault="005B5DAF" w:rsidP="00CD57AB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</w:rPr>
        <w:br w:type="page"/>
      </w:r>
    </w:p>
    <w:p w:rsidR="005D6739" w:rsidRDefault="005D6739" w:rsidP="005D673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653AC" w:rsidRPr="00CD07D9" w:rsidRDefault="00CD57AB" w:rsidP="00CD57AB">
      <w:pPr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653AC" w:rsidRPr="00CD07D9">
        <w:rPr>
          <w:rFonts w:ascii="Times New Roman" w:hAnsi="Times New Roman"/>
          <w:sz w:val="24"/>
          <w:szCs w:val="24"/>
        </w:rPr>
        <w:t xml:space="preserve">Приложение </w:t>
      </w:r>
      <w:r w:rsidR="000615B7">
        <w:rPr>
          <w:rFonts w:ascii="Times New Roman" w:hAnsi="Times New Roman"/>
          <w:sz w:val="24"/>
          <w:szCs w:val="24"/>
        </w:rPr>
        <w:t>№3</w:t>
      </w:r>
    </w:p>
    <w:p w:rsidR="00024E9F" w:rsidRPr="00980E05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</w:t>
      </w:r>
      <w:r w:rsidRPr="00980E05">
        <w:rPr>
          <w:rFonts w:ascii="Times New Roman" w:hAnsi="Times New Roman"/>
          <w:sz w:val="24"/>
          <w:szCs w:val="24"/>
        </w:rPr>
        <w:t>дминистративному регламенту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</w:rPr>
        <w:t xml:space="preserve">предоставления </w:t>
      </w:r>
      <w:r w:rsidRPr="00001D4F">
        <w:rPr>
          <w:rFonts w:ascii="Times New Roman" w:hAnsi="Times New Roman"/>
          <w:sz w:val="24"/>
          <w:szCs w:val="24"/>
        </w:rPr>
        <w:t xml:space="preserve">администрацией Макарьевского 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01D4F">
        <w:rPr>
          <w:rFonts w:ascii="Times New Roman" w:hAnsi="Times New Roman"/>
          <w:sz w:val="24"/>
          <w:szCs w:val="24"/>
        </w:rPr>
        <w:t>муниципального района</w:t>
      </w:r>
      <w:r w:rsidRPr="0075731C">
        <w:rPr>
          <w:rFonts w:ascii="Times New Roman" w:hAnsi="Times New Roman"/>
          <w:sz w:val="24"/>
          <w:szCs w:val="24"/>
        </w:rPr>
        <w:t xml:space="preserve"> </w:t>
      </w:r>
      <w:r w:rsidRPr="00980E05">
        <w:rPr>
          <w:rFonts w:ascii="Times New Roman" w:hAnsi="Times New Roman"/>
          <w:sz w:val="24"/>
          <w:szCs w:val="24"/>
        </w:rPr>
        <w:t>муниципальной</w:t>
      </w:r>
      <w:r>
        <w:rPr>
          <w:rFonts w:ascii="Times New Roman" w:hAnsi="Times New Roman"/>
          <w:sz w:val="24"/>
          <w:szCs w:val="24"/>
        </w:rPr>
        <w:t xml:space="preserve"> услуги 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</w:t>
      </w:r>
      <w:r w:rsidRPr="00D67919">
        <w:rPr>
          <w:rFonts w:ascii="Times New Roman" w:hAnsi="Times New Roman"/>
          <w:bCs/>
          <w:sz w:val="24"/>
          <w:szCs w:val="24"/>
        </w:rPr>
        <w:t>редоставлени</w:t>
      </w:r>
      <w:r>
        <w:rPr>
          <w:rFonts w:ascii="Times New Roman" w:hAnsi="Times New Roman"/>
          <w:bCs/>
          <w:sz w:val="24"/>
          <w:szCs w:val="24"/>
        </w:rPr>
        <w:t>ю</w:t>
      </w:r>
      <w:r w:rsidRPr="00D67919">
        <w:rPr>
          <w:rFonts w:ascii="Times New Roman" w:hAnsi="Times New Roman"/>
          <w:bCs/>
          <w:sz w:val="24"/>
          <w:szCs w:val="24"/>
        </w:rPr>
        <w:t xml:space="preserve"> земельных участков,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находящихся  в муниципальной </w:t>
      </w:r>
      <w:r w:rsidRPr="00D67919">
        <w:rPr>
          <w:rFonts w:ascii="Times New Roman" w:hAnsi="Times New Roman"/>
          <w:bCs/>
          <w:sz w:val="24"/>
          <w:szCs w:val="24"/>
        </w:rPr>
        <w:t>собственности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собственность или  аренду на торгах</w:t>
      </w:r>
      <w:r w:rsidRPr="00D67919">
        <w:rPr>
          <w:rFonts w:ascii="Times New Roman" w:hAnsi="Times New Roman"/>
          <w:bCs/>
          <w:sz w:val="24"/>
          <w:szCs w:val="24"/>
        </w:rPr>
        <w:t>,</w:t>
      </w:r>
    </w:p>
    <w:p w:rsidR="00024E9F" w:rsidRPr="00D67919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D67919">
        <w:rPr>
          <w:rFonts w:ascii="Times New Roman" w:hAnsi="Times New Roman"/>
          <w:bCs/>
          <w:sz w:val="24"/>
          <w:szCs w:val="24"/>
        </w:rPr>
        <w:t>в том числе в электронном виде</w:t>
      </w:r>
    </w:p>
    <w:p w:rsidR="00B564B6" w:rsidRPr="00D67919" w:rsidRDefault="00024E9F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A353D" w:rsidRPr="00D67919" w:rsidRDefault="00CA353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3" w:name="Par658"/>
      <w:bookmarkEnd w:id="3"/>
      <w:r w:rsidRPr="00980E05">
        <w:rPr>
          <w:rFonts w:ascii="Times New Roman" w:hAnsi="Times New Roman"/>
          <w:sz w:val="24"/>
          <w:szCs w:val="24"/>
        </w:rPr>
        <w:t>Блок-схема предоставления муниципальной услуги</w: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653AC" w:rsidRPr="00980E05" w:rsidRDefault="00410B72" w:rsidP="00887929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57.45pt;margin-top:7.55pt;width:352.5pt;height:51.3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">
            <v:textbox style="mso-next-textbox:#Text Box 2">
              <w:txbxContent>
                <w:p w:rsidR="003436CF" w:rsidRPr="00E937AC" w:rsidRDefault="003436CF" w:rsidP="00E653AC">
                  <w:pPr>
                    <w:pStyle w:val="ConsPlusNonformat"/>
                    <w:jc w:val="center"/>
                  </w:pPr>
                  <w:bookmarkStart w:id="4" w:name="Par1"/>
                  <w:bookmarkStart w:id="5" w:name="Par42"/>
                  <w:bookmarkEnd w:id="4"/>
                  <w:bookmarkEnd w:id="5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Обращение заявителя с заявкой </w:t>
                  </w:r>
                  <w:r w:rsidRPr="00E076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</w:t>
                  </w:r>
                  <w:r w:rsidRPr="00E076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ументами,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необходимыми для предоставления м</w:t>
                  </w:r>
                  <w:r w:rsidRPr="00E076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униципальной услуги</w:t>
                  </w:r>
                </w:p>
              </w:txbxContent>
            </v:textbox>
          </v:shape>
        </w:pic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ind w:firstLine="709"/>
        <w:jc w:val="center"/>
      </w:pPr>
    </w:p>
    <w:p w:rsidR="00E653AC" w:rsidRPr="00980E05" w:rsidRDefault="00410B72" w:rsidP="00887929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rect id="_x0000_s1052" style="position:absolute;left:0;text-align:left;margin-left:360.45pt;margin-top:19.05pt;width:102.6pt;height:52.75pt;z-index:251670528">
            <v:textbox style="mso-next-textbox:#_x0000_s1052">
              <w:txbxContent>
                <w:p w:rsidR="003436CF" w:rsidRPr="003D0A3A" w:rsidRDefault="003436CF" w:rsidP="006D30D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0A3A">
                    <w:rPr>
                      <w:rFonts w:ascii="Times New Roman" w:hAnsi="Times New Roman"/>
                      <w:sz w:val="24"/>
                      <w:szCs w:val="24"/>
                    </w:rPr>
                    <w:t>Отказ в регистрации заявки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7" type="#_x0000_t32" style="position:absolute;left:0;text-align:left;margin-left:235.95pt;margin-top:7.95pt;width:0;height:17.55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">
            <v:stroke endarrow="block"/>
          </v:shape>
        </w:pict>
      </w:r>
    </w:p>
    <w:p w:rsidR="00E653AC" w:rsidRPr="00980E05" w:rsidRDefault="00410B72" w:rsidP="00887929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shape id="_x0000_s1053" type="#_x0000_t32" style="position:absolute;left:0;text-align:left;margin-left:327.8pt;margin-top:10.45pt;width:28.95pt;height:.05pt;z-index:251671552" o:connectortype="straight">
            <v:stroke endarrow="block"/>
          </v:shape>
        </w:pict>
      </w:r>
      <w:r>
        <w:rPr>
          <w:noProof/>
        </w:rPr>
        <w:pict>
          <v:shape id="Text Box 4" o:spid="_x0000_s1028" type="#_x0000_t202" style="position:absolute;left:0;text-align:left;margin-left:57.45pt;margin-top:.05pt;width:270.35pt;height:46.3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">
            <v:textbox style="mso-next-textbox:#Text Box 4">
              <w:txbxContent>
                <w:p w:rsidR="003436CF" w:rsidRPr="006E2213" w:rsidRDefault="003436CF" w:rsidP="003A591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2213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Прием и регистрация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заявок и </w:t>
                  </w:r>
                  <w:r w:rsidRPr="006E2213">
                    <w:rPr>
                      <w:rFonts w:ascii="Times New Roman" w:hAnsi="Times New Roman"/>
                      <w:sz w:val="24"/>
                      <w:szCs w:val="24"/>
                    </w:rPr>
                    <w:t>документов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заявителя</w:t>
                  </w:r>
                </w:p>
              </w:txbxContent>
            </v:textbox>
          </v:shape>
        </w:pict>
      </w:r>
    </w:p>
    <w:p w:rsidR="00E653AC" w:rsidRPr="00980E05" w:rsidRDefault="00410B72" w:rsidP="00887929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shape id="_x0000_s1055" type="#_x0000_t32" style="position:absolute;left:0;text-align:left;margin-left:235.95pt;margin-top:20.9pt;width:.15pt;height:41.75pt;z-index:251672576" o:connectortype="straight">
            <v:stroke endarrow="block"/>
          </v:shape>
        </w:pic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ind w:firstLine="709"/>
        <w:jc w:val="center"/>
      </w:pPr>
    </w:p>
    <w:p w:rsidR="00E653AC" w:rsidRPr="00980E05" w:rsidRDefault="00410B72" w:rsidP="00887929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shape id="Text Box 17" o:spid="_x0000_s1032" type="#_x0000_t202" style="position:absolute;left:0;text-align:left;margin-left:57.45pt;margin-top:11.75pt;width:352.5pt;height:33.3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">
            <v:textbox style="mso-next-textbox:#Text Box 17">
              <w:txbxContent>
                <w:p w:rsidR="003436CF" w:rsidRPr="00F634FF" w:rsidRDefault="003436CF" w:rsidP="00E653A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документов заявителя</w:t>
                  </w:r>
                </w:p>
              </w:txbxContent>
            </v:textbox>
          </v:shape>
        </w:pict>
      </w:r>
    </w:p>
    <w:p w:rsidR="00E653AC" w:rsidRPr="00980E05" w:rsidRDefault="00410B72" w:rsidP="00887929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8" o:spid="_x0000_s1035" type="#_x0000_t34" style="position:absolute;left:0;text-align:left;margin-left:356.75pt;margin-top:32.9pt;width:26.8pt;height:.15pt;rotation:90;flip:x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" adj=",62359200,-355393">
            <v:stroke endarrow="block"/>
          </v:shape>
        </w:pict>
      </w:r>
      <w:r>
        <w:rPr>
          <w:noProof/>
        </w:rPr>
        <w:pict>
          <v:shape id="AutoShape 6" o:spid="_x0000_s1036" type="#_x0000_t34" style="position:absolute;left:0;text-align:left;margin-left:97.35pt;margin-top:32.95pt;width:26.75pt;height:.05pt;rotation:90;flip:x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" adj="10780,187077600,-146638">
            <v:stroke endarrow="block"/>
          </v:shape>
        </w:pict>
      </w:r>
    </w:p>
    <w:p w:rsidR="00E653AC" w:rsidRPr="00980E05" w:rsidRDefault="00410B72" w:rsidP="00887929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shape id="Text Box 9" o:spid="_x0000_s1033" type="#_x0000_t202" style="position:absolute;left:0;text-align:left;margin-left:271.8pt;margin-top:21pt;width:179.7pt;height:52.5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">
            <v:textbox style="mso-next-textbox:#Text Box 9">
              <w:txbxContent>
                <w:p w:rsidR="003436CF" w:rsidRPr="00054447" w:rsidRDefault="003436CF" w:rsidP="00E653A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54447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Наличие оснований для отказа в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допуске к участию в аукционе</w:t>
                  </w:r>
                </w:p>
                <w:p w:rsidR="003436CF" w:rsidRDefault="003436CF" w:rsidP="00E653AC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Text Box 7" o:spid="_x0000_s1034" type="#_x0000_t202" style="position:absolute;left:0;text-align:left;margin-left:26.25pt;margin-top:21pt;width:179.7pt;height:52.5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">
            <v:textbox style="mso-next-textbox:#Text Box 7">
              <w:txbxContent>
                <w:p w:rsidR="003436CF" w:rsidRPr="00F634FF" w:rsidRDefault="003436CF" w:rsidP="00E653A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34FF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Отсутствие оснований для отказа в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допуске к участию в аукционе</w:t>
                  </w:r>
                </w:p>
              </w:txbxContent>
            </v:textbox>
          </v:shape>
        </w:pic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ind w:firstLine="709"/>
        <w:jc w:val="center"/>
      </w:pPr>
    </w:p>
    <w:p w:rsidR="00E653AC" w:rsidRPr="00980E05" w:rsidRDefault="00410B72" w:rsidP="00887929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shape id="_x0000_s1042" type="#_x0000_t34" style="position:absolute;left:0;text-align:left;margin-left:181pt;margin-top:31.35pt;width:17.55pt;height:.15pt;rotation:90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zaCOQIAAGI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" adj="10769,73785600,-340554">
            <v:stroke endarrow="block"/>
          </v:shape>
        </w:pict>
      </w:r>
      <w:r>
        <w:rPr>
          <w:noProof/>
        </w:rPr>
        <w:pict>
          <v:shape id="AutoShape 10" o:spid="_x0000_s1037" type="#_x0000_t32" style="position:absolute;left:0;text-align:left;margin-left:78.6pt;margin-top:22.65pt;width:0;height:17.5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">
            <v:stroke endarrow="block"/>
          </v:shape>
        </w:pict>
      </w:r>
      <w:r>
        <w:rPr>
          <w:noProof/>
        </w:rPr>
        <w:pict>
          <v:shape id="AutoShape 11" o:spid="_x0000_s1038" type="#_x0000_t32" style="position:absolute;left:0;text-align:left;margin-left:379.2pt;margin-top:22.65pt;width:0;height:17.5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">
            <v:stroke endarrow="block"/>
          </v:shape>
        </w:pict>
      </w:r>
    </w:p>
    <w:p w:rsidR="00E653AC" w:rsidRPr="00980E05" w:rsidRDefault="00410B72" w:rsidP="00887929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shape id="Text Box 12" o:spid="_x0000_s1041" type="#_x0000_t202" style="position:absolute;left:0;text-align:left;margin-left:-5.45pt;margin-top:14.8pt;width:144.6pt;height:5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">
            <v:textbox style="mso-next-textbox:#Text Box 12">
              <w:txbxContent>
                <w:p w:rsidR="003436CF" w:rsidRPr="003D0A3A" w:rsidRDefault="003436CF" w:rsidP="00E653AC">
                  <w:pPr>
                    <w:jc w:val="center"/>
                    <w:rPr>
                      <w:sz w:val="28"/>
                      <w:szCs w:val="28"/>
                    </w:rPr>
                  </w:pPr>
                  <w:r w:rsidRPr="003D0A3A">
                    <w:rPr>
                      <w:rFonts w:ascii="Times New Roman" w:hAnsi="Times New Roman"/>
                      <w:sz w:val="24"/>
                      <w:szCs w:val="24"/>
                    </w:rPr>
                    <w:t>Увед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D0A3A">
                    <w:rPr>
                      <w:rFonts w:ascii="Times New Roman" w:hAnsi="Times New Roman"/>
                      <w:sz w:val="24"/>
                      <w:szCs w:val="24"/>
                    </w:rPr>
                    <w:t>мление заявителя о признании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3D0A3A">
                    <w:rPr>
                      <w:rFonts w:ascii="Times New Roman" w:hAnsi="Times New Roman"/>
                      <w:sz w:val="24"/>
                      <w:szCs w:val="24"/>
                    </w:rPr>
                    <w:t>учас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3D0A3A">
                    <w:rPr>
                      <w:rFonts w:ascii="Times New Roman" w:hAnsi="Times New Roman"/>
                      <w:sz w:val="24"/>
                      <w:szCs w:val="24"/>
                    </w:rPr>
                    <w:t>ником аукциона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178.4pt;margin-top:14.75pt;width:116.3pt;height:5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">
            <v:textbox style="mso-next-textbox:#_x0000_s1039">
              <w:txbxContent>
                <w:p w:rsidR="003436CF" w:rsidRPr="000A3D68" w:rsidRDefault="003436CF" w:rsidP="00E653A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Проведение аукциона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3" o:spid="_x0000_s1040" type="#_x0000_t202" style="position:absolute;left:0;text-align:left;margin-left:312.6pt;margin-top:14.8pt;width:143.4pt;height:5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">
            <v:textbox style="mso-next-textbox:#Text Box 13">
              <w:txbxContent>
                <w:p w:rsidR="003436CF" w:rsidRPr="003D0A3A" w:rsidRDefault="003436CF" w:rsidP="003D0A3A">
                  <w:pPr>
                    <w:jc w:val="center"/>
                    <w:rPr>
                      <w:sz w:val="24"/>
                      <w:szCs w:val="24"/>
                    </w:rPr>
                  </w:pPr>
                  <w:r w:rsidRPr="003D0A3A">
                    <w:rPr>
                      <w:rFonts w:ascii="Times New Roman" w:hAnsi="Times New Roman"/>
                      <w:sz w:val="24"/>
                      <w:szCs w:val="24"/>
                    </w:rPr>
                    <w:t xml:space="preserve">Уведомление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заявителя </w:t>
                  </w:r>
                  <w:r w:rsidRPr="003D0A3A">
                    <w:rPr>
                      <w:rFonts w:ascii="Times New Roman" w:hAnsi="Times New Roman"/>
                      <w:sz w:val="24"/>
                      <w:szCs w:val="24"/>
                    </w:rPr>
                    <w:t>об отказе в допуске к участию в аукционе</w:t>
                  </w:r>
                </w:p>
                <w:p w:rsidR="003436CF" w:rsidRDefault="003436CF" w:rsidP="00E653AC">
                  <w:pPr>
                    <w:jc w:val="center"/>
                  </w:pPr>
                </w:p>
              </w:txbxContent>
            </v:textbox>
          </v:shape>
        </w:pic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ind w:firstLine="709"/>
        <w:jc w:val="center"/>
      </w:pPr>
    </w:p>
    <w:p w:rsidR="00E653AC" w:rsidRPr="00980E05" w:rsidRDefault="00410B72" w:rsidP="00887929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shape id="AutoShape 19" o:spid="_x0000_s1047" type="#_x0000_t32" style="position:absolute;left:0;text-align:left;margin-left:283.15pt;margin-top:19.85pt;width:27pt;height:26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Ko+OQIAAGI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">
            <v:stroke endarrow="block"/>
          </v:shape>
        </w:pict>
      </w:r>
      <w:r>
        <w:rPr>
          <w:noProof/>
        </w:rPr>
        <w:pict>
          <v:shape id="_x0000_s1043" type="#_x0000_t34" style="position:absolute;left:0;text-align:left;margin-left:224.8pt;margin-top:31.1pt;width:22.55pt;height:.05pt;rotation:90;flip:x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" adj="10776,244101600,-307573">
            <v:stroke endarrow="block"/>
          </v:shape>
        </w:pict>
      </w:r>
    </w:p>
    <w:p w:rsidR="00E653AC" w:rsidRPr="00980E05" w:rsidRDefault="00410B72" w:rsidP="00887929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shape id="Text Box 16" o:spid="_x0000_s1050" type="#_x0000_t202" style="position:absolute;left:0;text-align:left;margin-left:307.95pt;margin-top:23.9pt;width:155.1pt;height:73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">
            <v:textbox style="mso-next-textbox:#Text Box 16">
              <w:txbxContent>
                <w:p w:rsidR="003436CF" w:rsidRDefault="003436CF" w:rsidP="00E653AC">
                  <w:pPr>
                    <w:jc w:val="center"/>
                  </w:pPr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</w:t>
                  </w:r>
                  <w:r w:rsidRPr="000615B7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озврат задатка заявителям, участвовавшим, но не победившим в аукционе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0" o:spid="_x0000_s1046" type="#_x0000_t202" style="position:absolute;left:0;text-align:left;margin-left:30.1pt;margin-top:17pt;width:222.6pt;height:36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">
            <v:textbox style="mso-next-textbox:#Text Box 20">
              <w:txbxContent>
                <w:p w:rsidR="003436CF" w:rsidRPr="00F74F41" w:rsidRDefault="003436CF" w:rsidP="00E653A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u w:val="single"/>
                    </w:rPr>
                  </w:pPr>
                  <w:r w:rsidRPr="00F74F41">
                    <w:rPr>
                      <w:rFonts w:ascii="Times New Roman" w:hAnsi="Times New Roman"/>
                      <w:sz w:val="24"/>
                      <w:szCs w:val="24"/>
                    </w:rPr>
                    <w:t>Выдача документов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победителю аукциона</w:t>
                  </w:r>
                </w:p>
                <w:p w:rsidR="003436CF" w:rsidRDefault="003436CF" w:rsidP="00E653AC">
                  <w:pPr>
                    <w:jc w:val="center"/>
                  </w:pPr>
                </w:p>
              </w:txbxContent>
            </v:textbox>
          </v:shape>
        </w:pic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ind w:firstLine="709"/>
      </w:pPr>
    </w:p>
    <w:p w:rsidR="00E653AC" w:rsidRPr="00980E05" w:rsidRDefault="00410B72" w:rsidP="00887929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shape id="AutoShape 18" o:spid="_x0000_s1048" type="#_x0000_t32" style="position:absolute;left:0;text-align:left;margin-left:113pt;margin-top:15.85pt;width:26.5pt;height:0;rotation:9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" adj="-160696,-1,-160696">
            <v:stroke endarrow="block"/>
          </v:shape>
        </w:pict>
      </w:r>
    </w:p>
    <w:p w:rsidR="00E653AC" w:rsidRPr="00980E05" w:rsidRDefault="00410B72" w:rsidP="00887929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shape id="Text Box 21" o:spid="_x0000_s1049" type="#_x0000_t202" style="position:absolute;left:0;text-align:left;margin-left:14.7pt;margin-top:3.65pt;width:268.45pt;height:91.6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">
            <v:textbox style="mso-next-textbox:#Text Box 21">
              <w:txbxContent>
                <w:p w:rsidR="003436CF" w:rsidRPr="006040B1" w:rsidRDefault="003436CF" w:rsidP="00E65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п</w:t>
                  </w:r>
                  <w:r w:rsidRPr="006040B1">
                    <w:rPr>
                      <w:rFonts w:ascii="Times New Roman" w:hAnsi="Times New Roman"/>
                      <w:sz w:val="24"/>
                      <w:szCs w:val="24"/>
                    </w:rPr>
                    <w:t>роект договора купли-продажи земельного участка;</w:t>
                  </w:r>
                </w:p>
                <w:p w:rsidR="003436CF" w:rsidRDefault="003436CF" w:rsidP="00E653A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п</w:t>
                  </w:r>
                  <w:r w:rsidRPr="006040B1">
                    <w:rPr>
                      <w:rFonts w:ascii="Times New Roman" w:hAnsi="Times New Roman"/>
                      <w:sz w:val="24"/>
                      <w:szCs w:val="24"/>
                    </w:rPr>
                    <w:t>роект договора аренды земельного участка;</w:t>
                  </w:r>
                </w:p>
                <w:p w:rsidR="003436CF" w:rsidRPr="006040B1" w:rsidRDefault="003436CF" w:rsidP="00E653A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п</w:t>
                  </w:r>
                  <w:r w:rsidRPr="006040B1">
                    <w:rPr>
                      <w:rFonts w:ascii="Times New Roman" w:hAnsi="Times New Roman"/>
                      <w:sz w:val="24"/>
                      <w:szCs w:val="24"/>
                    </w:rPr>
                    <w:t>роект договора аренды земельного участка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проект договора о комплексном освоении территории</w:t>
                  </w:r>
                </w:p>
                <w:p w:rsidR="003436CF" w:rsidRDefault="003436CF" w:rsidP="00E653A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436CF" w:rsidRPr="006E2213" w:rsidRDefault="003436CF" w:rsidP="00E653A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ind w:firstLine="709"/>
        <w:jc w:val="center"/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ind w:firstLine="709"/>
        <w:jc w:val="center"/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ind w:firstLine="709"/>
        <w:jc w:val="center"/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9E4B5E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bookmarkStart w:id="6" w:name="Par694"/>
      <w:bookmarkEnd w:id="6"/>
      <w:r>
        <w:rPr>
          <w:rFonts w:ascii="Times New Roman" w:hAnsi="Times New Roman"/>
          <w:sz w:val="24"/>
          <w:szCs w:val="24"/>
        </w:rPr>
        <w:t>П</w:t>
      </w:r>
      <w:r w:rsidR="00E653AC" w:rsidRPr="00980E05">
        <w:rPr>
          <w:rFonts w:ascii="Times New Roman" w:hAnsi="Times New Roman"/>
          <w:sz w:val="24"/>
          <w:szCs w:val="24"/>
        </w:rPr>
        <w:t xml:space="preserve">риложение </w:t>
      </w:r>
      <w:r w:rsidR="00FF34AB">
        <w:rPr>
          <w:rFonts w:ascii="Times New Roman" w:hAnsi="Times New Roman"/>
          <w:sz w:val="24"/>
          <w:szCs w:val="24"/>
        </w:rPr>
        <w:t>№</w:t>
      </w:r>
      <w:r w:rsidR="000615B7">
        <w:rPr>
          <w:rFonts w:ascii="Times New Roman" w:hAnsi="Times New Roman"/>
          <w:sz w:val="24"/>
          <w:szCs w:val="24"/>
        </w:rPr>
        <w:t>4</w:t>
      </w:r>
    </w:p>
    <w:p w:rsidR="00024E9F" w:rsidRPr="00980E05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</w:t>
      </w:r>
      <w:r w:rsidRPr="00980E05">
        <w:rPr>
          <w:rFonts w:ascii="Times New Roman" w:hAnsi="Times New Roman"/>
          <w:sz w:val="24"/>
          <w:szCs w:val="24"/>
        </w:rPr>
        <w:t>дминистративному регламенту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</w:rPr>
        <w:t xml:space="preserve">предоставления </w:t>
      </w:r>
      <w:r w:rsidRPr="00001D4F">
        <w:rPr>
          <w:rFonts w:ascii="Times New Roman" w:hAnsi="Times New Roman"/>
          <w:sz w:val="24"/>
          <w:szCs w:val="24"/>
        </w:rPr>
        <w:t xml:space="preserve">администрацией Макарьевского 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01D4F">
        <w:rPr>
          <w:rFonts w:ascii="Times New Roman" w:hAnsi="Times New Roman"/>
          <w:sz w:val="24"/>
          <w:szCs w:val="24"/>
        </w:rPr>
        <w:t>муниципального района</w:t>
      </w:r>
      <w:r w:rsidRPr="0075731C">
        <w:rPr>
          <w:rFonts w:ascii="Times New Roman" w:hAnsi="Times New Roman"/>
          <w:sz w:val="24"/>
          <w:szCs w:val="24"/>
        </w:rPr>
        <w:t xml:space="preserve"> </w:t>
      </w:r>
      <w:r w:rsidRPr="00980E05">
        <w:rPr>
          <w:rFonts w:ascii="Times New Roman" w:hAnsi="Times New Roman"/>
          <w:sz w:val="24"/>
          <w:szCs w:val="24"/>
        </w:rPr>
        <w:t>муниципальной</w:t>
      </w:r>
      <w:r>
        <w:rPr>
          <w:rFonts w:ascii="Times New Roman" w:hAnsi="Times New Roman"/>
          <w:sz w:val="24"/>
          <w:szCs w:val="24"/>
        </w:rPr>
        <w:t xml:space="preserve"> услуги 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</w:t>
      </w:r>
      <w:r w:rsidRPr="00D67919">
        <w:rPr>
          <w:rFonts w:ascii="Times New Roman" w:hAnsi="Times New Roman"/>
          <w:bCs/>
          <w:sz w:val="24"/>
          <w:szCs w:val="24"/>
        </w:rPr>
        <w:t>редоставлени</w:t>
      </w:r>
      <w:r>
        <w:rPr>
          <w:rFonts w:ascii="Times New Roman" w:hAnsi="Times New Roman"/>
          <w:bCs/>
          <w:sz w:val="24"/>
          <w:szCs w:val="24"/>
        </w:rPr>
        <w:t>ю</w:t>
      </w:r>
      <w:r w:rsidRPr="00D67919">
        <w:rPr>
          <w:rFonts w:ascii="Times New Roman" w:hAnsi="Times New Roman"/>
          <w:bCs/>
          <w:sz w:val="24"/>
          <w:szCs w:val="24"/>
        </w:rPr>
        <w:t xml:space="preserve"> земельных участков,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находящихся  в муниципальной </w:t>
      </w:r>
      <w:r w:rsidRPr="00D67919">
        <w:rPr>
          <w:rFonts w:ascii="Times New Roman" w:hAnsi="Times New Roman"/>
          <w:bCs/>
          <w:sz w:val="24"/>
          <w:szCs w:val="24"/>
        </w:rPr>
        <w:t>собственности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собственность или  аренду на торгах</w:t>
      </w:r>
      <w:r w:rsidRPr="00D67919">
        <w:rPr>
          <w:rFonts w:ascii="Times New Roman" w:hAnsi="Times New Roman"/>
          <w:bCs/>
          <w:sz w:val="24"/>
          <w:szCs w:val="24"/>
        </w:rPr>
        <w:t>,</w:t>
      </w:r>
    </w:p>
    <w:p w:rsidR="00B564B6" w:rsidRPr="00D67919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D67919">
        <w:rPr>
          <w:rFonts w:ascii="Times New Roman" w:hAnsi="Times New Roman"/>
          <w:bCs/>
          <w:sz w:val="24"/>
          <w:szCs w:val="24"/>
        </w:rPr>
        <w:t>в том числе в электронном виде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A353D" w:rsidRPr="00D67919" w:rsidRDefault="00CA353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CA353D" w:rsidRPr="00980E05" w:rsidRDefault="00CA353D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7" w:name="Par704"/>
      <w:bookmarkEnd w:id="7"/>
      <w:r w:rsidRPr="00980E05">
        <w:rPr>
          <w:rFonts w:ascii="Times New Roman" w:hAnsi="Times New Roman"/>
          <w:sz w:val="24"/>
          <w:szCs w:val="24"/>
        </w:rPr>
        <w:t>Форма расписки о приеме документов</w: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980E05">
        <w:rPr>
          <w:rFonts w:ascii="Times New Roman" w:hAnsi="Times New Roman" w:cs="Times New Roman"/>
          <w:sz w:val="24"/>
          <w:szCs w:val="24"/>
        </w:rPr>
        <w:t>Заяв</w:t>
      </w:r>
      <w:r w:rsidR="00CA353D">
        <w:rPr>
          <w:rFonts w:ascii="Times New Roman" w:hAnsi="Times New Roman" w:cs="Times New Roman"/>
          <w:sz w:val="24"/>
          <w:szCs w:val="24"/>
        </w:rPr>
        <w:t>ка</w:t>
      </w:r>
      <w:r w:rsidRPr="00980E05">
        <w:rPr>
          <w:rFonts w:ascii="Times New Roman" w:hAnsi="Times New Roman" w:cs="Times New Roman"/>
          <w:sz w:val="24"/>
          <w:szCs w:val="24"/>
        </w:rPr>
        <w:t xml:space="preserve"> и документы ____________________________________________________</w:t>
      </w:r>
    </w:p>
    <w:p w:rsidR="00E653AC" w:rsidRPr="00980E05" w:rsidRDefault="00E653AC" w:rsidP="0088792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980E05">
        <w:rPr>
          <w:rFonts w:ascii="Times New Roman" w:hAnsi="Times New Roman" w:cs="Times New Roman"/>
          <w:sz w:val="24"/>
          <w:szCs w:val="24"/>
        </w:rPr>
        <w:t xml:space="preserve">                                        (Ф.И.О. заявителя)</w:t>
      </w:r>
    </w:p>
    <w:p w:rsidR="00E653AC" w:rsidRPr="00980E05" w:rsidRDefault="00E653AC" w:rsidP="0088792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980E05">
        <w:rPr>
          <w:rFonts w:ascii="Times New Roman" w:hAnsi="Times New Roman" w:cs="Times New Roman"/>
          <w:sz w:val="24"/>
          <w:szCs w:val="24"/>
        </w:rPr>
        <w:t>приняты в соответствии с описью.</w: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</w:rPr>
        <w:t>Перечень документов</w:t>
      </w:r>
      <w:r w:rsidR="000615B7">
        <w:rPr>
          <w:rFonts w:ascii="Times New Roman" w:hAnsi="Times New Roman"/>
          <w:sz w:val="24"/>
          <w:szCs w:val="24"/>
        </w:rPr>
        <w:t>, принятых от заявителя</w:t>
      </w:r>
      <w:r w:rsidRPr="00980E05">
        <w:rPr>
          <w:rFonts w:ascii="Times New Roman" w:hAnsi="Times New Roman"/>
          <w:sz w:val="24"/>
          <w:szCs w:val="24"/>
        </w:rPr>
        <w:t>:</w: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</w:rPr>
        <w:t>1.__________________________________________________________________</w: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</w:rPr>
        <w:t>2.__________________________________________________________________</w: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  <w:lang w:val="en-US"/>
        </w:rPr>
        <w:t>n</w:t>
      </w:r>
      <w:r w:rsidRPr="00980E05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</w:rPr>
        <w:t>Перечень документов (сведений), которые будут получены по межведомственным запросам:</w: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</w:rPr>
        <w:t>1._________________________________________________________________</w: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</w:rPr>
        <w:t>2._________________________________________________________________</w: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  <w:lang w:val="en-US"/>
        </w:rPr>
        <w:t>n</w:t>
      </w:r>
      <w:r w:rsidRPr="00980E05">
        <w:rPr>
          <w:rFonts w:ascii="Times New Roman" w:hAnsi="Times New Roman"/>
          <w:sz w:val="24"/>
          <w:szCs w:val="24"/>
        </w:rPr>
        <w:t>._________________________________________________________________</w: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980E05">
        <w:rPr>
          <w:rFonts w:ascii="Times New Roman" w:hAnsi="Times New Roman" w:cs="Times New Roman"/>
          <w:sz w:val="24"/>
          <w:szCs w:val="24"/>
        </w:rPr>
        <w:t>Регистрационный номер __________________ дата ____________________</w:t>
      </w:r>
    </w:p>
    <w:p w:rsidR="00E653AC" w:rsidRPr="00980E05" w:rsidRDefault="00E653AC" w:rsidP="0088792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653AC" w:rsidRPr="00980E05" w:rsidRDefault="00E653AC" w:rsidP="0088792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980E05">
        <w:rPr>
          <w:rFonts w:ascii="Times New Roman" w:hAnsi="Times New Roman" w:cs="Times New Roman"/>
          <w:sz w:val="24"/>
          <w:szCs w:val="24"/>
        </w:rPr>
        <w:t>Подпись должностного лица,</w:t>
      </w:r>
    </w:p>
    <w:p w:rsidR="00E653AC" w:rsidRPr="00980E05" w:rsidRDefault="00E653AC" w:rsidP="0088792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980E05">
        <w:rPr>
          <w:rFonts w:ascii="Times New Roman" w:hAnsi="Times New Roman" w:cs="Times New Roman"/>
          <w:sz w:val="24"/>
          <w:szCs w:val="24"/>
        </w:rPr>
        <w:t>принявшего документы       __________________ /Фамилия И.О./</w:t>
      </w: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Pr="00980E05" w:rsidRDefault="00E653AC" w:rsidP="00887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653AC" w:rsidRDefault="00E653AC" w:rsidP="00887929">
      <w:pPr>
        <w:ind w:firstLine="709"/>
      </w:pPr>
      <w:bookmarkStart w:id="8" w:name="Par743"/>
      <w:bookmarkEnd w:id="8"/>
    </w:p>
    <w:p w:rsidR="00024E9F" w:rsidRDefault="00024E9F" w:rsidP="00887929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B564B6" w:rsidRPr="00980E05" w:rsidRDefault="00B564B6" w:rsidP="00887929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066020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0615B7">
        <w:rPr>
          <w:rFonts w:ascii="Times New Roman" w:hAnsi="Times New Roman"/>
          <w:sz w:val="24"/>
          <w:szCs w:val="24"/>
        </w:rPr>
        <w:t>5</w:t>
      </w:r>
    </w:p>
    <w:p w:rsidR="00024E9F" w:rsidRPr="00980E05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</w:t>
      </w:r>
      <w:r w:rsidRPr="00980E05">
        <w:rPr>
          <w:rFonts w:ascii="Times New Roman" w:hAnsi="Times New Roman"/>
          <w:sz w:val="24"/>
          <w:szCs w:val="24"/>
        </w:rPr>
        <w:t>дминистративному регламенту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</w:rPr>
        <w:t xml:space="preserve">предоставления </w:t>
      </w:r>
      <w:r w:rsidRPr="00001D4F">
        <w:rPr>
          <w:rFonts w:ascii="Times New Roman" w:hAnsi="Times New Roman"/>
          <w:sz w:val="24"/>
          <w:szCs w:val="24"/>
        </w:rPr>
        <w:t xml:space="preserve">администрацией Макарьевского 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01D4F">
        <w:rPr>
          <w:rFonts w:ascii="Times New Roman" w:hAnsi="Times New Roman"/>
          <w:sz w:val="24"/>
          <w:szCs w:val="24"/>
        </w:rPr>
        <w:t>муниципального района</w:t>
      </w:r>
      <w:r w:rsidRPr="0075731C">
        <w:rPr>
          <w:rFonts w:ascii="Times New Roman" w:hAnsi="Times New Roman"/>
          <w:sz w:val="24"/>
          <w:szCs w:val="24"/>
        </w:rPr>
        <w:t xml:space="preserve"> </w:t>
      </w:r>
      <w:r w:rsidRPr="00980E05">
        <w:rPr>
          <w:rFonts w:ascii="Times New Roman" w:hAnsi="Times New Roman"/>
          <w:sz w:val="24"/>
          <w:szCs w:val="24"/>
        </w:rPr>
        <w:t>муниципальной</w:t>
      </w:r>
      <w:r>
        <w:rPr>
          <w:rFonts w:ascii="Times New Roman" w:hAnsi="Times New Roman"/>
          <w:sz w:val="24"/>
          <w:szCs w:val="24"/>
        </w:rPr>
        <w:t xml:space="preserve"> услуги 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</w:t>
      </w:r>
      <w:r w:rsidRPr="00D67919">
        <w:rPr>
          <w:rFonts w:ascii="Times New Roman" w:hAnsi="Times New Roman"/>
          <w:bCs/>
          <w:sz w:val="24"/>
          <w:szCs w:val="24"/>
        </w:rPr>
        <w:t>редоставлени</w:t>
      </w:r>
      <w:r>
        <w:rPr>
          <w:rFonts w:ascii="Times New Roman" w:hAnsi="Times New Roman"/>
          <w:bCs/>
          <w:sz w:val="24"/>
          <w:szCs w:val="24"/>
        </w:rPr>
        <w:t>ю</w:t>
      </w:r>
      <w:r w:rsidRPr="00D67919">
        <w:rPr>
          <w:rFonts w:ascii="Times New Roman" w:hAnsi="Times New Roman"/>
          <w:bCs/>
          <w:sz w:val="24"/>
          <w:szCs w:val="24"/>
        </w:rPr>
        <w:t xml:space="preserve"> земельных участков,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находящихся  в муниципальной </w:t>
      </w:r>
      <w:r w:rsidRPr="00D67919">
        <w:rPr>
          <w:rFonts w:ascii="Times New Roman" w:hAnsi="Times New Roman"/>
          <w:bCs/>
          <w:sz w:val="24"/>
          <w:szCs w:val="24"/>
        </w:rPr>
        <w:t>собственности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собственность или  аренду на торгах</w:t>
      </w:r>
      <w:r w:rsidRPr="00D67919">
        <w:rPr>
          <w:rFonts w:ascii="Times New Roman" w:hAnsi="Times New Roman"/>
          <w:bCs/>
          <w:sz w:val="24"/>
          <w:szCs w:val="24"/>
        </w:rPr>
        <w:t>,</w:t>
      </w:r>
    </w:p>
    <w:p w:rsidR="00B564B6" w:rsidRDefault="00024E9F" w:rsidP="00024E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67919">
        <w:rPr>
          <w:rFonts w:ascii="Times New Roman" w:hAnsi="Times New Roman"/>
          <w:bCs/>
          <w:sz w:val="24"/>
          <w:szCs w:val="24"/>
        </w:rPr>
        <w:t>в том числе в электронном виде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564B6" w:rsidRDefault="00B564B6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B564B6" w:rsidRDefault="00B564B6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615B7" w:rsidRDefault="000615B7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8"/>
          <w:szCs w:val="28"/>
          <w:lang w:eastAsia="en-US"/>
        </w:rPr>
      </w:pPr>
    </w:p>
    <w:p w:rsidR="000402EE" w:rsidRPr="00B564B6" w:rsidRDefault="0055691A" w:rsidP="00C8115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eastAsiaTheme="minorHAnsi" w:hAnsi="Courier New" w:cs="Courier New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8"/>
          <w:szCs w:val="28"/>
          <w:lang w:eastAsia="en-US"/>
        </w:rPr>
        <w:t>___________________________</w:t>
      </w:r>
    </w:p>
    <w:p w:rsidR="000402EE" w:rsidRPr="0055691A" w:rsidRDefault="000402EE" w:rsidP="00C8115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691A">
        <w:rPr>
          <w:rFonts w:ascii="Courier New" w:eastAsiaTheme="minorHAnsi" w:hAnsi="Courier New" w:cs="Courier New"/>
          <w:sz w:val="24"/>
          <w:szCs w:val="24"/>
          <w:lang w:eastAsia="en-US"/>
        </w:rPr>
        <w:t>(</w:t>
      </w: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 xml:space="preserve">наименование </w:t>
      </w:r>
      <w:r w:rsidR="00B564B6" w:rsidRPr="0055691A">
        <w:rPr>
          <w:rFonts w:ascii="Times New Roman" w:eastAsiaTheme="minorHAnsi" w:hAnsi="Times New Roman"/>
          <w:sz w:val="24"/>
          <w:szCs w:val="24"/>
          <w:lang w:eastAsia="en-US"/>
        </w:rPr>
        <w:t>ОМС</w:t>
      </w: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>)</w:t>
      </w:r>
    </w:p>
    <w:p w:rsidR="000402EE" w:rsidRPr="00B564B6" w:rsidRDefault="000402EE" w:rsidP="00C8115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от ________________________________</w:t>
      </w:r>
    </w:p>
    <w:p w:rsidR="000402EE" w:rsidRPr="0055691A" w:rsidRDefault="000402EE" w:rsidP="00C8115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>(наименование или Ф.И.О. заявителя)</w:t>
      </w:r>
    </w:p>
    <w:p w:rsidR="000402EE" w:rsidRPr="00B564B6" w:rsidRDefault="000402EE" w:rsidP="00C8115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адрес: ____________________________,</w:t>
      </w:r>
    </w:p>
    <w:p w:rsidR="000402EE" w:rsidRPr="00B564B6" w:rsidRDefault="000402EE" w:rsidP="00C8115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телефон: ___________, факс: _________,</w:t>
      </w:r>
    </w:p>
    <w:p w:rsidR="000402EE" w:rsidRPr="00B564B6" w:rsidRDefault="000402EE" w:rsidP="00C8115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эл. почта: __________________________</w:t>
      </w:r>
    </w:p>
    <w:p w:rsidR="000402EE" w:rsidRPr="00B564B6" w:rsidRDefault="000402EE" w:rsidP="008879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402EE" w:rsidRPr="00B564B6" w:rsidRDefault="000402EE" w:rsidP="008879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>Уведомление</w:t>
      </w:r>
    </w:p>
    <w:p w:rsidR="000402EE" w:rsidRPr="00B564B6" w:rsidRDefault="000402EE" w:rsidP="008879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>об отзыве заявки на участие в аукционе</w:t>
      </w:r>
    </w:p>
    <w:p w:rsidR="000402EE" w:rsidRPr="00B564B6" w:rsidRDefault="000402EE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402EE" w:rsidRPr="00B564B6" w:rsidRDefault="000402EE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с </w:t>
      </w:r>
      <w:hyperlink r:id="rId28" w:history="1">
        <w:r w:rsidRPr="0055691A">
          <w:rPr>
            <w:rFonts w:ascii="Times New Roman" w:eastAsiaTheme="minorHAnsi" w:hAnsi="Times New Roman"/>
            <w:sz w:val="28"/>
            <w:szCs w:val="28"/>
            <w:lang w:eastAsia="en-US"/>
          </w:rPr>
          <w:t>п. 7 ст. 39.12</w:t>
        </w:r>
      </w:hyperlink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 xml:space="preserve"> Земельного кодекса Российской Федерации</w:t>
      </w:r>
    </w:p>
    <w:p w:rsidR="00004E0B" w:rsidRPr="0055691A" w:rsidRDefault="000402EE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 xml:space="preserve">_______________________________________ уведомляет об отзыве своей заявки </w:t>
      </w:r>
      <w:r w:rsidR="0055691A">
        <w:rPr>
          <w:rFonts w:ascii="Times New Roman" w:eastAsiaTheme="minorHAnsi" w:hAnsi="Times New Roman"/>
          <w:sz w:val="28"/>
          <w:szCs w:val="28"/>
          <w:lang w:eastAsia="en-US"/>
        </w:rPr>
        <w:t>№ _____________  от  «</w:t>
      </w: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>___</w:t>
      </w:r>
      <w:r w:rsidR="0055691A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>_________ ___ г. на участие в аукционе по продаже</w:t>
      </w:r>
      <w:r w:rsidR="00004E0B">
        <w:rPr>
          <w:rFonts w:ascii="Times New Roman" w:eastAsiaTheme="minorHAnsi" w:hAnsi="Times New Roman"/>
          <w:sz w:val="28"/>
          <w:szCs w:val="28"/>
          <w:lang w:eastAsia="en-US"/>
        </w:rPr>
        <w:t xml:space="preserve"> _</w:t>
      </w:r>
      <w:r w:rsidR="00004E0B" w:rsidRPr="0055691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</w:t>
      </w:r>
      <w:r w:rsidR="00004E0B">
        <w:rPr>
          <w:rFonts w:ascii="Courier New" w:eastAsiaTheme="minorHAnsi" w:hAnsi="Courier New" w:cs="Courier New"/>
          <w:sz w:val="20"/>
          <w:szCs w:val="20"/>
          <w:lang w:eastAsia="en-US"/>
        </w:rPr>
        <w:t>_</w:t>
      </w:r>
      <w:r w:rsidR="00004E0B" w:rsidRPr="0055691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</w:t>
      </w:r>
    </w:p>
    <w:p w:rsidR="00004E0B" w:rsidRPr="0055691A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 xml:space="preserve">  (</w:t>
      </w:r>
      <w:r w:rsidRPr="009475C0">
        <w:rPr>
          <w:rFonts w:ascii="Times New Roman" w:eastAsiaTheme="minorHAnsi" w:hAnsi="Times New Roman"/>
          <w:sz w:val="24"/>
          <w:szCs w:val="24"/>
          <w:lang w:eastAsia="en-US"/>
        </w:rPr>
        <w:t>описание объекта аукциона</w:t>
      </w: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>)</w:t>
      </w:r>
    </w:p>
    <w:p w:rsidR="000402EE" w:rsidRPr="00B564B6" w:rsidRDefault="000402EE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402EE" w:rsidRPr="00B564B6" w:rsidRDefault="000402EE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402EE" w:rsidRPr="00B564B6" w:rsidRDefault="000402EE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>"___"________ ___ г.</w:t>
      </w:r>
    </w:p>
    <w:p w:rsidR="000402EE" w:rsidRPr="00B564B6" w:rsidRDefault="000402EE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402EE" w:rsidRPr="00B564B6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Руководитель</w:t>
      </w:r>
      <w:r w:rsidR="000402EE" w:rsidRPr="00B564B6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0402EE" w:rsidRPr="00B564B6" w:rsidRDefault="000402EE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>____________________________/_____________________</w:t>
      </w:r>
    </w:p>
    <w:p w:rsidR="000402EE" w:rsidRPr="00B564B6" w:rsidRDefault="000402EE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>(подпись)                    (Ф.И.О.)</w:t>
      </w:r>
    </w:p>
    <w:p w:rsid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402EE" w:rsidRPr="00B564B6" w:rsidRDefault="000402EE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564B6">
        <w:rPr>
          <w:rFonts w:ascii="Times New Roman" w:eastAsiaTheme="minorHAnsi" w:hAnsi="Times New Roman"/>
          <w:sz w:val="28"/>
          <w:szCs w:val="28"/>
          <w:lang w:eastAsia="en-US"/>
        </w:rPr>
        <w:t>М.П.</w:t>
      </w:r>
    </w:p>
    <w:p w:rsidR="000402EE" w:rsidRDefault="000402EE" w:rsidP="00887929">
      <w:pPr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0615B7" w:rsidRDefault="000615B7" w:rsidP="00887929">
      <w:pPr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55691A" w:rsidRDefault="0055691A" w:rsidP="00887929">
      <w:pPr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55691A" w:rsidRDefault="0055691A" w:rsidP="00887929">
      <w:pPr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5D6739" w:rsidRDefault="005D6739" w:rsidP="005D673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739" w:rsidRDefault="005D6739" w:rsidP="005D673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E9F" w:rsidRDefault="00024E9F" w:rsidP="005D6739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024E9F" w:rsidRDefault="00024E9F" w:rsidP="005D6739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5D6739" w:rsidRPr="00980E05" w:rsidRDefault="005D6739" w:rsidP="005D6739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066020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>6</w:t>
      </w:r>
    </w:p>
    <w:p w:rsidR="00024E9F" w:rsidRPr="00980E05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</w:t>
      </w:r>
      <w:r w:rsidRPr="00980E05">
        <w:rPr>
          <w:rFonts w:ascii="Times New Roman" w:hAnsi="Times New Roman"/>
          <w:sz w:val="24"/>
          <w:szCs w:val="24"/>
        </w:rPr>
        <w:t>дминистративному регламенту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</w:rPr>
        <w:t xml:space="preserve">предоставления </w:t>
      </w:r>
      <w:r w:rsidRPr="00001D4F">
        <w:rPr>
          <w:rFonts w:ascii="Times New Roman" w:hAnsi="Times New Roman"/>
          <w:sz w:val="24"/>
          <w:szCs w:val="24"/>
        </w:rPr>
        <w:t xml:space="preserve">администрацией Макарьевского 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01D4F">
        <w:rPr>
          <w:rFonts w:ascii="Times New Roman" w:hAnsi="Times New Roman"/>
          <w:sz w:val="24"/>
          <w:szCs w:val="24"/>
        </w:rPr>
        <w:t>муниципального района</w:t>
      </w:r>
      <w:r w:rsidRPr="0075731C">
        <w:rPr>
          <w:rFonts w:ascii="Times New Roman" w:hAnsi="Times New Roman"/>
          <w:sz w:val="24"/>
          <w:szCs w:val="24"/>
        </w:rPr>
        <w:t xml:space="preserve"> </w:t>
      </w:r>
      <w:r w:rsidRPr="00980E05">
        <w:rPr>
          <w:rFonts w:ascii="Times New Roman" w:hAnsi="Times New Roman"/>
          <w:sz w:val="24"/>
          <w:szCs w:val="24"/>
        </w:rPr>
        <w:t>муниципальной</w:t>
      </w:r>
      <w:r>
        <w:rPr>
          <w:rFonts w:ascii="Times New Roman" w:hAnsi="Times New Roman"/>
          <w:sz w:val="24"/>
          <w:szCs w:val="24"/>
        </w:rPr>
        <w:t xml:space="preserve"> услуги 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</w:t>
      </w:r>
      <w:r w:rsidRPr="00D67919">
        <w:rPr>
          <w:rFonts w:ascii="Times New Roman" w:hAnsi="Times New Roman"/>
          <w:bCs/>
          <w:sz w:val="24"/>
          <w:szCs w:val="24"/>
        </w:rPr>
        <w:t>редоставлени</w:t>
      </w:r>
      <w:r>
        <w:rPr>
          <w:rFonts w:ascii="Times New Roman" w:hAnsi="Times New Roman"/>
          <w:bCs/>
          <w:sz w:val="24"/>
          <w:szCs w:val="24"/>
        </w:rPr>
        <w:t>ю</w:t>
      </w:r>
      <w:r w:rsidRPr="00D67919">
        <w:rPr>
          <w:rFonts w:ascii="Times New Roman" w:hAnsi="Times New Roman"/>
          <w:bCs/>
          <w:sz w:val="24"/>
          <w:szCs w:val="24"/>
        </w:rPr>
        <w:t xml:space="preserve"> земельных участков,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находящихся  в муниципальной </w:t>
      </w:r>
      <w:r w:rsidRPr="00D67919">
        <w:rPr>
          <w:rFonts w:ascii="Times New Roman" w:hAnsi="Times New Roman"/>
          <w:bCs/>
          <w:sz w:val="24"/>
          <w:szCs w:val="24"/>
        </w:rPr>
        <w:t>собственности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собственность или  аренду на торгах</w:t>
      </w:r>
      <w:r w:rsidRPr="00D67919">
        <w:rPr>
          <w:rFonts w:ascii="Times New Roman" w:hAnsi="Times New Roman"/>
          <w:bCs/>
          <w:sz w:val="24"/>
          <w:szCs w:val="24"/>
        </w:rPr>
        <w:t>,</w:t>
      </w:r>
    </w:p>
    <w:p w:rsidR="005D6739" w:rsidRDefault="00024E9F" w:rsidP="00024E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67919">
        <w:rPr>
          <w:rFonts w:ascii="Times New Roman" w:hAnsi="Times New Roman"/>
          <w:bCs/>
          <w:sz w:val="24"/>
          <w:szCs w:val="24"/>
        </w:rPr>
        <w:t>в том числе в электронном виде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D6739" w:rsidRDefault="005D6739" w:rsidP="005D673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739" w:rsidRDefault="005D6739" w:rsidP="005D673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739" w:rsidRDefault="005D6739" w:rsidP="005D673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739" w:rsidRPr="00321355" w:rsidRDefault="005D6739" w:rsidP="005D673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35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5D6739" w:rsidRPr="00257E39" w:rsidRDefault="005D6739" w:rsidP="005D67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6739" w:rsidRPr="00257E39" w:rsidRDefault="005D6739" w:rsidP="005D673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257E39">
        <w:rPr>
          <w:rFonts w:ascii="Times New Roman" w:hAnsi="Times New Roman"/>
          <w:sz w:val="18"/>
          <w:szCs w:val="18"/>
        </w:rPr>
        <w:t>(полное наименование органа местного самоуправления),</w:t>
      </w:r>
    </w:p>
    <w:p w:rsidR="005D6739" w:rsidRDefault="005D6739" w:rsidP="005D6739">
      <w:pPr>
        <w:pStyle w:val="ConsPlusNonformat"/>
        <w:rPr>
          <w:rStyle w:val="TimesNewRoman1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рассмотрена</w:t>
      </w:r>
      <w:r w:rsidRPr="00257E39">
        <w:rPr>
          <w:rFonts w:ascii="Times New Roman" w:hAnsi="Times New Roman" w:cs="Times New Roman"/>
          <w:sz w:val="24"/>
          <w:szCs w:val="24"/>
        </w:rPr>
        <w:t xml:space="preserve"> Ваш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57E39">
        <w:rPr>
          <w:rFonts w:ascii="Times New Roman" w:hAnsi="Times New Roman" w:cs="Times New Roman"/>
          <w:sz w:val="24"/>
          <w:szCs w:val="24"/>
        </w:rPr>
        <w:t xml:space="preserve">  заяв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257E39">
        <w:rPr>
          <w:rFonts w:ascii="Times New Roman" w:hAnsi="Times New Roman" w:cs="Times New Roman"/>
          <w:sz w:val="24"/>
          <w:szCs w:val="24"/>
        </w:rPr>
        <w:t xml:space="preserve"> от «___» ________ 20___ года № 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57E39">
        <w:rPr>
          <w:rStyle w:val="TimesNewRoman14"/>
          <w:sz w:val="24"/>
          <w:szCs w:val="24"/>
        </w:rPr>
        <w:t xml:space="preserve">о </w:t>
      </w:r>
      <w:r>
        <w:rPr>
          <w:rStyle w:val="TimesNewRoman14"/>
          <w:sz w:val="24"/>
          <w:szCs w:val="24"/>
        </w:rPr>
        <w:t>________________</w:t>
      </w:r>
      <w:r w:rsidRPr="00257E39">
        <w:rPr>
          <w:rStyle w:val="TimesNewRoman14"/>
          <w:sz w:val="24"/>
          <w:szCs w:val="24"/>
        </w:rPr>
        <w:t xml:space="preserve"> ___________________</w:t>
      </w:r>
      <w:r>
        <w:rPr>
          <w:rStyle w:val="TimesNewRoman14"/>
          <w:sz w:val="24"/>
          <w:szCs w:val="24"/>
        </w:rPr>
        <w:t>_____________________________________________________________</w:t>
      </w:r>
    </w:p>
    <w:p w:rsidR="005D6739" w:rsidRPr="00257E39" w:rsidRDefault="005D6739" w:rsidP="005D6739">
      <w:pPr>
        <w:pStyle w:val="ConsPlusNonformat"/>
        <w:rPr>
          <w:rStyle w:val="TimesNewRoman14"/>
          <w:sz w:val="24"/>
          <w:szCs w:val="24"/>
        </w:rPr>
      </w:pPr>
      <w:r w:rsidRPr="00257E39">
        <w:rPr>
          <w:rFonts w:ascii="Times New Roman" w:hAnsi="Times New Roman" w:cs="Times New Roman"/>
          <w:sz w:val="24"/>
          <w:szCs w:val="24"/>
        </w:rPr>
        <w:t>В рамках межведомственного информационного взаимодействия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257E39">
        <w:rPr>
          <w:rStyle w:val="TimesNewRoman14"/>
          <w:sz w:val="24"/>
          <w:szCs w:val="24"/>
        </w:rPr>
        <w:t>______________________________</w:t>
      </w:r>
      <w:r>
        <w:rPr>
          <w:rStyle w:val="TimesNewRoman14"/>
          <w:sz w:val="24"/>
          <w:szCs w:val="24"/>
        </w:rPr>
        <w:t>____________</w:t>
      </w:r>
      <w:r w:rsidR="00577DEE">
        <w:rPr>
          <w:rStyle w:val="TimesNewRoman14"/>
          <w:sz w:val="24"/>
          <w:szCs w:val="24"/>
        </w:rPr>
        <w:t xml:space="preserve"> </w:t>
      </w:r>
    </w:p>
    <w:p w:rsidR="005D6739" w:rsidRPr="00257E39" w:rsidRDefault="005D6739" w:rsidP="005D6739">
      <w:pPr>
        <w:pStyle w:val="ConsPlusNonformat"/>
        <w:jc w:val="center"/>
        <w:rPr>
          <w:rStyle w:val="TimesNewRoman14"/>
          <w:sz w:val="24"/>
          <w:szCs w:val="24"/>
        </w:rPr>
      </w:pPr>
      <w:r w:rsidRPr="00257E39">
        <w:rPr>
          <w:rStyle w:val="TimesNewRoman14"/>
          <w:sz w:val="24"/>
          <w:szCs w:val="24"/>
        </w:rPr>
        <w:t>(</w:t>
      </w:r>
      <w:r w:rsidRPr="00257E39">
        <w:rPr>
          <w:rFonts w:ascii="Times New Roman" w:hAnsi="Times New Roman"/>
          <w:sz w:val="18"/>
          <w:szCs w:val="18"/>
        </w:rPr>
        <w:t>наименование органа местного самоуправления</w:t>
      </w:r>
      <w:r w:rsidRPr="00257E39">
        <w:rPr>
          <w:rStyle w:val="TimesNewRoman14"/>
          <w:sz w:val="24"/>
          <w:szCs w:val="24"/>
        </w:rPr>
        <w:t>)</w:t>
      </w:r>
    </w:p>
    <w:p w:rsidR="005D6739" w:rsidRPr="00257E39" w:rsidRDefault="005D6739" w:rsidP="005D6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7E39">
        <w:rPr>
          <w:rFonts w:ascii="Times New Roman" w:hAnsi="Times New Roman" w:cs="Times New Roman"/>
          <w:sz w:val="24"/>
          <w:szCs w:val="24"/>
        </w:rPr>
        <w:t>были  запрошены  следующие  документы (сведения) 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5D6739" w:rsidRPr="00257E39" w:rsidRDefault="005D6739" w:rsidP="005D6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7E3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257E39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5D6739" w:rsidRPr="00257E39" w:rsidRDefault="005D6739" w:rsidP="005D6739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57E39">
        <w:rPr>
          <w:rFonts w:ascii="Times New Roman" w:hAnsi="Times New Roman" w:cs="Times New Roman"/>
          <w:sz w:val="18"/>
          <w:szCs w:val="18"/>
        </w:rPr>
        <w:t>(указываются документы (информация), запрошенные по межведомственным запросам)</w:t>
      </w:r>
    </w:p>
    <w:p w:rsidR="005D6739" w:rsidRPr="00257E39" w:rsidRDefault="005D6739" w:rsidP="005D6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7E39">
        <w:rPr>
          <w:rFonts w:ascii="Times New Roman" w:hAnsi="Times New Roman" w:cs="Times New Roman"/>
          <w:sz w:val="24"/>
          <w:szCs w:val="24"/>
        </w:rPr>
        <w:t>От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5D6739" w:rsidRPr="00257E39" w:rsidRDefault="005D6739" w:rsidP="005D6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7E3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5D6739" w:rsidRPr="00257E39" w:rsidRDefault="005D6739" w:rsidP="005D6739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57E39">
        <w:rPr>
          <w:rFonts w:ascii="Times New Roman" w:hAnsi="Times New Roman" w:cs="Times New Roman"/>
          <w:sz w:val="18"/>
          <w:szCs w:val="18"/>
        </w:rPr>
        <w:t>(указывается орган подготовивший ответ на межведомственный запрос)</w:t>
      </w:r>
    </w:p>
    <w:p w:rsidR="005D6739" w:rsidRPr="00257E39" w:rsidRDefault="005D6739" w:rsidP="005D67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7E39">
        <w:rPr>
          <w:rFonts w:ascii="Times New Roman" w:hAnsi="Times New Roman" w:cs="Times New Roman"/>
          <w:sz w:val="24"/>
          <w:szCs w:val="24"/>
        </w:rPr>
        <w:t>поступил ответ на межведомственный запрос, свидетельствующий об отсутствии запрашиваемого документа (сведений).</w:t>
      </w:r>
    </w:p>
    <w:p w:rsidR="005D6739" w:rsidRPr="00257E39" w:rsidRDefault="005D6739" w:rsidP="005D673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57E39">
        <w:rPr>
          <w:rFonts w:ascii="Times New Roman" w:hAnsi="Times New Roman"/>
          <w:sz w:val="24"/>
          <w:szCs w:val="24"/>
        </w:rPr>
        <w:t>В  связи с тем, что указанные документы (сведения) необходимы для предоставления муницип</w:t>
      </w:r>
      <w:r>
        <w:rPr>
          <w:rFonts w:ascii="Times New Roman" w:hAnsi="Times New Roman"/>
          <w:sz w:val="24"/>
          <w:szCs w:val="24"/>
        </w:rPr>
        <w:t xml:space="preserve">альной услуги, предлагаем Вам  </w:t>
      </w:r>
      <w:r w:rsidRPr="00257E39">
        <w:rPr>
          <w:rFonts w:ascii="Times New Roman" w:hAnsi="Times New Roman"/>
          <w:sz w:val="24"/>
          <w:szCs w:val="24"/>
        </w:rPr>
        <w:t xml:space="preserve">представить их самостоятельно в </w:t>
      </w:r>
      <w:r>
        <w:rPr>
          <w:rFonts w:ascii="Times New Roman" w:hAnsi="Times New Roman"/>
          <w:sz w:val="24"/>
          <w:szCs w:val="24"/>
        </w:rPr>
        <w:t>трех</w:t>
      </w:r>
      <w:r w:rsidRPr="00257E39">
        <w:rPr>
          <w:rFonts w:ascii="Times New Roman" w:hAnsi="Times New Roman"/>
          <w:sz w:val="24"/>
          <w:szCs w:val="24"/>
        </w:rPr>
        <w:t xml:space="preserve">дневный срок. </w:t>
      </w:r>
    </w:p>
    <w:tbl>
      <w:tblPr>
        <w:tblW w:w="932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53"/>
        <w:gridCol w:w="259"/>
        <w:gridCol w:w="1812"/>
        <w:gridCol w:w="259"/>
        <w:gridCol w:w="3237"/>
      </w:tblGrid>
      <w:tr w:rsidR="005D6739" w:rsidRPr="00257E39" w:rsidTr="00CE3B33">
        <w:trPr>
          <w:trHeight w:val="681"/>
        </w:trPr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6739" w:rsidRPr="00257E39" w:rsidRDefault="005D6739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6739" w:rsidRPr="00257E39" w:rsidRDefault="005D6739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6739" w:rsidRPr="00257E39" w:rsidRDefault="005D6739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6739" w:rsidRPr="00257E39" w:rsidRDefault="005D6739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6739" w:rsidRPr="00257E39" w:rsidRDefault="005D6739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739" w:rsidRPr="00257E39" w:rsidTr="00CE3B33">
        <w:trPr>
          <w:trHeight w:val="892"/>
        </w:trPr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</w:tcPr>
          <w:p w:rsidR="005D6739" w:rsidRPr="00257E39" w:rsidRDefault="005D6739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E39">
              <w:rPr>
                <w:rFonts w:ascii="Times New Roman" w:hAnsi="Times New Roman"/>
                <w:sz w:val="20"/>
                <w:szCs w:val="20"/>
              </w:rPr>
              <w:t>(должность лица, подписавшего уведомление)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5D6739" w:rsidRPr="00257E39" w:rsidRDefault="005D6739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5D6739" w:rsidRPr="00257E39" w:rsidRDefault="005D6739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E39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5D6739" w:rsidRPr="00257E39" w:rsidRDefault="005D6739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 w:rsidR="005D6739" w:rsidRPr="00257E39" w:rsidRDefault="005D6739" w:rsidP="00CE3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E39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5D6739" w:rsidRDefault="005D6739" w:rsidP="005D67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03545F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_»</w:t>
      </w:r>
      <w:r w:rsidRPr="0003545F">
        <w:rPr>
          <w:rFonts w:ascii="Times New Roman" w:hAnsi="Times New Roman"/>
          <w:sz w:val="24"/>
          <w:szCs w:val="24"/>
        </w:rPr>
        <w:t xml:space="preserve"> _____________ 20___ г.</w:t>
      </w:r>
    </w:p>
    <w:p w:rsidR="005D6739" w:rsidRDefault="005D6739" w:rsidP="005D6739">
      <w:pPr>
        <w:spacing w:before="240"/>
        <w:rPr>
          <w:rFonts w:ascii="Times New Roman" w:hAnsi="Times New Roman"/>
          <w:sz w:val="28"/>
          <w:szCs w:val="28"/>
        </w:rPr>
      </w:pPr>
    </w:p>
    <w:p w:rsidR="005D6739" w:rsidRDefault="005D6739" w:rsidP="005D6739">
      <w:pPr>
        <w:spacing w:befor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55691A" w:rsidRDefault="0055691A" w:rsidP="00887929">
      <w:pPr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5D6739" w:rsidRDefault="005D6739" w:rsidP="00887929">
      <w:pPr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5D6739" w:rsidRDefault="005D6739" w:rsidP="00887929">
      <w:pPr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5D6739" w:rsidRDefault="005D6739" w:rsidP="00887929">
      <w:pPr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5D6739" w:rsidRDefault="005D6739" w:rsidP="00887929">
      <w:pPr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024E9F" w:rsidRDefault="00024E9F" w:rsidP="00887929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55691A" w:rsidRPr="00980E05" w:rsidRDefault="000615B7" w:rsidP="00887929">
      <w:pPr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№7</w:t>
      </w:r>
    </w:p>
    <w:p w:rsidR="00024E9F" w:rsidRPr="00980E05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</w:t>
      </w:r>
      <w:r w:rsidRPr="00980E05">
        <w:rPr>
          <w:rFonts w:ascii="Times New Roman" w:hAnsi="Times New Roman"/>
          <w:sz w:val="24"/>
          <w:szCs w:val="24"/>
        </w:rPr>
        <w:t>дминистративному регламенту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</w:rPr>
        <w:t xml:space="preserve">предоставления </w:t>
      </w:r>
      <w:r w:rsidRPr="00001D4F">
        <w:rPr>
          <w:rFonts w:ascii="Times New Roman" w:hAnsi="Times New Roman"/>
          <w:sz w:val="24"/>
          <w:szCs w:val="24"/>
        </w:rPr>
        <w:t xml:space="preserve">администрацией Макарьевского 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01D4F">
        <w:rPr>
          <w:rFonts w:ascii="Times New Roman" w:hAnsi="Times New Roman"/>
          <w:sz w:val="24"/>
          <w:szCs w:val="24"/>
        </w:rPr>
        <w:t>муниципального района</w:t>
      </w:r>
      <w:r w:rsidRPr="0075731C">
        <w:rPr>
          <w:rFonts w:ascii="Times New Roman" w:hAnsi="Times New Roman"/>
          <w:sz w:val="24"/>
          <w:szCs w:val="24"/>
        </w:rPr>
        <w:t xml:space="preserve"> </w:t>
      </w:r>
      <w:r w:rsidRPr="00980E05">
        <w:rPr>
          <w:rFonts w:ascii="Times New Roman" w:hAnsi="Times New Roman"/>
          <w:sz w:val="24"/>
          <w:szCs w:val="24"/>
        </w:rPr>
        <w:t>муниципальной</w:t>
      </w:r>
      <w:r>
        <w:rPr>
          <w:rFonts w:ascii="Times New Roman" w:hAnsi="Times New Roman"/>
          <w:sz w:val="24"/>
          <w:szCs w:val="24"/>
        </w:rPr>
        <w:t xml:space="preserve"> услуги 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</w:t>
      </w:r>
      <w:r w:rsidRPr="00D67919">
        <w:rPr>
          <w:rFonts w:ascii="Times New Roman" w:hAnsi="Times New Roman"/>
          <w:bCs/>
          <w:sz w:val="24"/>
          <w:szCs w:val="24"/>
        </w:rPr>
        <w:t>редоставлени</w:t>
      </w:r>
      <w:r>
        <w:rPr>
          <w:rFonts w:ascii="Times New Roman" w:hAnsi="Times New Roman"/>
          <w:bCs/>
          <w:sz w:val="24"/>
          <w:szCs w:val="24"/>
        </w:rPr>
        <w:t>ю</w:t>
      </w:r>
      <w:r w:rsidRPr="00D67919">
        <w:rPr>
          <w:rFonts w:ascii="Times New Roman" w:hAnsi="Times New Roman"/>
          <w:bCs/>
          <w:sz w:val="24"/>
          <w:szCs w:val="24"/>
        </w:rPr>
        <w:t xml:space="preserve"> земельных участков,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находящихся  в муниципальной </w:t>
      </w:r>
      <w:r w:rsidRPr="00D67919">
        <w:rPr>
          <w:rFonts w:ascii="Times New Roman" w:hAnsi="Times New Roman"/>
          <w:bCs/>
          <w:sz w:val="24"/>
          <w:szCs w:val="24"/>
        </w:rPr>
        <w:t>собственности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собственность или  аренду на торгах</w:t>
      </w:r>
      <w:r w:rsidRPr="00D67919">
        <w:rPr>
          <w:rFonts w:ascii="Times New Roman" w:hAnsi="Times New Roman"/>
          <w:bCs/>
          <w:sz w:val="24"/>
          <w:szCs w:val="24"/>
        </w:rPr>
        <w:t>,</w:t>
      </w:r>
    </w:p>
    <w:p w:rsidR="0055691A" w:rsidRDefault="00024E9F" w:rsidP="00024E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67919">
        <w:rPr>
          <w:rFonts w:ascii="Times New Roman" w:hAnsi="Times New Roman"/>
          <w:bCs/>
          <w:sz w:val="24"/>
          <w:szCs w:val="24"/>
        </w:rPr>
        <w:t>в том числе в электронном виде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615B7" w:rsidRDefault="000615B7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55691A" w:rsidRP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55691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</w:t>
      </w:r>
    </w:p>
    <w:p w:rsidR="0055691A" w:rsidRP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>(наименование (ФИО) заявителя)</w:t>
      </w:r>
    </w:p>
    <w:p w:rsidR="000615B7" w:rsidRDefault="000615B7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55691A" w:rsidRP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55691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</w:t>
      </w:r>
    </w:p>
    <w:p w:rsidR="0055691A" w:rsidRP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>(адрес заявителя)</w:t>
      </w:r>
    </w:p>
    <w:p w:rsid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55691A" w:rsidRP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Уведомление</w:t>
      </w:r>
    </w:p>
    <w:p w:rsidR="0055691A" w:rsidRP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 признании заявителя участником аукциона</w:t>
      </w:r>
    </w:p>
    <w:p w:rsidR="0055691A" w:rsidRP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Настоящим  уведомляю   Вас  о  том,   что  Комиссией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_____________</w:t>
      </w:r>
    </w:p>
    <w:p w:rsidR="0055691A" w:rsidRP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 (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указать наименование комисс</w:t>
      </w:r>
      <w:r w:rsidR="009475C0">
        <w:rPr>
          <w:rFonts w:ascii="Times New Roman" w:eastAsiaTheme="minorHAnsi" w:hAnsi="Times New Roman"/>
          <w:i/>
          <w:sz w:val="24"/>
          <w:szCs w:val="24"/>
          <w:lang w:eastAsia="en-US"/>
        </w:rPr>
        <w:t>и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и)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рассмотрена  Ваша  заявка  с  приложенными  документами  о  допуске</w:t>
      </w:r>
      <w:r w:rsidR="00802FA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>к участию в аукционе</w:t>
      </w:r>
      <w:r w:rsidR="00802FA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>по продаже</w:t>
      </w:r>
      <w:r w:rsidR="009475C0">
        <w:rPr>
          <w:rFonts w:ascii="Times New Roman" w:eastAsiaTheme="minorHAnsi" w:hAnsi="Times New Roman"/>
          <w:sz w:val="28"/>
          <w:szCs w:val="28"/>
          <w:lang w:eastAsia="en-US"/>
        </w:rPr>
        <w:t xml:space="preserve"> _</w:t>
      </w:r>
      <w:r w:rsidR="000615B7">
        <w:rPr>
          <w:rFonts w:ascii="Courier New" w:eastAsiaTheme="minorHAnsi" w:hAnsi="Courier New" w:cs="Courier New"/>
          <w:sz w:val="20"/>
          <w:szCs w:val="20"/>
          <w:lang w:eastAsia="en-US"/>
        </w:rPr>
        <w:t>__</w:t>
      </w:r>
      <w:r w:rsidRPr="0055691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</w:t>
      </w:r>
    </w:p>
    <w:p w:rsidR="0055691A" w:rsidRP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 xml:space="preserve">  (</w:t>
      </w:r>
      <w:r w:rsidR="009475C0" w:rsidRPr="009475C0">
        <w:rPr>
          <w:rFonts w:ascii="Times New Roman" w:eastAsiaTheme="minorHAnsi" w:hAnsi="Times New Roman"/>
          <w:sz w:val="24"/>
          <w:szCs w:val="24"/>
          <w:lang w:eastAsia="en-US"/>
        </w:rPr>
        <w:t>описание объекта аукциона</w:t>
      </w: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>)</w:t>
      </w:r>
    </w:p>
    <w:p w:rsidR="0055691A" w:rsidRP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>Начал</w:t>
      </w:r>
      <w:r w:rsidR="009475C0">
        <w:rPr>
          <w:rFonts w:ascii="Times New Roman" w:eastAsiaTheme="minorHAnsi" w:hAnsi="Times New Roman"/>
          <w:sz w:val="28"/>
          <w:szCs w:val="28"/>
          <w:lang w:eastAsia="en-US"/>
        </w:rPr>
        <w:t>ьная цена ___</w:t>
      </w:r>
      <w:r w:rsidR="000615B7">
        <w:rPr>
          <w:rFonts w:ascii="Times New Roman" w:eastAsiaTheme="minorHAnsi" w:hAnsi="Times New Roman"/>
          <w:sz w:val="28"/>
          <w:szCs w:val="28"/>
          <w:lang w:eastAsia="en-US"/>
        </w:rPr>
        <w:t xml:space="preserve"> -</w:t>
      </w:r>
      <w:r w:rsidR="009475C0">
        <w:rPr>
          <w:rFonts w:ascii="Times New Roman" w:eastAsiaTheme="minorHAnsi" w:hAnsi="Times New Roman"/>
          <w:sz w:val="28"/>
          <w:szCs w:val="28"/>
          <w:lang w:eastAsia="en-US"/>
        </w:rPr>
        <w:t>___________________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>___________________ рублей.</w:t>
      </w:r>
    </w:p>
    <w:p w:rsidR="0055691A" w:rsidRP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>"Шаг аукциона" - ________</w:t>
      </w:r>
      <w:r w:rsidR="009475C0">
        <w:rPr>
          <w:rFonts w:ascii="Times New Roman" w:eastAsiaTheme="minorHAnsi" w:hAnsi="Times New Roman"/>
          <w:sz w:val="28"/>
          <w:szCs w:val="28"/>
          <w:lang w:eastAsia="en-US"/>
        </w:rPr>
        <w:t>__________________________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>_______ рублей.</w:t>
      </w:r>
    </w:p>
    <w:p w:rsidR="0055691A" w:rsidRP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Размер задатка - </w:t>
      </w:r>
      <w:r w:rsidR="009475C0">
        <w:rPr>
          <w:rFonts w:ascii="Times New Roman" w:eastAsiaTheme="minorHAnsi" w:hAnsi="Times New Roman"/>
          <w:sz w:val="28"/>
          <w:szCs w:val="28"/>
          <w:lang w:eastAsia="en-US"/>
        </w:rPr>
        <w:t>__________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 от начальной цены предмета </w:t>
      </w:r>
      <w:r w:rsidR="009475C0" w:rsidRPr="009475C0">
        <w:rPr>
          <w:rFonts w:ascii="Times New Roman" w:eastAsiaTheme="minorHAnsi" w:hAnsi="Times New Roman"/>
          <w:sz w:val="28"/>
          <w:szCs w:val="28"/>
          <w:lang w:eastAsia="en-US"/>
        </w:rPr>
        <w:t>аукциона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 в сумме ____</w:t>
      </w:r>
      <w:r w:rsidR="009475C0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 рублей.</w:t>
      </w:r>
    </w:p>
    <w:p w:rsidR="0055691A" w:rsidRP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Согласно </w:t>
      </w:r>
      <w:r w:rsidR="000615B7">
        <w:rPr>
          <w:rFonts w:ascii="Times New Roman" w:eastAsiaTheme="minorHAnsi" w:hAnsi="Times New Roman"/>
          <w:sz w:val="28"/>
          <w:szCs w:val="28"/>
          <w:lang w:eastAsia="en-US"/>
        </w:rPr>
        <w:t>_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</w:t>
      </w:r>
    </w:p>
    <w:p w:rsidR="0055691A" w:rsidRP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 xml:space="preserve">    (наименование </w:t>
      </w:r>
      <w:r w:rsidR="009475C0" w:rsidRPr="009475C0">
        <w:rPr>
          <w:rFonts w:ascii="Times New Roman" w:eastAsiaTheme="minorHAnsi" w:hAnsi="Times New Roman"/>
          <w:sz w:val="24"/>
          <w:szCs w:val="24"/>
          <w:lang w:eastAsia="en-US"/>
        </w:rPr>
        <w:t>и реквизиты протокола рассмотрения заявок</w:t>
      </w: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>)</w:t>
      </w:r>
    </w:p>
    <w:p w:rsidR="009475C0" w:rsidRDefault="0055691A" w:rsidP="000615B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>Вам присвоен статус участника аукциона</w:t>
      </w:r>
      <w:r w:rsidR="009475C0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475C0" w:rsidRDefault="009475C0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475C0" w:rsidRDefault="009475C0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55691A" w:rsidRPr="0055691A" w:rsidRDefault="009475C0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475C0">
        <w:rPr>
          <w:rFonts w:ascii="Times New Roman" w:eastAsiaTheme="minorHAnsi" w:hAnsi="Times New Roman"/>
          <w:sz w:val="28"/>
          <w:szCs w:val="28"/>
          <w:lang w:eastAsia="en-US"/>
        </w:rPr>
        <w:t xml:space="preserve">  Руководитель ОМС          </w:t>
      </w:r>
      <w:r w:rsidR="0055691A"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   ____________     ____________________________</w:t>
      </w:r>
    </w:p>
    <w:p w:rsidR="0055691A" w:rsidRP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 xml:space="preserve">     (подпись)            (фамилия, инициалы)</w:t>
      </w:r>
    </w:p>
    <w:p w:rsidR="0055691A" w:rsidRPr="0055691A" w:rsidRDefault="0055691A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>М.П.</w:t>
      </w:r>
    </w:p>
    <w:p w:rsidR="0055691A" w:rsidRDefault="0055691A" w:rsidP="00887929">
      <w:pPr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9475C0" w:rsidRDefault="009475C0" w:rsidP="00887929">
      <w:pPr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9475C0" w:rsidRDefault="009475C0" w:rsidP="00887929">
      <w:pPr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9475C0" w:rsidRDefault="009475C0" w:rsidP="00887929">
      <w:pPr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024E9F" w:rsidRDefault="00024E9F" w:rsidP="00887929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024E9F" w:rsidRDefault="00024E9F" w:rsidP="00887929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024E9F" w:rsidRDefault="00024E9F" w:rsidP="00887929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004E0B" w:rsidRPr="00980E05" w:rsidRDefault="000615B7" w:rsidP="00887929">
      <w:pPr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№8</w:t>
      </w:r>
    </w:p>
    <w:p w:rsidR="00024E9F" w:rsidRPr="00980E05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</w:t>
      </w:r>
      <w:r w:rsidRPr="00980E05">
        <w:rPr>
          <w:rFonts w:ascii="Times New Roman" w:hAnsi="Times New Roman"/>
          <w:sz w:val="24"/>
          <w:szCs w:val="24"/>
        </w:rPr>
        <w:t>дминистративному регламенту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80E05">
        <w:rPr>
          <w:rFonts w:ascii="Times New Roman" w:hAnsi="Times New Roman"/>
          <w:sz w:val="24"/>
          <w:szCs w:val="24"/>
        </w:rPr>
        <w:t xml:space="preserve">предоставления </w:t>
      </w:r>
      <w:r w:rsidRPr="00001D4F">
        <w:rPr>
          <w:rFonts w:ascii="Times New Roman" w:hAnsi="Times New Roman"/>
          <w:sz w:val="24"/>
          <w:szCs w:val="24"/>
        </w:rPr>
        <w:t xml:space="preserve">администрацией Макарьевского 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01D4F">
        <w:rPr>
          <w:rFonts w:ascii="Times New Roman" w:hAnsi="Times New Roman"/>
          <w:sz w:val="24"/>
          <w:szCs w:val="24"/>
        </w:rPr>
        <w:t>муниципального района</w:t>
      </w:r>
      <w:r w:rsidRPr="0075731C">
        <w:rPr>
          <w:rFonts w:ascii="Times New Roman" w:hAnsi="Times New Roman"/>
          <w:sz w:val="24"/>
          <w:szCs w:val="24"/>
        </w:rPr>
        <w:t xml:space="preserve"> </w:t>
      </w:r>
      <w:r w:rsidRPr="00980E05">
        <w:rPr>
          <w:rFonts w:ascii="Times New Roman" w:hAnsi="Times New Roman"/>
          <w:sz w:val="24"/>
          <w:szCs w:val="24"/>
        </w:rPr>
        <w:t>муниципальной</w:t>
      </w:r>
      <w:r>
        <w:rPr>
          <w:rFonts w:ascii="Times New Roman" w:hAnsi="Times New Roman"/>
          <w:sz w:val="24"/>
          <w:szCs w:val="24"/>
        </w:rPr>
        <w:t xml:space="preserve"> услуги 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</w:t>
      </w:r>
      <w:r w:rsidRPr="00D67919">
        <w:rPr>
          <w:rFonts w:ascii="Times New Roman" w:hAnsi="Times New Roman"/>
          <w:bCs/>
          <w:sz w:val="24"/>
          <w:szCs w:val="24"/>
        </w:rPr>
        <w:t>редоставлени</w:t>
      </w:r>
      <w:r>
        <w:rPr>
          <w:rFonts w:ascii="Times New Roman" w:hAnsi="Times New Roman"/>
          <w:bCs/>
          <w:sz w:val="24"/>
          <w:szCs w:val="24"/>
        </w:rPr>
        <w:t>ю</w:t>
      </w:r>
      <w:r w:rsidRPr="00D67919">
        <w:rPr>
          <w:rFonts w:ascii="Times New Roman" w:hAnsi="Times New Roman"/>
          <w:bCs/>
          <w:sz w:val="24"/>
          <w:szCs w:val="24"/>
        </w:rPr>
        <w:t xml:space="preserve"> земельных участков,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находящихся  в муниципальной </w:t>
      </w:r>
      <w:r w:rsidRPr="00D67919">
        <w:rPr>
          <w:rFonts w:ascii="Times New Roman" w:hAnsi="Times New Roman"/>
          <w:bCs/>
          <w:sz w:val="24"/>
          <w:szCs w:val="24"/>
        </w:rPr>
        <w:t>собственности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024E9F" w:rsidRDefault="00024E9F" w:rsidP="0002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собственность или  аренду на торгах</w:t>
      </w:r>
      <w:r w:rsidRPr="00D67919">
        <w:rPr>
          <w:rFonts w:ascii="Times New Roman" w:hAnsi="Times New Roman"/>
          <w:bCs/>
          <w:sz w:val="24"/>
          <w:szCs w:val="24"/>
        </w:rPr>
        <w:t>,</w:t>
      </w:r>
    </w:p>
    <w:p w:rsidR="00004E0B" w:rsidRDefault="00024E9F" w:rsidP="00024E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67919">
        <w:rPr>
          <w:rFonts w:ascii="Times New Roman" w:hAnsi="Times New Roman"/>
          <w:bCs/>
          <w:sz w:val="24"/>
          <w:szCs w:val="24"/>
        </w:rPr>
        <w:t>в том числе в электронном виде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04E0B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04E0B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04E0B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615B7" w:rsidRDefault="000615B7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04E0B" w:rsidRPr="0055691A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55691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</w:t>
      </w:r>
    </w:p>
    <w:p w:rsidR="00004E0B" w:rsidRPr="0055691A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>(наименование (ФИО) заявителя)</w:t>
      </w:r>
    </w:p>
    <w:p w:rsidR="000615B7" w:rsidRDefault="000615B7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04E0B" w:rsidRPr="0055691A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55691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</w:t>
      </w:r>
    </w:p>
    <w:p w:rsidR="00004E0B" w:rsidRPr="0055691A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>(адрес заявителя)</w:t>
      </w:r>
    </w:p>
    <w:p w:rsidR="00004E0B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04E0B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04E0B" w:rsidRPr="0055691A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04E0B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Уведомление</w:t>
      </w:r>
    </w:p>
    <w:p w:rsidR="00004E0B" w:rsidRPr="0055691A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об отказе в допуске к участию в аукционе</w:t>
      </w:r>
    </w:p>
    <w:p w:rsidR="00004E0B" w:rsidRPr="0055691A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04E0B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Настоящим  уведомляю   Вас  о  том,   что  Комиссией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_____________</w:t>
      </w:r>
    </w:p>
    <w:p w:rsidR="00004E0B" w:rsidRPr="0055691A" w:rsidRDefault="00004E0B" w:rsidP="005D673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 (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указать наименование комиссии)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рассмотрена  Ваша  заявка  с  приложенными  документами  о  допуске</w:t>
      </w:r>
      <w:r w:rsidR="00802FA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>к участию в аукционе</w:t>
      </w:r>
      <w:r w:rsidR="00802FA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>по продаже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_</w:t>
      </w:r>
      <w:r w:rsidRPr="0055691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</w:t>
      </w:r>
    </w:p>
    <w:p w:rsidR="00004E0B" w:rsidRPr="0055691A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 xml:space="preserve">  (</w:t>
      </w:r>
      <w:r w:rsidRPr="009475C0">
        <w:rPr>
          <w:rFonts w:ascii="Times New Roman" w:eastAsiaTheme="minorHAnsi" w:hAnsi="Times New Roman"/>
          <w:sz w:val="24"/>
          <w:szCs w:val="24"/>
          <w:lang w:eastAsia="en-US"/>
        </w:rPr>
        <w:t>описание объекта аукциона</w:t>
      </w: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>)</w:t>
      </w:r>
    </w:p>
    <w:p w:rsidR="00004E0B" w:rsidRPr="0055691A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>Начал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ьная цена _______________________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>___________________ рублей.</w:t>
      </w:r>
    </w:p>
    <w:p w:rsidR="00004E0B" w:rsidRPr="0055691A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>Шаг аукциона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 - _______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>_______ рублей.</w:t>
      </w:r>
    </w:p>
    <w:p w:rsidR="00004E0B" w:rsidRPr="0055691A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Размер задатка -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__________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 от начальной цены предмета </w:t>
      </w:r>
      <w:r w:rsidRPr="009475C0">
        <w:rPr>
          <w:rFonts w:ascii="Times New Roman" w:eastAsiaTheme="minorHAnsi" w:hAnsi="Times New Roman"/>
          <w:sz w:val="28"/>
          <w:szCs w:val="28"/>
          <w:lang w:eastAsia="en-US"/>
        </w:rPr>
        <w:t>аукциона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 в сумме 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</w:t>
      </w: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 рублей.</w:t>
      </w:r>
    </w:p>
    <w:p w:rsidR="00004E0B" w:rsidRPr="0055691A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5691A">
        <w:rPr>
          <w:rFonts w:ascii="Times New Roman" w:eastAsiaTheme="minorHAnsi" w:hAnsi="Times New Roman"/>
          <w:sz w:val="28"/>
          <w:szCs w:val="28"/>
          <w:lang w:eastAsia="en-US"/>
        </w:rPr>
        <w:t>Согласно _______________________________________________________</w:t>
      </w:r>
    </w:p>
    <w:p w:rsidR="00004E0B" w:rsidRPr="0055691A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 xml:space="preserve">    (наименование </w:t>
      </w:r>
      <w:r w:rsidRPr="009475C0">
        <w:rPr>
          <w:rFonts w:ascii="Times New Roman" w:eastAsiaTheme="minorHAnsi" w:hAnsi="Times New Roman"/>
          <w:sz w:val="24"/>
          <w:szCs w:val="24"/>
          <w:lang w:eastAsia="en-US"/>
        </w:rPr>
        <w:t>и реквизиты протокола рассмотрения заявок</w:t>
      </w: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>)</w:t>
      </w:r>
    </w:p>
    <w:p w:rsidR="005D6739" w:rsidRDefault="00004E0B" w:rsidP="00887929">
      <w:pPr>
        <w:ind w:firstLine="709"/>
        <w:rPr>
          <w:rFonts w:ascii="Times New Roman" w:hAnsi="Times New Roman"/>
          <w:sz w:val="28"/>
          <w:szCs w:val="28"/>
        </w:rPr>
      </w:pPr>
      <w:r w:rsidRPr="00004E0B">
        <w:rPr>
          <w:rFonts w:ascii="Times New Roman" w:hAnsi="Times New Roman"/>
          <w:sz w:val="28"/>
          <w:szCs w:val="28"/>
        </w:rPr>
        <w:t>Вам отказано в допуске к участию в аукционе по основаниям</w:t>
      </w:r>
      <w:r w:rsidR="005D6739">
        <w:rPr>
          <w:rFonts w:ascii="Times New Roman" w:hAnsi="Times New Roman"/>
          <w:sz w:val="28"/>
          <w:szCs w:val="28"/>
        </w:rPr>
        <w:t>__________</w:t>
      </w:r>
    </w:p>
    <w:p w:rsidR="00004E0B" w:rsidRDefault="00004E0B" w:rsidP="005D673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004E0B" w:rsidRPr="00004E0B" w:rsidRDefault="00004E0B" w:rsidP="005D6739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004E0B">
        <w:rPr>
          <w:rFonts w:ascii="Times New Roman" w:hAnsi="Times New Roman"/>
          <w:sz w:val="24"/>
          <w:szCs w:val="24"/>
        </w:rPr>
        <w:t>(указать основание для отказа в допуске к участию в аукционе в соответствии с п.8. ст. 39.12.Земельного кодекса Российской Федерации)</w:t>
      </w:r>
    </w:p>
    <w:p w:rsidR="009475C0" w:rsidRDefault="009475C0" w:rsidP="00887929">
      <w:pPr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004E0B" w:rsidRPr="0055691A" w:rsidRDefault="005D6739" w:rsidP="005D6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Ру</w:t>
      </w:r>
      <w:r w:rsidR="00004E0B" w:rsidRPr="009475C0">
        <w:rPr>
          <w:rFonts w:ascii="Times New Roman" w:eastAsiaTheme="minorHAnsi" w:hAnsi="Times New Roman"/>
          <w:sz w:val="28"/>
          <w:szCs w:val="28"/>
          <w:lang w:eastAsia="en-US"/>
        </w:rPr>
        <w:t xml:space="preserve">ководитель ОМС          </w:t>
      </w:r>
      <w:r w:rsidR="00004E0B" w:rsidRPr="0055691A">
        <w:rPr>
          <w:rFonts w:ascii="Times New Roman" w:eastAsiaTheme="minorHAnsi" w:hAnsi="Times New Roman"/>
          <w:sz w:val="28"/>
          <w:szCs w:val="28"/>
          <w:lang w:eastAsia="en-US"/>
        </w:rPr>
        <w:t xml:space="preserve">   ____________     ____________________________</w:t>
      </w:r>
    </w:p>
    <w:p w:rsidR="00004E0B" w:rsidRPr="0055691A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 xml:space="preserve">     (подпись)            (фамилия, инициалы)</w:t>
      </w:r>
    </w:p>
    <w:p w:rsidR="00004E0B" w:rsidRPr="0055691A" w:rsidRDefault="00004E0B" w:rsidP="0088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691A">
        <w:rPr>
          <w:rFonts w:ascii="Times New Roman" w:eastAsiaTheme="minorHAnsi" w:hAnsi="Times New Roman"/>
          <w:sz w:val="24"/>
          <w:szCs w:val="24"/>
          <w:lang w:eastAsia="en-US"/>
        </w:rPr>
        <w:t>М.П.</w:t>
      </w:r>
    </w:p>
    <w:p w:rsidR="00004E0B" w:rsidRDefault="00004E0B" w:rsidP="00887929">
      <w:pPr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9475C0" w:rsidRPr="00B564B6" w:rsidRDefault="009475C0" w:rsidP="00887929">
      <w:pPr>
        <w:ind w:firstLine="709"/>
        <w:jc w:val="right"/>
        <w:rPr>
          <w:rFonts w:ascii="Times New Roman" w:hAnsi="Times New Roman"/>
          <w:sz w:val="32"/>
          <w:szCs w:val="32"/>
        </w:rPr>
      </w:pPr>
    </w:p>
    <w:sectPr w:rsidR="009475C0" w:rsidRPr="00B564B6" w:rsidSect="000F1AFD">
      <w:footnotePr>
        <w:numRestart w:val="eachPage"/>
      </w:footnotePr>
      <w:pgSz w:w="11906" w:h="16838"/>
      <w:pgMar w:top="567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75A" w:rsidRDefault="0023675A" w:rsidP="00E653AC">
      <w:pPr>
        <w:spacing w:after="0" w:line="240" w:lineRule="auto"/>
      </w:pPr>
      <w:r>
        <w:separator/>
      </w:r>
    </w:p>
  </w:endnote>
  <w:endnote w:type="continuationSeparator" w:id="1">
    <w:p w:rsidR="0023675A" w:rsidRDefault="0023675A" w:rsidP="00E6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75A" w:rsidRDefault="0023675A" w:rsidP="00E653AC">
      <w:pPr>
        <w:spacing w:after="0" w:line="240" w:lineRule="auto"/>
      </w:pPr>
      <w:r>
        <w:separator/>
      </w:r>
    </w:p>
  </w:footnote>
  <w:footnote w:type="continuationSeparator" w:id="1">
    <w:p w:rsidR="0023675A" w:rsidRDefault="0023675A" w:rsidP="00E65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firstLine="709"/>
      </w:pPr>
      <w:rPr>
        <w:rFonts w:ascii="Times New Roman" w:eastAsia="Times New Roman" w:hAnsi="Times New Roman" w:cs="Times New Roman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cs="Times New Roman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142"/>
        </w:tabs>
        <w:ind w:left="142" w:firstLine="709"/>
      </w:pPr>
      <w:rPr>
        <w:rFonts w:cs="Times New Roman"/>
        <w:b w:val="0"/>
      </w:r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firstLine="709"/>
      </w:pPr>
      <w:rPr>
        <w:rFonts w:ascii="Times New Roman" w:eastAsia="Times New Roman" w:hAnsi="Times New Roman" w:cs="Times New Roman"/>
      </w:rPr>
    </w:lvl>
  </w:abstractNum>
  <w:abstractNum w:abstractNumId="6">
    <w:nsid w:val="0D17530E"/>
    <w:multiLevelType w:val="hybridMultilevel"/>
    <w:tmpl w:val="71C64506"/>
    <w:lvl w:ilvl="0" w:tplc="7B308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627C6F"/>
    <w:multiLevelType w:val="hybridMultilevel"/>
    <w:tmpl w:val="B0B47AF4"/>
    <w:lvl w:ilvl="0" w:tplc="6BAAD0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907984"/>
    <w:multiLevelType w:val="hybridMultilevel"/>
    <w:tmpl w:val="2E0A8444"/>
    <w:lvl w:ilvl="0" w:tplc="83DE64F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6656256"/>
    <w:multiLevelType w:val="hybridMultilevel"/>
    <w:tmpl w:val="62721894"/>
    <w:lvl w:ilvl="0" w:tplc="33E2EEFC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BA714A2"/>
    <w:multiLevelType w:val="hybridMultilevel"/>
    <w:tmpl w:val="582278E0"/>
    <w:lvl w:ilvl="0" w:tplc="0419000F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A52145"/>
    <w:multiLevelType w:val="hybridMultilevel"/>
    <w:tmpl w:val="21CACAF8"/>
    <w:lvl w:ilvl="0" w:tplc="E6DAC084">
      <w:start w:val="1"/>
      <w:numFmt w:val="decimal"/>
      <w:lvlText w:val="%1."/>
      <w:lvlJc w:val="left"/>
      <w:pPr>
        <w:ind w:left="153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2C9C2618"/>
    <w:multiLevelType w:val="hybridMultilevel"/>
    <w:tmpl w:val="AFD2BBAE"/>
    <w:lvl w:ilvl="0" w:tplc="1BAAA976">
      <w:start w:val="4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2D250D43"/>
    <w:multiLevelType w:val="hybridMultilevel"/>
    <w:tmpl w:val="FA4826A0"/>
    <w:lvl w:ilvl="0" w:tplc="37AE846E">
      <w:start w:val="61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02B0C06"/>
    <w:multiLevelType w:val="hybridMultilevel"/>
    <w:tmpl w:val="BC4C267A"/>
    <w:lvl w:ilvl="0" w:tplc="752238C6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15">
    <w:nsid w:val="308E7C54"/>
    <w:multiLevelType w:val="hybridMultilevel"/>
    <w:tmpl w:val="C8E8EEFE"/>
    <w:lvl w:ilvl="0" w:tplc="4E300C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A616B51"/>
    <w:multiLevelType w:val="hybridMultilevel"/>
    <w:tmpl w:val="9A74DCF0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7">
    <w:nsid w:val="3F93364C"/>
    <w:multiLevelType w:val="hybridMultilevel"/>
    <w:tmpl w:val="4C0611B2"/>
    <w:lvl w:ilvl="0" w:tplc="28A6C20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453D6522"/>
    <w:multiLevelType w:val="hybridMultilevel"/>
    <w:tmpl w:val="F4C0F500"/>
    <w:lvl w:ilvl="0" w:tplc="ACB090DC">
      <w:start w:val="1"/>
      <w:numFmt w:val="decimal"/>
      <w:lvlText w:val="%1."/>
      <w:lvlJc w:val="left"/>
      <w:pPr>
        <w:ind w:left="1095" w:hanging="39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4713776F"/>
    <w:multiLevelType w:val="hybridMultilevel"/>
    <w:tmpl w:val="559E1F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B4B4E4C"/>
    <w:multiLevelType w:val="hybridMultilevel"/>
    <w:tmpl w:val="0302A0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D3D5C9B"/>
    <w:multiLevelType w:val="hybridMultilevel"/>
    <w:tmpl w:val="BC4C267A"/>
    <w:lvl w:ilvl="0" w:tplc="752238C6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22">
    <w:nsid w:val="52985C35"/>
    <w:multiLevelType w:val="hybridMultilevel"/>
    <w:tmpl w:val="78AA97E8"/>
    <w:lvl w:ilvl="0" w:tplc="A5E6F91E">
      <w:start w:val="47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3">
    <w:nsid w:val="53DF6A76"/>
    <w:multiLevelType w:val="hybridMultilevel"/>
    <w:tmpl w:val="D84EEBD4"/>
    <w:lvl w:ilvl="0" w:tplc="9B0A3F6E">
      <w:start w:val="1"/>
      <w:numFmt w:val="decimal"/>
      <w:lvlText w:val="%1)"/>
      <w:lvlJc w:val="left"/>
      <w:pPr>
        <w:tabs>
          <w:tab w:val="num" w:pos="1245"/>
        </w:tabs>
        <w:ind w:left="124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3F51463"/>
    <w:multiLevelType w:val="hybridMultilevel"/>
    <w:tmpl w:val="E760D9EC"/>
    <w:lvl w:ilvl="0" w:tplc="AA805D2E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5892839"/>
    <w:multiLevelType w:val="hybridMultilevel"/>
    <w:tmpl w:val="4C5CFB32"/>
    <w:lvl w:ilvl="0" w:tplc="FFFFFFFF">
      <w:start w:val="1"/>
      <w:numFmt w:val="decimal"/>
      <w:lvlText w:val="%1."/>
      <w:lvlJc w:val="left"/>
      <w:pPr>
        <w:tabs>
          <w:tab w:val="num" w:pos="1145"/>
        </w:tabs>
        <w:ind w:left="11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FFFFFFFF">
      <w:start w:val="1"/>
      <w:numFmt w:val="bullet"/>
      <w:lvlText w:val="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  <w:rPr>
        <w:rFonts w:cs="Times New Roman"/>
      </w:rPr>
    </w:lvl>
  </w:abstractNum>
  <w:abstractNum w:abstractNumId="26">
    <w:nsid w:val="587974A6"/>
    <w:multiLevelType w:val="hybridMultilevel"/>
    <w:tmpl w:val="75ACB734"/>
    <w:lvl w:ilvl="0" w:tplc="788AB880">
      <w:start w:val="93"/>
      <w:numFmt w:val="decimal"/>
      <w:lvlText w:val="%1."/>
      <w:lvlJc w:val="left"/>
      <w:pPr>
        <w:ind w:left="18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7">
    <w:nsid w:val="588477AE"/>
    <w:multiLevelType w:val="hybridMultilevel"/>
    <w:tmpl w:val="A74EE03E"/>
    <w:lvl w:ilvl="0" w:tplc="576AFC8C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13" w:hanging="180"/>
      </w:pPr>
      <w:rPr>
        <w:rFonts w:cs="Times New Roman"/>
      </w:rPr>
    </w:lvl>
  </w:abstractNum>
  <w:abstractNum w:abstractNumId="28">
    <w:nsid w:val="58F20A06"/>
    <w:multiLevelType w:val="singleLevel"/>
    <w:tmpl w:val="0000000E"/>
    <w:lvl w:ilvl="0">
      <w:start w:val="1"/>
      <w:numFmt w:val="decimal"/>
      <w:lvlText w:val="%1)"/>
      <w:lvlJc w:val="left"/>
      <w:pPr>
        <w:tabs>
          <w:tab w:val="num" w:pos="0"/>
        </w:tabs>
        <w:ind w:firstLine="709"/>
      </w:pPr>
      <w:rPr>
        <w:rFonts w:ascii="Times New Roman" w:eastAsia="Times New Roman" w:hAnsi="Times New Roman" w:cs="Times New Roman"/>
      </w:rPr>
    </w:lvl>
  </w:abstractNum>
  <w:abstractNum w:abstractNumId="29">
    <w:nsid w:val="5AA36463"/>
    <w:multiLevelType w:val="hybridMultilevel"/>
    <w:tmpl w:val="615EEAB0"/>
    <w:lvl w:ilvl="0" w:tplc="301CEAC0">
      <w:start w:val="32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AD2775A"/>
    <w:multiLevelType w:val="hybridMultilevel"/>
    <w:tmpl w:val="19C85CFC"/>
    <w:lvl w:ilvl="0" w:tplc="0419000F">
      <w:start w:val="1"/>
      <w:numFmt w:val="decimal"/>
      <w:lvlText w:val="%1."/>
      <w:lvlJc w:val="left"/>
      <w:pPr>
        <w:ind w:left="143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  <w:rPr>
        <w:rFonts w:cs="Times New Roman"/>
      </w:rPr>
    </w:lvl>
  </w:abstractNum>
  <w:abstractNum w:abstractNumId="31">
    <w:nsid w:val="64F55689"/>
    <w:multiLevelType w:val="hybridMultilevel"/>
    <w:tmpl w:val="610C940E"/>
    <w:lvl w:ilvl="0" w:tplc="34F62434">
      <w:start w:val="4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732F2EA0"/>
    <w:multiLevelType w:val="hybridMultilevel"/>
    <w:tmpl w:val="CB04EE90"/>
    <w:lvl w:ilvl="0" w:tplc="9B0A3F6E">
      <w:start w:val="1"/>
      <w:numFmt w:val="decimal"/>
      <w:lvlText w:val="%1)"/>
      <w:lvlJc w:val="left"/>
      <w:pPr>
        <w:tabs>
          <w:tab w:val="num" w:pos="1245"/>
        </w:tabs>
        <w:ind w:left="124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6F8505D"/>
    <w:multiLevelType w:val="hybridMultilevel"/>
    <w:tmpl w:val="4D02A512"/>
    <w:lvl w:ilvl="0" w:tplc="72405BB0">
      <w:start w:val="48"/>
      <w:numFmt w:val="decimal"/>
      <w:lvlText w:val="%1."/>
      <w:lvlJc w:val="left"/>
      <w:pPr>
        <w:ind w:left="1084" w:hanging="375"/>
      </w:pPr>
      <w:rPr>
        <w:rFonts w:cs="Times New Roman"/>
      </w:rPr>
    </w:lvl>
    <w:lvl w:ilvl="1" w:tplc="F0E66D94">
      <w:start w:val="1"/>
      <w:numFmt w:val="decimal"/>
      <w:lvlText w:val="%2)"/>
      <w:lvlJc w:val="left"/>
      <w:pPr>
        <w:ind w:left="2539" w:hanging="111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89"/>
        </w:tabs>
        <w:ind w:left="268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>
    <w:nsid w:val="7C117E36"/>
    <w:multiLevelType w:val="hybridMultilevel"/>
    <w:tmpl w:val="1B0C07BA"/>
    <w:lvl w:ilvl="0" w:tplc="54C6BF6C">
      <w:start w:val="7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C902D77A">
      <w:start w:val="7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E6D7642"/>
    <w:multiLevelType w:val="hybridMultilevel"/>
    <w:tmpl w:val="D3AC2E76"/>
    <w:lvl w:ilvl="0" w:tplc="4AE4738A">
      <w:start w:val="1"/>
      <w:numFmt w:val="decimal"/>
      <w:lvlText w:val="%1)"/>
      <w:lvlJc w:val="left"/>
      <w:pPr>
        <w:ind w:left="1099" w:hanging="390"/>
      </w:pPr>
      <w:rPr>
        <w:rFonts w:ascii="Times New Roman" w:hAnsi="Times New Roman" w:cs="Times New Roman" w:hint="default"/>
        <w:i w:val="0"/>
        <w:color w:val="00000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4"/>
  </w:num>
  <w:num w:numId="2">
    <w:abstractNumId w:val="30"/>
  </w:num>
  <w:num w:numId="3">
    <w:abstractNumId w:val="18"/>
  </w:num>
  <w:num w:numId="4">
    <w:abstractNumId w:val="9"/>
  </w:num>
  <w:num w:numId="5">
    <w:abstractNumId w:val="27"/>
  </w:num>
  <w:num w:numId="6">
    <w:abstractNumId w:val="6"/>
  </w:num>
  <w:num w:numId="7">
    <w:abstractNumId w:val="20"/>
  </w:num>
  <w:num w:numId="8">
    <w:abstractNumId w:val="16"/>
  </w:num>
  <w:num w:numId="9">
    <w:abstractNumId w:val="25"/>
  </w:num>
  <w:num w:numId="10">
    <w:abstractNumId w:val="34"/>
  </w:num>
  <w:num w:numId="11">
    <w:abstractNumId w:val="23"/>
  </w:num>
  <w:num w:numId="12">
    <w:abstractNumId w:val="32"/>
  </w:num>
  <w:num w:numId="13">
    <w:abstractNumId w:val="0"/>
  </w:num>
  <w:num w:numId="14">
    <w:abstractNumId w:val="1"/>
  </w:num>
  <w:num w:numId="15">
    <w:abstractNumId w:val="13"/>
  </w:num>
  <w:num w:numId="16">
    <w:abstractNumId w:val="26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35"/>
  </w:num>
  <w:num w:numId="22">
    <w:abstractNumId w:val="31"/>
  </w:num>
  <w:num w:numId="23">
    <w:abstractNumId w:val="8"/>
  </w:num>
  <w:num w:numId="24">
    <w:abstractNumId w:val="11"/>
  </w:num>
  <w:num w:numId="25">
    <w:abstractNumId w:val="28"/>
  </w:num>
  <w:num w:numId="26">
    <w:abstractNumId w:val="17"/>
  </w:num>
  <w:num w:numId="27">
    <w:abstractNumId w:val="21"/>
  </w:num>
  <w:num w:numId="28">
    <w:abstractNumId w:val="14"/>
  </w:num>
  <w:num w:numId="29">
    <w:abstractNumId w:val="10"/>
  </w:num>
  <w:num w:numId="30">
    <w:abstractNumId w:val="29"/>
  </w:num>
  <w:num w:numId="31">
    <w:abstractNumId w:val="33"/>
    <w:lvlOverride w:ilvl="0">
      <w:startOverride w:val="4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22"/>
  </w:num>
  <w:num w:numId="34">
    <w:abstractNumId w:val="12"/>
  </w:num>
  <w:num w:numId="35">
    <w:abstractNumId w:val="15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E653AC"/>
    <w:rsid w:val="000008F3"/>
    <w:rsid w:val="00000E83"/>
    <w:rsid w:val="0000126D"/>
    <w:rsid w:val="00001AB0"/>
    <w:rsid w:val="00001D4F"/>
    <w:rsid w:val="000023C3"/>
    <w:rsid w:val="0000268F"/>
    <w:rsid w:val="000031AF"/>
    <w:rsid w:val="000032FA"/>
    <w:rsid w:val="000045B9"/>
    <w:rsid w:val="00004E0B"/>
    <w:rsid w:val="0000570D"/>
    <w:rsid w:val="00006222"/>
    <w:rsid w:val="000064AD"/>
    <w:rsid w:val="00006BC5"/>
    <w:rsid w:val="00007753"/>
    <w:rsid w:val="00007B7B"/>
    <w:rsid w:val="00007D4A"/>
    <w:rsid w:val="00010C85"/>
    <w:rsid w:val="00011239"/>
    <w:rsid w:val="00011425"/>
    <w:rsid w:val="00011776"/>
    <w:rsid w:val="00011A22"/>
    <w:rsid w:val="00011AE0"/>
    <w:rsid w:val="00011CAB"/>
    <w:rsid w:val="000122B7"/>
    <w:rsid w:val="000125F0"/>
    <w:rsid w:val="000135A8"/>
    <w:rsid w:val="00013A44"/>
    <w:rsid w:val="00013E7D"/>
    <w:rsid w:val="000147DC"/>
    <w:rsid w:val="00016520"/>
    <w:rsid w:val="00016ECC"/>
    <w:rsid w:val="000201A8"/>
    <w:rsid w:val="000216E7"/>
    <w:rsid w:val="000217EB"/>
    <w:rsid w:val="00021B79"/>
    <w:rsid w:val="00021D6E"/>
    <w:rsid w:val="000221D5"/>
    <w:rsid w:val="000224D3"/>
    <w:rsid w:val="0002395D"/>
    <w:rsid w:val="00023D67"/>
    <w:rsid w:val="00024E9F"/>
    <w:rsid w:val="00025719"/>
    <w:rsid w:val="00025FC8"/>
    <w:rsid w:val="00026E35"/>
    <w:rsid w:val="00027828"/>
    <w:rsid w:val="00030296"/>
    <w:rsid w:val="000307CF"/>
    <w:rsid w:val="000309DD"/>
    <w:rsid w:val="00030A86"/>
    <w:rsid w:val="00030C82"/>
    <w:rsid w:val="00031059"/>
    <w:rsid w:val="00031D1C"/>
    <w:rsid w:val="000338A7"/>
    <w:rsid w:val="00033C3B"/>
    <w:rsid w:val="00033C50"/>
    <w:rsid w:val="00033FE4"/>
    <w:rsid w:val="00035A12"/>
    <w:rsid w:val="00035F65"/>
    <w:rsid w:val="000373E7"/>
    <w:rsid w:val="00037A1A"/>
    <w:rsid w:val="00037BF3"/>
    <w:rsid w:val="0004027C"/>
    <w:rsid w:val="000402EE"/>
    <w:rsid w:val="000403CA"/>
    <w:rsid w:val="00040CA2"/>
    <w:rsid w:val="00040DB0"/>
    <w:rsid w:val="0004147B"/>
    <w:rsid w:val="000414D2"/>
    <w:rsid w:val="000418D3"/>
    <w:rsid w:val="00041BC5"/>
    <w:rsid w:val="0004223F"/>
    <w:rsid w:val="00042543"/>
    <w:rsid w:val="00042A23"/>
    <w:rsid w:val="00043535"/>
    <w:rsid w:val="00043CAE"/>
    <w:rsid w:val="00044942"/>
    <w:rsid w:val="00045517"/>
    <w:rsid w:val="000460D3"/>
    <w:rsid w:val="00046D5D"/>
    <w:rsid w:val="0004732B"/>
    <w:rsid w:val="00047B8A"/>
    <w:rsid w:val="00050001"/>
    <w:rsid w:val="000501CF"/>
    <w:rsid w:val="00050298"/>
    <w:rsid w:val="00051BA3"/>
    <w:rsid w:val="00051D7A"/>
    <w:rsid w:val="00052396"/>
    <w:rsid w:val="00052F93"/>
    <w:rsid w:val="00053935"/>
    <w:rsid w:val="00053CEE"/>
    <w:rsid w:val="00053FF9"/>
    <w:rsid w:val="00054310"/>
    <w:rsid w:val="0005499A"/>
    <w:rsid w:val="00056526"/>
    <w:rsid w:val="00056786"/>
    <w:rsid w:val="0005724A"/>
    <w:rsid w:val="00057494"/>
    <w:rsid w:val="00057669"/>
    <w:rsid w:val="00057D46"/>
    <w:rsid w:val="000603F2"/>
    <w:rsid w:val="00060824"/>
    <w:rsid w:val="00060EF2"/>
    <w:rsid w:val="000615B7"/>
    <w:rsid w:val="000617DF"/>
    <w:rsid w:val="00061D29"/>
    <w:rsid w:val="000621ED"/>
    <w:rsid w:val="000621FE"/>
    <w:rsid w:val="000627AA"/>
    <w:rsid w:val="00062A0A"/>
    <w:rsid w:val="00065342"/>
    <w:rsid w:val="00066020"/>
    <w:rsid w:val="00066836"/>
    <w:rsid w:val="00066F42"/>
    <w:rsid w:val="000672D0"/>
    <w:rsid w:val="000679A8"/>
    <w:rsid w:val="00067A74"/>
    <w:rsid w:val="00067D88"/>
    <w:rsid w:val="00067F08"/>
    <w:rsid w:val="00067F11"/>
    <w:rsid w:val="00067FF6"/>
    <w:rsid w:val="00070E2D"/>
    <w:rsid w:val="0007127E"/>
    <w:rsid w:val="0007177B"/>
    <w:rsid w:val="00071D0E"/>
    <w:rsid w:val="00072552"/>
    <w:rsid w:val="0007255A"/>
    <w:rsid w:val="0007292E"/>
    <w:rsid w:val="00072B52"/>
    <w:rsid w:val="0007358B"/>
    <w:rsid w:val="00074A0A"/>
    <w:rsid w:val="00074E16"/>
    <w:rsid w:val="0007611B"/>
    <w:rsid w:val="0007615B"/>
    <w:rsid w:val="00076A90"/>
    <w:rsid w:val="00076BBB"/>
    <w:rsid w:val="00076EA4"/>
    <w:rsid w:val="000771F2"/>
    <w:rsid w:val="0008014C"/>
    <w:rsid w:val="0008073D"/>
    <w:rsid w:val="00080B5C"/>
    <w:rsid w:val="000810EA"/>
    <w:rsid w:val="0008124D"/>
    <w:rsid w:val="0008278C"/>
    <w:rsid w:val="00083315"/>
    <w:rsid w:val="0008369E"/>
    <w:rsid w:val="00083771"/>
    <w:rsid w:val="000838BB"/>
    <w:rsid w:val="000839C7"/>
    <w:rsid w:val="0008405F"/>
    <w:rsid w:val="000843EA"/>
    <w:rsid w:val="000845E9"/>
    <w:rsid w:val="00084D84"/>
    <w:rsid w:val="0008739A"/>
    <w:rsid w:val="000874F9"/>
    <w:rsid w:val="0008771D"/>
    <w:rsid w:val="000877D7"/>
    <w:rsid w:val="00091866"/>
    <w:rsid w:val="00091D58"/>
    <w:rsid w:val="00091EAF"/>
    <w:rsid w:val="00092145"/>
    <w:rsid w:val="0009251A"/>
    <w:rsid w:val="00092AF0"/>
    <w:rsid w:val="0009388B"/>
    <w:rsid w:val="0009397E"/>
    <w:rsid w:val="00095073"/>
    <w:rsid w:val="00095680"/>
    <w:rsid w:val="00095979"/>
    <w:rsid w:val="0009644C"/>
    <w:rsid w:val="000969C7"/>
    <w:rsid w:val="00096A1E"/>
    <w:rsid w:val="000970FF"/>
    <w:rsid w:val="000972D7"/>
    <w:rsid w:val="00097D30"/>
    <w:rsid w:val="000A006A"/>
    <w:rsid w:val="000A0201"/>
    <w:rsid w:val="000A0A22"/>
    <w:rsid w:val="000A0AB8"/>
    <w:rsid w:val="000A0C65"/>
    <w:rsid w:val="000A11AC"/>
    <w:rsid w:val="000A1D52"/>
    <w:rsid w:val="000A26DF"/>
    <w:rsid w:val="000A2932"/>
    <w:rsid w:val="000A3265"/>
    <w:rsid w:val="000A38BF"/>
    <w:rsid w:val="000A4976"/>
    <w:rsid w:val="000A4CE2"/>
    <w:rsid w:val="000A4F9E"/>
    <w:rsid w:val="000A5B83"/>
    <w:rsid w:val="000A6DD8"/>
    <w:rsid w:val="000A75E8"/>
    <w:rsid w:val="000B0DC9"/>
    <w:rsid w:val="000B0DE1"/>
    <w:rsid w:val="000B1234"/>
    <w:rsid w:val="000B2BEB"/>
    <w:rsid w:val="000B2D18"/>
    <w:rsid w:val="000B30BA"/>
    <w:rsid w:val="000B32FB"/>
    <w:rsid w:val="000B3823"/>
    <w:rsid w:val="000B3CC1"/>
    <w:rsid w:val="000B4AAA"/>
    <w:rsid w:val="000B54B8"/>
    <w:rsid w:val="000B59F4"/>
    <w:rsid w:val="000B698B"/>
    <w:rsid w:val="000B6ED7"/>
    <w:rsid w:val="000B7334"/>
    <w:rsid w:val="000C0195"/>
    <w:rsid w:val="000C0438"/>
    <w:rsid w:val="000C04D9"/>
    <w:rsid w:val="000C08CF"/>
    <w:rsid w:val="000C0987"/>
    <w:rsid w:val="000C1654"/>
    <w:rsid w:val="000C16C9"/>
    <w:rsid w:val="000C1D0E"/>
    <w:rsid w:val="000C2432"/>
    <w:rsid w:val="000C24F3"/>
    <w:rsid w:val="000C2859"/>
    <w:rsid w:val="000C2ABA"/>
    <w:rsid w:val="000C2C15"/>
    <w:rsid w:val="000C2E5E"/>
    <w:rsid w:val="000C2ED3"/>
    <w:rsid w:val="000C5CB8"/>
    <w:rsid w:val="000C6074"/>
    <w:rsid w:val="000C650C"/>
    <w:rsid w:val="000C6571"/>
    <w:rsid w:val="000C65FA"/>
    <w:rsid w:val="000C6C73"/>
    <w:rsid w:val="000D0C39"/>
    <w:rsid w:val="000D0E5A"/>
    <w:rsid w:val="000D1F76"/>
    <w:rsid w:val="000D2A52"/>
    <w:rsid w:val="000D2C8F"/>
    <w:rsid w:val="000D3377"/>
    <w:rsid w:val="000D3B4D"/>
    <w:rsid w:val="000D3C0E"/>
    <w:rsid w:val="000D3EFD"/>
    <w:rsid w:val="000D41B7"/>
    <w:rsid w:val="000D4B79"/>
    <w:rsid w:val="000D4DE3"/>
    <w:rsid w:val="000D51B1"/>
    <w:rsid w:val="000D5998"/>
    <w:rsid w:val="000D6BD8"/>
    <w:rsid w:val="000D71ED"/>
    <w:rsid w:val="000D75A0"/>
    <w:rsid w:val="000D7D83"/>
    <w:rsid w:val="000E07FB"/>
    <w:rsid w:val="000E2648"/>
    <w:rsid w:val="000E34CD"/>
    <w:rsid w:val="000E361A"/>
    <w:rsid w:val="000E429B"/>
    <w:rsid w:val="000E4855"/>
    <w:rsid w:val="000E486F"/>
    <w:rsid w:val="000E48A4"/>
    <w:rsid w:val="000E48AA"/>
    <w:rsid w:val="000E4D10"/>
    <w:rsid w:val="000E651E"/>
    <w:rsid w:val="000E7173"/>
    <w:rsid w:val="000E7364"/>
    <w:rsid w:val="000F0376"/>
    <w:rsid w:val="000F04E6"/>
    <w:rsid w:val="000F1055"/>
    <w:rsid w:val="000F11D9"/>
    <w:rsid w:val="000F1822"/>
    <w:rsid w:val="000F1AFD"/>
    <w:rsid w:val="000F1EE8"/>
    <w:rsid w:val="000F1F0E"/>
    <w:rsid w:val="000F2415"/>
    <w:rsid w:val="000F25CE"/>
    <w:rsid w:val="000F2653"/>
    <w:rsid w:val="000F2E2B"/>
    <w:rsid w:val="000F3A8D"/>
    <w:rsid w:val="000F3B3E"/>
    <w:rsid w:val="000F4217"/>
    <w:rsid w:val="000F5B90"/>
    <w:rsid w:val="000F5DBA"/>
    <w:rsid w:val="000F5E18"/>
    <w:rsid w:val="000F7690"/>
    <w:rsid w:val="000F776D"/>
    <w:rsid w:val="000F7B65"/>
    <w:rsid w:val="00100899"/>
    <w:rsid w:val="00101187"/>
    <w:rsid w:val="00101A07"/>
    <w:rsid w:val="00101E6B"/>
    <w:rsid w:val="0010202B"/>
    <w:rsid w:val="001045E9"/>
    <w:rsid w:val="00104A9B"/>
    <w:rsid w:val="001059F7"/>
    <w:rsid w:val="001060DF"/>
    <w:rsid w:val="001062EC"/>
    <w:rsid w:val="001063D6"/>
    <w:rsid w:val="001065C8"/>
    <w:rsid w:val="00106917"/>
    <w:rsid w:val="001077B8"/>
    <w:rsid w:val="0010795E"/>
    <w:rsid w:val="00107F14"/>
    <w:rsid w:val="001107A8"/>
    <w:rsid w:val="00110FCB"/>
    <w:rsid w:val="001112EF"/>
    <w:rsid w:val="00111417"/>
    <w:rsid w:val="00111A93"/>
    <w:rsid w:val="00111C55"/>
    <w:rsid w:val="001128BE"/>
    <w:rsid w:val="0011334F"/>
    <w:rsid w:val="00113FE8"/>
    <w:rsid w:val="001144EA"/>
    <w:rsid w:val="00114A2D"/>
    <w:rsid w:val="00114C34"/>
    <w:rsid w:val="001150DC"/>
    <w:rsid w:val="00116098"/>
    <w:rsid w:val="00116A83"/>
    <w:rsid w:val="00116C7F"/>
    <w:rsid w:val="001172B9"/>
    <w:rsid w:val="00117844"/>
    <w:rsid w:val="0011792F"/>
    <w:rsid w:val="001179A3"/>
    <w:rsid w:val="0012068A"/>
    <w:rsid w:val="001214F1"/>
    <w:rsid w:val="00121683"/>
    <w:rsid w:val="001216D8"/>
    <w:rsid w:val="00122908"/>
    <w:rsid w:val="00123289"/>
    <w:rsid w:val="00123A09"/>
    <w:rsid w:val="00123A70"/>
    <w:rsid w:val="00123E20"/>
    <w:rsid w:val="0012416D"/>
    <w:rsid w:val="001248B2"/>
    <w:rsid w:val="0012654D"/>
    <w:rsid w:val="001267E5"/>
    <w:rsid w:val="00126A35"/>
    <w:rsid w:val="00126B11"/>
    <w:rsid w:val="0012712E"/>
    <w:rsid w:val="00130A2F"/>
    <w:rsid w:val="001312FB"/>
    <w:rsid w:val="00131B3B"/>
    <w:rsid w:val="00131F1D"/>
    <w:rsid w:val="00132572"/>
    <w:rsid w:val="001329C7"/>
    <w:rsid w:val="00133CE5"/>
    <w:rsid w:val="001341D1"/>
    <w:rsid w:val="00134223"/>
    <w:rsid w:val="00134D20"/>
    <w:rsid w:val="00135A39"/>
    <w:rsid w:val="00135A41"/>
    <w:rsid w:val="00135C1D"/>
    <w:rsid w:val="00136979"/>
    <w:rsid w:val="00136A24"/>
    <w:rsid w:val="00136B48"/>
    <w:rsid w:val="00140388"/>
    <w:rsid w:val="001407BE"/>
    <w:rsid w:val="001407F8"/>
    <w:rsid w:val="00140919"/>
    <w:rsid w:val="00140ECC"/>
    <w:rsid w:val="001412FD"/>
    <w:rsid w:val="0014141D"/>
    <w:rsid w:val="0014143B"/>
    <w:rsid w:val="00141D37"/>
    <w:rsid w:val="00141EFC"/>
    <w:rsid w:val="001420B9"/>
    <w:rsid w:val="00142A68"/>
    <w:rsid w:val="00142D2C"/>
    <w:rsid w:val="001439C9"/>
    <w:rsid w:val="00143B70"/>
    <w:rsid w:val="00143B74"/>
    <w:rsid w:val="0014437C"/>
    <w:rsid w:val="001443D3"/>
    <w:rsid w:val="001443D4"/>
    <w:rsid w:val="0014442E"/>
    <w:rsid w:val="001450E2"/>
    <w:rsid w:val="001456A2"/>
    <w:rsid w:val="00145F5D"/>
    <w:rsid w:val="00146529"/>
    <w:rsid w:val="00147AC2"/>
    <w:rsid w:val="00150505"/>
    <w:rsid w:val="00150DBB"/>
    <w:rsid w:val="0015143F"/>
    <w:rsid w:val="001518D3"/>
    <w:rsid w:val="00151F89"/>
    <w:rsid w:val="001529A0"/>
    <w:rsid w:val="00152C01"/>
    <w:rsid w:val="00153520"/>
    <w:rsid w:val="00153538"/>
    <w:rsid w:val="00154D1B"/>
    <w:rsid w:val="00154E59"/>
    <w:rsid w:val="001561AA"/>
    <w:rsid w:val="001578B4"/>
    <w:rsid w:val="00157AA2"/>
    <w:rsid w:val="00157AAA"/>
    <w:rsid w:val="00157FD9"/>
    <w:rsid w:val="00161B5C"/>
    <w:rsid w:val="00162578"/>
    <w:rsid w:val="00162F24"/>
    <w:rsid w:val="0016317D"/>
    <w:rsid w:val="00163254"/>
    <w:rsid w:val="00163A1A"/>
    <w:rsid w:val="00163BFE"/>
    <w:rsid w:val="00163F8F"/>
    <w:rsid w:val="0016469D"/>
    <w:rsid w:val="00164711"/>
    <w:rsid w:val="00165313"/>
    <w:rsid w:val="0016556E"/>
    <w:rsid w:val="00165A6D"/>
    <w:rsid w:val="001668F5"/>
    <w:rsid w:val="00166B1E"/>
    <w:rsid w:val="00166F41"/>
    <w:rsid w:val="00167154"/>
    <w:rsid w:val="0016745D"/>
    <w:rsid w:val="00167B4B"/>
    <w:rsid w:val="00170053"/>
    <w:rsid w:val="00171DF8"/>
    <w:rsid w:val="0017270C"/>
    <w:rsid w:val="00172A9F"/>
    <w:rsid w:val="00174852"/>
    <w:rsid w:val="00174B58"/>
    <w:rsid w:val="00175DE0"/>
    <w:rsid w:val="00175E42"/>
    <w:rsid w:val="00175EA0"/>
    <w:rsid w:val="00176739"/>
    <w:rsid w:val="00177099"/>
    <w:rsid w:val="001774F7"/>
    <w:rsid w:val="00177567"/>
    <w:rsid w:val="0017756A"/>
    <w:rsid w:val="001800D8"/>
    <w:rsid w:val="00180DF9"/>
    <w:rsid w:val="00180E25"/>
    <w:rsid w:val="00180F4C"/>
    <w:rsid w:val="00182254"/>
    <w:rsid w:val="0018262A"/>
    <w:rsid w:val="0018269A"/>
    <w:rsid w:val="0018274C"/>
    <w:rsid w:val="00182819"/>
    <w:rsid w:val="00182D6D"/>
    <w:rsid w:val="00183110"/>
    <w:rsid w:val="0018318E"/>
    <w:rsid w:val="00183508"/>
    <w:rsid w:val="00184436"/>
    <w:rsid w:val="00184445"/>
    <w:rsid w:val="0018486A"/>
    <w:rsid w:val="00186B38"/>
    <w:rsid w:val="00187B68"/>
    <w:rsid w:val="00190306"/>
    <w:rsid w:val="0019084A"/>
    <w:rsid w:val="00190880"/>
    <w:rsid w:val="00191CBA"/>
    <w:rsid w:val="00191E95"/>
    <w:rsid w:val="00191F40"/>
    <w:rsid w:val="001926C6"/>
    <w:rsid w:val="0019286A"/>
    <w:rsid w:val="001938CD"/>
    <w:rsid w:val="00194280"/>
    <w:rsid w:val="001949DC"/>
    <w:rsid w:val="00194A4B"/>
    <w:rsid w:val="00195908"/>
    <w:rsid w:val="00195BA3"/>
    <w:rsid w:val="00195D6A"/>
    <w:rsid w:val="001970D8"/>
    <w:rsid w:val="00197953"/>
    <w:rsid w:val="001A0E8F"/>
    <w:rsid w:val="001A1024"/>
    <w:rsid w:val="001A2778"/>
    <w:rsid w:val="001A29A2"/>
    <w:rsid w:val="001A4B9B"/>
    <w:rsid w:val="001A4EA5"/>
    <w:rsid w:val="001A5803"/>
    <w:rsid w:val="001A58E8"/>
    <w:rsid w:val="001A69D4"/>
    <w:rsid w:val="001A7A51"/>
    <w:rsid w:val="001A7FBD"/>
    <w:rsid w:val="001B169C"/>
    <w:rsid w:val="001B2B9F"/>
    <w:rsid w:val="001B2DE4"/>
    <w:rsid w:val="001B30F8"/>
    <w:rsid w:val="001B39CD"/>
    <w:rsid w:val="001B4068"/>
    <w:rsid w:val="001B411B"/>
    <w:rsid w:val="001B4E0D"/>
    <w:rsid w:val="001B5B7B"/>
    <w:rsid w:val="001B5EBE"/>
    <w:rsid w:val="001B6E9C"/>
    <w:rsid w:val="001B713C"/>
    <w:rsid w:val="001B73A2"/>
    <w:rsid w:val="001B7424"/>
    <w:rsid w:val="001B75C6"/>
    <w:rsid w:val="001B7646"/>
    <w:rsid w:val="001B7978"/>
    <w:rsid w:val="001B7A4A"/>
    <w:rsid w:val="001C2A65"/>
    <w:rsid w:val="001C2D2F"/>
    <w:rsid w:val="001C40D5"/>
    <w:rsid w:val="001C43ED"/>
    <w:rsid w:val="001C45EC"/>
    <w:rsid w:val="001C4ADB"/>
    <w:rsid w:val="001C5403"/>
    <w:rsid w:val="001C6942"/>
    <w:rsid w:val="001C734E"/>
    <w:rsid w:val="001C74F1"/>
    <w:rsid w:val="001C77EC"/>
    <w:rsid w:val="001D12E7"/>
    <w:rsid w:val="001D13A8"/>
    <w:rsid w:val="001D1942"/>
    <w:rsid w:val="001D48E6"/>
    <w:rsid w:val="001D4CCA"/>
    <w:rsid w:val="001D57BB"/>
    <w:rsid w:val="001D5AAC"/>
    <w:rsid w:val="001D5BBB"/>
    <w:rsid w:val="001D61A1"/>
    <w:rsid w:val="001D63ED"/>
    <w:rsid w:val="001D708F"/>
    <w:rsid w:val="001D7367"/>
    <w:rsid w:val="001D77A7"/>
    <w:rsid w:val="001D7987"/>
    <w:rsid w:val="001E0548"/>
    <w:rsid w:val="001E08B7"/>
    <w:rsid w:val="001E1969"/>
    <w:rsid w:val="001E3471"/>
    <w:rsid w:val="001E34F1"/>
    <w:rsid w:val="001E395B"/>
    <w:rsid w:val="001E3A12"/>
    <w:rsid w:val="001E46C7"/>
    <w:rsid w:val="001E4734"/>
    <w:rsid w:val="001E51A1"/>
    <w:rsid w:val="001E5D0A"/>
    <w:rsid w:val="001E6339"/>
    <w:rsid w:val="001E72CB"/>
    <w:rsid w:val="001E7939"/>
    <w:rsid w:val="001E7AB2"/>
    <w:rsid w:val="001E7D35"/>
    <w:rsid w:val="001E7DE0"/>
    <w:rsid w:val="001F0580"/>
    <w:rsid w:val="001F0C6F"/>
    <w:rsid w:val="001F0F83"/>
    <w:rsid w:val="001F17A7"/>
    <w:rsid w:val="001F1997"/>
    <w:rsid w:val="001F1B10"/>
    <w:rsid w:val="001F1C9E"/>
    <w:rsid w:val="001F224D"/>
    <w:rsid w:val="001F30DA"/>
    <w:rsid w:val="001F31E3"/>
    <w:rsid w:val="001F46C9"/>
    <w:rsid w:val="001F5C81"/>
    <w:rsid w:val="001F6223"/>
    <w:rsid w:val="001F698B"/>
    <w:rsid w:val="002007E9"/>
    <w:rsid w:val="00200DAF"/>
    <w:rsid w:val="00200EBA"/>
    <w:rsid w:val="00201E1B"/>
    <w:rsid w:val="0020304C"/>
    <w:rsid w:val="0020514F"/>
    <w:rsid w:val="002062C6"/>
    <w:rsid w:val="002066D3"/>
    <w:rsid w:val="002072BF"/>
    <w:rsid w:val="00207956"/>
    <w:rsid w:val="00207CCF"/>
    <w:rsid w:val="00210607"/>
    <w:rsid w:val="00210812"/>
    <w:rsid w:val="00212282"/>
    <w:rsid w:val="002133DF"/>
    <w:rsid w:val="00213414"/>
    <w:rsid w:val="002134FC"/>
    <w:rsid w:val="00213BCA"/>
    <w:rsid w:val="0021545C"/>
    <w:rsid w:val="0021564D"/>
    <w:rsid w:val="002160BA"/>
    <w:rsid w:val="00216384"/>
    <w:rsid w:val="0021695C"/>
    <w:rsid w:val="00216B98"/>
    <w:rsid w:val="00216DD5"/>
    <w:rsid w:val="00217711"/>
    <w:rsid w:val="002179C9"/>
    <w:rsid w:val="00217E86"/>
    <w:rsid w:val="0022045A"/>
    <w:rsid w:val="002204AC"/>
    <w:rsid w:val="00220A39"/>
    <w:rsid w:val="00220BD2"/>
    <w:rsid w:val="00220F70"/>
    <w:rsid w:val="0022103F"/>
    <w:rsid w:val="00221CE4"/>
    <w:rsid w:val="00222227"/>
    <w:rsid w:val="00222230"/>
    <w:rsid w:val="00222484"/>
    <w:rsid w:val="0022282B"/>
    <w:rsid w:val="00222A24"/>
    <w:rsid w:val="00222CB8"/>
    <w:rsid w:val="00222F7A"/>
    <w:rsid w:val="0022306F"/>
    <w:rsid w:val="00223E32"/>
    <w:rsid w:val="00223EB6"/>
    <w:rsid w:val="0022598A"/>
    <w:rsid w:val="00226311"/>
    <w:rsid w:val="00226652"/>
    <w:rsid w:val="0022725F"/>
    <w:rsid w:val="002274B6"/>
    <w:rsid w:val="0022799E"/>
    <w:rsid w:val="002308A3"/>
    <w:rsid w:val="00232239"/>
    <w:rsid w:val="00233225"/>
    <w:rsid w:val="00233875"/>
    <w:rsid w:val="0023470B"/>
    <w:rsid w:val="00234832"/>
    <w:rsid w:val="002354E9"/>
    <w:rsid w:val="00235FD1"/>
    <w:rsid w:val="00236409"/>
    <w:rsid w:val="0023675A"/>
    <w:rsid w:val="002368ED"/>
    <w:rsid w:val="00237214"/>
    <w:rsid w:val="002378A8"/>
    <w:rsid w:val="00237BFE"/>
    <w:rsid w:val="00237DF0"/>
    <w:rsid w:val="002411F7"/>
    <w:rsid w:val="00241448"/>
    <w:rsid w:val="002423BA"/>
    <w:rsid w:val="00242585"/>
    <w:rsid w:val="00242883"/>
    <w:rsid w:val="00243214"/>
    <w:rsid w:val="002434C1"/>
    <w:rsid w:val="00243620"/>
    <w:rsid w:val="00243BD6"/>
    <w:rsid w:val="002457BA"/>
    <w:rsid w:val="00245DCC"/>
    <w:rsid w:val="002467CB"/>
    <w:rsid w:val="0024694F"/>
    <w:rsid w:val="002476C6"/>
    <w:rsid w:val="002510C3"/>
    <w:rsid w:val="002513FF"/>
    <w:rsid w:val="00251726"/>
    <w:rsid w:val="002518E3"/>
    <w:rsid w:val="00251909"/>
    <w:rsid w:val="00251997"/>
    <w:rsid w:val="00251BB6"/>
    <w:rsid w:val="002526F5"/>
    <w:rsid w:val="00252710"/>
    <w:rsid w:val="002527EE"/>
    <w:rsid w:val="002543CE"/>
    <w:rsid w:val="0025473C"/>
    <w:rsid w:val="002555AB"/>
    <w:rsid w:val="002557D3"/>
    <w:rsid w:val="00256227"/>
    <w:rsid w:val="002568B1"/>
    <w:rsid w:val="002569C7"/>
    <w:rsid w:val="00256CEE"/>
    <w:rsid w:val="002600EA"/>
    <w:rsid w:val="002605B6"/>
    <w:rsid w:val="00260C90"/>
    <w:rsid w:val="00262584"/>
    <w:rsid w:val="00263A6F"/>
    <w:rsid w:val="00263D45"/>
    <w:rsid w:val="0026406D"/>
    <w:rsid w:val="0026430E"/>
    <w:rsid w:val="00265312"/>
    <w:rsid w:val="002666BF"/>
    <w:rsid w:val="00267285"/>
    <w:rsid w:val="00267FE9"/>
    <w:rsid w:val="0027008D"/>
    <w:rsid w:val="00270522"/>
    <w:rsid w:val="0027196F"/>
    <w:rsid w:val="00272A6B"/>
    <w:rsid w:val="00273150"/>
    <w:rsid w:val="00273622"/>
    <w:rsid w:val="00273838"/>
    <w:rsid w:val="002740F4"/>
    <w:rsid w:val="002743E5"/>
    <w:rsid w:val="00274545"/>
    <w:rsid w:val="00274633"/>
    <w:rsid w:val="002747AE"/>
    <w:rsid w:val="002769E3"/>
    <w:rsid w:val="0028028C"/>
    <w:rsid w:val="0028047E"/>
    <w:rsid w:val="00281560"/>
    <w:rsid w:val="0028168D"/>
    <w:rsid w:val="0028237D"/>
    <w:rsid w:val="0028264C"/>
    <w:rsid w:val="00282E4D"/>
    <w:rsid w:val="002830AD"/>
    <w:rsid w:val="002847DE"/>
    <w:rsid w:val="0028568D"/>
    <w:rsid w:val="00285A5D"/>
    <w:rsid w:val="00286316"/>
    <w:rsid w:val="00286A6A"/>
    <w:rsid w:val="00290A1E"/>
    <w:rsid w:val="0029147B"/>
    <w:rsid w:val="00291DC6"/>
    <w:rsid w:val="00291FD1"/>
    <w:rsid w:val="00294063"/>
    <w:rsid w:val="002952B5"/>
    <w:rsid w:val="00296480"/>
    <w:rsid w:val="00297557"/>
    <w:rsid w:val="002979D5"/>
    <w:rsid w:val="00297D0F"/>
    <w:rsid w:val="00297F07"/>
    <w:rsid w:val="002A18CC"/>
    <w:rsid w:val="002A1A68"/>
    <w:rsid w:val="002A1AD9"/>
    <w:rsid w:val="002A23F0"/>
    <w:rsid w:val="002A2998"/>
    <w:rsid w:val="002A2EFA"/>
    <w:rsid w:val="002A3F31"/>
    <w:rsid w:val="002A44E0"/>
    <w:rsid w:val="002A4BD3"/>
    <w:rsid w:val="002A52D8"/>
    <w:rsid w:val="002A6887"/>
    <w:rsid w:val="002A6A5A"/>
    <w:rsid w:val="002A74EF"/>
    <w:rsid w:val="002A754C"/>
    <w:rsid w:val="002B14CE"/>
    <w:rsid w:val="002B1F5F"/>
    <w:rsid w:val="002B1F6A"/>
    <w:rsid w:val="002B2774"/>
    <w:rsid w:val="002B2C08"/>
    <w:rsid w:val="002B345E"/>
    <w:rsid w:val="002B35F6"/>
    <w:rsid w:val="002B4733"/>
    <w:rsid w:val="002B485D"/>
    <w:rsid w:val="002B51F1"/>
    <w:rsid w:val="002B5D73"/>
    <w:rsid w:val="002B73A6"/>
    <w:rsid w:val="002B76C9"/>
    <w:rsid w:val="002B7BAC"/>
    <w:rsid w:val="002C03C8"/>
    <w:rsid w:val="002C0612"/>
    <w:rsid w:val="002C0686"/>
    <w:rsid w:val="002C0BA3"/>
    <w:rsid w:val="002C1338"/>
    <w:rsid w:val="002C1A88"/>
    <w:rsid w:val="002C217B"/>
    <w:rsid w:val="002C24D4"/>
    <w:rsid w:val="002C2BAA"/>
    <w:rsid w:val="002C2C91"/>
    <w:rsid w:val="002C48E4"/>
    <w:rsid w:val="002C4BA5"/>
    <w:rsid w:val="002C4DAF"/>
    <w:rsid w:val="002C5015"/>
    <w:rsid w:val="002C55D3"/>
    <w:rsid w:val="002C61ED"/>
    <w:rsid w:val="002C74BF"/>
    <w:rsid w:val="002D03B2"/>
    <w:rsid w:val="002D07A8"/>
    <w:rsid w:val="002D0CAD"/>
    <w:rsid w:val="002D1015"/>
    <w:rsid w:val="002D2412"/>
    <w:rsid w:val="002D2573"/>
    <w:rsid w:val="002D2968"/>
    <w:rsid w:val="002D2ED1"/>
    <w:rsid w:val="002D2FBC"/>
    <w:rsid w:val="002D3809"/>
    <w:rsid w:val="002D4154"/>
    <w:rsid w:val="002D4D0A"/>
    <w:rsid w:val="002D4D63"/>
    <w:rsid w:val="002D5DE0"/>
    <w:rsid w:val="002D5E99"/>
    <w:rsid w:val="002D725D"/>
    <w:rsid w:val="002D7289"/>
    <w:rsid w:val="002D761A"/>
    <w:rsid w:val="002E09BF"/>
    <w:rsid w:val="002E0C58"/>
    <w:rsid w:val="002E190B"/>
    <w:rsid w:val="002E1BCD"/>
    <w:rsid w:val="002E1D63"/>
    <w:rsid w:val="002E2892"/>
    <w:rsid w:val="002E44AB"/>
    <w:rsid w:val="002E4E14"/>
    <w:rsid w:val="002E55C3"/>
    <w:rsid w:val="002E5D49"/>
    <w:rsid w:val="002E6B88"/>
    <w:rsid w:val="002E6D0B"/>
    <w:rsid w:val="002F08E2"/>
    <w:rsid w:val="002F0C92"/>
    <w:rsid w:val="002F0EB0"/>
    <w:rsid w:val="002F151C"/>
    <w:rsid w:val="002F1CDD"/>
    <w:rsid w:val="002F1E5C"/>
    <w:rsid w:val="002F1ED6"/>
    <w:rsid w:val="002F280D"/>
    <w:rsid w:val="002F2CCB"/>
    <w:rsid w:val="002F2FAF"/>
    <w:rsid w:val="002F3C0A"/>
    <w:rsid w:val="002F42A0"/>
    <w:rsid w:val="002F4D03"/>
    <w:rsid w:val="002F5021"/>
    <w:rsid w:val="002F50BA"/>
    <w:rsid w:val="002F5A08"/>
    <w:rsid w:val="002F5AFC"/>
    <w:rsid w:val="002F5E5F"/>
    <w:rsid w:val="002F6121"/>
    <w:rsid w:val="002F623A"/>
    <w:rsid w:val="002F66AF"/>
    <w:rsid w:val="002F6C26"/>
    <w:rsid w:val="002F6CA2"/>
    <w:rsid w:val="002F7DED"/>
    <w:rsid w:val="003003AD"/>
    <w:rsid w:val="00300726"/>
    <w:rsid w:val="00300A7A"/>
    <w:rsid w:val="00300C76"/>
    <w:rsid w:val="003013B7"/>
    <w:rsid w:val="00301E39"/>
    <w:rsid w:val="00302CE3"/>
    <w:rsid w:val="00302E30"/>
    <w:rsid w:val="00304538"/>
    <w:rsid w:val="003049D3"/>
    <w:rsid w:val="00305498"/>
    <w:rsid w:val="00306DCB"/>
    <w:rsid w:val="00307240"/>
    <w:rsid w:val="00307328"/>
    <w:rsid w:val="00307606"/>
    <w:rsid w:val="00307DC7"/>
    <w:rsid w:val="00310DCA"/>
    <w:rsid w:val="00311EBE"/>
    <w:rsid w:val="0031216D"/>
    <w:rsid w:val="00312A2A"/>
    <w:rsid w:val="00312AF5"/>
    <w:rsid w:val="003133E3"/>
    <w:rsid w:val="0031367F"/>
    <w:rsid w:val="00313870"/>
    <w:rsid w:val="003141D7"/>
    <w:rsid w:val="0031694E"/>
    <w:rsid w:val="00317335"/>
    <w:rsid w:val="0031770F"/>
    <w:rsid w:val="00317C0C"/>
    <w:rsid w:val="00320DFD"/>
    <w:rsid w:val="00321C64"/>
    <w:rsid w:val="0032220F"/>
    <w:rsid w:val="0032237B"/>
    <w:rsid w:val="00323A02"/>
    <w:rsid w:val="00325010"/>
    <w:rsid w:val="0032525B"/>
    <w:rsid w:val="0032561A"/>
    <w:rsid w:val="00325A4F"/>
    <w:rsid w:val="00326A04"/>
    <w:rsid w:val="003274FD"/>
    <w:rsid w:val="00330FDA"/>
    <w:rsid w:val="0033223C"/>
    <w:rsid w:val="003322E6"/>
    <w:rsid w:val="003336A5"/>
    <w:rsid w:val="00334CFA"/>
    <w:rsid w:val="00334FB5"/>
    <w:rsid w:val="0033557F"/>
    <w:rsid w:val="00336AE5"/>
    <w:rsid w:val="00336E85"/>
    <w:rsid w:val="00336F7D"/>
    <w:rsid w:val="003378E4"/>
    <w:rsid w:val="00337D9D"/>
    <w:rsid w:val="003403CB"/>
    <w:rsid w:val="00340D88"/>
    <w:rsid w:val="00340DB8"/>
    <w:rsid w:val="00340F7D"/>
    <w:rsid w:val="00341AF9"/>
    <w:rsid w:val="003423F2"/>
    <w:rsid w:val="003426A8"/>
    <w:rsid w:val="00342DA3"/>
    <w:rsid w:val="00342EF6"/>
    <w:rsid w:val="00343023"/>
    <w:rsid w:val="00343135"/>
    <w:rsid w:val="00343146"/>
    <w:rsid w:val="003436CF"/>
    <w:rsid w:val="00343783"/>
    <w:rsid w:val="00343C6B"/>
    <w:rsid w:val="00344B5B"/>
    <w:rsid w:val="00344F8F"/>
    <w:rsid w:val="00346559"/>
    <w:rsid w:val="003468FB"/>
    <w:rsid w:val="00346951"/>
    <w:rsid w:val="00346A00"/>
    <w:rsid w:val="00346DD2"/>
    <w:rsid w:val="00350582"/>
    <w:rsid w:val="00350E40"/>
    <w:rsid w:val="003511C5"/>
    <w:rsid w:val="003517FD"/>
    <w:rsid w:val="00351B21"/>
    <w:rsid w:val="00352B6F"/>
    <w:rsid w:val="00354213"/>
    <w:rsid w:val="0035527A"/>
    <w:rsid w:val="00357412"/>
    <w:rsid w:val="00357F95"/>
    <w:rsid w:val="003601EC"/>
    <w:rsid w:val="00360627"/>
    <w:rsid w:val="00361188"/>
    <w:rsid w:val="003628FE"/>
    <w:rsid w:val="00362B23"/>
    <w:rsid w:val="00362D66"/>
    <w:rsid w:val="00362E26"/>
    <w:rsid w:val="00362E33"/>
    <w:rsid w:val="00364526"/>
    <w:rsid w:val="00364D85"/>
    <w:rsid w:val="003655D5"/>
    <w:rsid w:val="00366D5A"/>
    <w:rsid w:val="00367329"/>
    <w:rsid w:val="00367718"/>
    <w:rsid w:val="00367C7F"/>
    <w:rsid w:val="00367DE5"/>
    <w:rsid w:val="00367EE1"/>
    <w:rsid w:val="00367FEF"/>
    <w:rsid w:val="00370301"/>
    <w:rsid w:val="00370B3D"/>
    <w:rsid w:val="0037138A"/>
    <w:rsid w:val="00371650"/>
    <w:rsid w:val="00372A28"/>
    <w:rsid w:val="00374D49"/>
    <w:rsid w:val="00374E48"/>
    <w:rsid w:val="00374FFE"/>
    <w:rsid w:val="00376613"/>
    <w:rsid w:val="003767BA"/>
    <w:rsid w:val="00376F04"/>
    <w:rsid w:val="00377617"/>
    <w:rsid w:val="00377AAB"/>
    <w:rsid w:val="00380D2B"/>
    <w:rsid w:val="00381136"/>
    <w:rsid w:val="003815B1"/>
    <w:rsid w:val="00381FBA"/>
    <w:rsid w:val="003833ED"/>
    <w:rsid w:val="00383F5A"/>
    <w:rsid w:val="003849D8"/>
    <w:rsid w:val="003852E2"/>
    <w:rsid w:val="003863AC"/>
    <w:rsid w:val="0038652F"/>
    <w:rsid w:val="00387797"/>
    <w:rsid w:val="003906D4"/>
    <w:rsid w:val="0039145F"/>
    <w:rsid w:val="003917A9"/>
    <w:rsid w:val="00392366"/>
    <w:rsid w:val="00393769"/>
    <w:rsid w:val="00393A33"/>
    <w:rsid w:val="00393DD8"/>
    <w:rsid w:val="00393E83"/>
    <w:rsid w:val="00395E13"/>
    <w:rsid w:val="00396CCB"/>
    <w:rsid w:val="00397457"/>
    <w:rsid w:val="0039762D"/>
    <w:rsid w:val="003A0DE8"/>
    <w:rsid w:val="003A1AFF"/>
    <w:rsid w:val="003A25DE"/>
    <w:rsid w:val="003A2777"/>
    <w:rsid w:val="003A376B"/>
    <w:rsid w:val="003A3B53"/>
    <w:rsid w:val="003A4071"/>
    <w:rsid w:val="003A4C2F"/>
    <w:rsid w:val="003A4DB1"/>
    <w:rsid w:val="003A5912"/>
    <w:rsid w:val="003A5FBE"/>
    <w:rsid w:val="003A6468"/>
    <w:rsid w:val="003A678A"/>
    <w:rsid w:val="003A68EE"/>
    <w:rsid w:val="003A6A2A"/>
    <w:rsid w:val="003A6CA0"/>
    <w:rsid w:val="003A6F5D"/>
    <w:rsid w:val="003A73DF"/>
    <w:rsid w:val="003A76BD"/>
    <w:rsid w:val="003A7717"/>
    <w:rsid w:val="003B1ACB"/>
    <w:rsid w:val="003B2643"/>
    <w:rsid w:val="003B2D72"/>
    <w:rsid w:val="003B324B"/>
    <w:rsid w:val="003B47DC"/>
    <w:rsid w:val="003B612D"/>
    <w:rsid w:val="003B636B"/>
    <w:rsid w:val="003B693A"/>
    <w:rsid w:val="003B727F"/>
    <w:rsid w:val="003B76EA"/>
    <w:rsid w:val="003B7FCE"/>
    <w:rsid w:val="003C02DC"/>
    <w:rsid w:val="003C140E"/>
    <w:rsid w:val="003C1E4E"/>
    <w:rsid w:val="003C2A62"/>
    <w:rsid w:val="003C2DA5"/>
    <w:rsid w:val="003C2EB3"/>
    <w:rsid w:val="003C31FC"/>
    <w:rsid w:val="003C326C"/>
    <w:rsid w:val="003C5AC4"/>
    <w:rsid w:val="003C5FCF"/>
    <w:rsid w:val="003C64B7"/>
    <w:rsid w:val="003C744D"/>
    <w:rsid w:val="003D0A3A"/>
    <w:rsid w:val="003D18BC"/>
    <w:rsid w:val="003D329E"/>
    <w:rsid w:val="003D3371"/>
    <w:rsid w:val="003D3E37"/>
    <w:rsid w:val="003D4F2D"/>
    <w:rsid w:val="003D596E"/>
    <w:rsid w:val="003D5A3B"/>
    <w:rsid w:val="003D632A"/>
    <w:rsid w:val="003D6CAC"/>
    <w:rsid w:val="003D73F0"/>
    <w:rsid w:val="003D7ADA"/>
    <w:rsid w:val="003D7FE4"/>
    <w:rsid w:val="003E0C39"/>
    <w:rsid w:val="003E1410"/>
    <w:rsid w:val="003E1D7B"/>
    <w:rsid w:val="003E2D31"/>
    <w:rsid w:val="003E3085"/>
    <w:rsid w:val="003E57E2"/>
    <w:rsid w:val="003E5AF3"/>
    <w:rsid w:val="003E62B6"/>
    <w:rsid w:val="003E63DA"/>
    <w:rsid w:val="003E686D"/>
    <w:rsid w:val="003E6D7B"/>
    <w:rsid w:val="003E7DF6"/>
    <w:rsid w:val="003F075C"/>
    <w:rsid w:val="003F0777"/>
    <w:rsid w:val="003F07E4"/>
    <w:rsid w:val="003F1F6E"/>
    <w:rsid w:val="003F228D"/>
    <w:rsid w:val="003F30F9"/>
    <w:rsid w:val="003F3372"/>
    <w:rsid w:val="003F36DB"/>
    <w:rsid w:val="003F3EA3"/>
    <w:rsid w:val="003F4189"/>
    <w:rsid w:val="003F42DC"/>
    <w:rsid w:val="003F4732"/>
    <w:rsid w:val="003F4C59"/>
    <w:rsid w:val="003F53FE"/>
    <w:rsid w:val="003F554C"/>
    <w:rsid w:val="003F5A69"/>
    <w:rsid w:val="003F5E88"/>
    <w:rsid w:val="003F64DC"/>
    <w:rsid w:val="003F6E60"/>
    <w:rsid w:val="003F6FF8"/>
    <w:rsid w:val="003F72D5"/>
    <w:rsid w:val="004004A9"/>
    <w:rsid w:val="00400510"/>
    <w:rsid w:val="004019B0"/>
    <w:rsid w:val="00401C0C"/>
    <w:rsid w:val="00402413"/>
    <w:rsid w:val="004036FA"/>
    <w:rsid w:val="004040E5"/>
    <w:rsid w:val="00404629"/>
    <w:rsid w:val="00405C1A"/>
    <w:rsid w:val="0040690E"/>
    <w:rsid w:val="00407F90"/>
    <w:rsid w:val="00410462"/>
    <w:rsid w:val="00410806"/>
    <w:rsid w:val="00410B72"/>
    <w:rsid w:val="004116AD"/>
    <w:rsid w:val="00411800"/>
    <w:rsid w:val="00411E7F"/>
    <w:rsid w:val="00411F5C"/>
    <w:rsid w:val="004122B1"/>
    <w:rsid w:val="00412900"/>
    <w:rsid w:val="00412CD5"/>
    <w:rsid w:val="00412F84"/>
    <w:rsid w:val="004133D3"/>
    <w:rsid w:val="004137F1"/>
    <w:rsid w:val="00413B99"/>
    <w:rsid w:val="00413BC9"/>
    <w:rsid w:val="00413DC5"/>
    <w:rsid w:val="0041455E"/>
    <w:rsid w:val="00414EC7"/>
    <w:rsid w:val="00414EDC"/>
    <w:rsid w:val="004151A4"/>
    <w:rsid w:val="0041596A"/>
    <w:rsid w:val="00415AB2"/>
    <w:rsid w:val="004168AD"/>
    <w:rsid w:val="00417336"/>
    <w:rsid w:val="0041739B"/>
    <w:rsid w:val="004204FB"/>
    <w:rsid w:val="00421001"/>
    <w:rsid w:val="004226A4"/>
    <w:rsid w:val="00422720"/>
    <w:rsid w:val="00422B7B"/>
    <w:rsid w:val="00423584"/>
    <w:rsid w:val="0042366B"/>
    <w:rsid w:val="00423FAD"/>
    <w:rsid w:val="0042426F"/>
    <w:rsid w:val="00424632"/>
    <w:rsid w:val="00424FBD"/>
    <w:rsid w:val="00425287"/>
    <w:rsid w:val="00425324"/>
    <w:rsid w:val="00425F66"/>
    <w:rsid w:val="004266FA"/>
    <w:rsid w:val="004273DA"/>
    <w:rsid w:val="00427C01"/>
    <w:rsid w:val="004303DE"/>
    <w:rsid w:val="00431CA0"/>
    <w:rsid w:val="0043296D"/>
    <w:rsid w:val="00433715"/>
    <w:rsid w:val="00433729"/>
    <w:rsid w:val="0043427B"/>
    <w:rsid w:val="004349D5"/>
    <w:rsid w:val="004357AC"/>
    <w:rsid w:val="00435982"/>
    <w:rsid w:val="00435D5A"/>
    <w:rsid w:val="00436544"/>
    <w:rsid w:val="00436D16"/>
    <w:rsid w:val="00437664"/>
    <w:rsid w:val="0044024C"/>
    <w:rsid w:val="00440355"/>
    <w:rsid w:val="00440D8A"/>
    <w:rsid w:val="0044138B"/>
    <w:rsid w:val="0044367B"/>
    <w:rsid w:val="00443EA2"/>
    <w:rsid w:val="00444DC9"/>
    <w:rsid w:val="0044549B"/>
    <w:rsid w:val="00445A13"/>
    <w:rsid w:val="00446659"/>
    <w:rsid w:val="00446D45"/>
    <w:rsid w:val="00446F21"/>
    <w:rsid w:val="00447D3E"/>
    <w:rsid w:val="0045009D"/>
    <w:rsid w:val="00450790"/>
    <w:rsid w:val="00450F36"/>
    <w:rsid w:val="00451525"/>
    <w:rsid w:val="00451DC2"/>
    <w:rsid w:val="004527B1"/>
    <w:rsid w:val="00452E6F"/>
    <w:rsid w:val="00452FCE"/>
    <w:rsid w:val="0045352E"/>
    <w:rsid w:val="00454B85"/>
    <w:rsid w:val="00454CA2"/>
    <w:rsid w:val="0045537F"/>
    <w:rsid w:val="00456129"/>
    <w:rsid w:val="00456518"/>
    <w:rsid w:val="00457133"/>
    <w:rsid w:val="004572FD"/>
    <w:rsid w:val="00460533"/>
    <w:rsid w:val="00460F40"/>
    <w:rsid w:val="00461B9C"/>
    <w:rsid w:val="00462470"/>
    <w:rsid w:val="004624C6"/>
    <w:rsid w:val="00464C6D"/>
    <w:rsid w:val="0046538F"/>
    <w:rsid w:val="0046672C"/>
    <w:rsid w:val="00466CCA"/>
    <w:rsid w:val="00466D15"/>
    <w:rsid w:val="00467107"/>
    <w:rsid w:val="0046778B"/>
    <w:rsid w:val="004709FF"/>
    <w:rsid w:val="0047257B"/>
    <w:rsid w:val="0047261F"/>
    <w:rsid w:val="00472F1E"/>
    <w:rsid w:val="00473324"/>
    <w:rsid w:val="00473ABF"/>
    <w:rsid w:val="00473B67"/>
    <w:rsid w:val="0047425C"/>
    <w:rsid w:val="004742EC"/>
    <w:rsid w:val="00474F65"/>
    <w:rsid w:val="00475045"/>
    <w:rsid w:val="00475E76"/>
    <w:rsid w:val="004777E0"/>
    <w:rsid w:val="004817F4"/>
    <w:rsid w:val="004820F7"/>
    <w:rsid w:val="004823D6"/>
    <w:rsid w:val="00482955"/>
    <w:rsid w:val="00482F50"/>
    <w:rsid w:val="004843C9"/>
    <w:rsid w:val="00485734"/>
    <w:rsid w:val="004867FD"/>
    <w:rsid w:val="00486A28"/>
    <w:rsid w:val="00487533"/>
    <w:rsid w:val="00487BE4"/>
    <w:rsid w:val="00490C02"/>
    <w:rsid w:val="00492198"/>
    <w:rsid w:val="00493CC7"/>
    <w:rsid w:val="00493E31"/>
    <w:rsid w:val="00494576"/>
    <w:rsid w:val="0049478A"/>
    <w:rsid w:val="0049498F"/>
    <w:rsid w:val="00495232"/>
    <w:rsid w:val="00496388"/>
    <w:rsid w:val="004970F8"/>
    <w:rsid w:val="00497B77"/>
    <w:rsid w:val="004A09D9"/>
    <w:rsid w:val="004A0EE1"/>
    <w:rsid w:val="004A0FCD"/>
    <w:rsid w:val="004A1A2C"/>
    <w:rsid w:val="004A20D1"/>
    <w:rsid w:val="004A3B0B"/>
    <w:rsid w:val="004A5237"/>
    <w:rsid w:val="004A55AB"/>
    <w:rsid w:val="004A655B"/>
    <w:rsid w:val="004B09C6"/>
    <w:rsid w:val="004B0CB8"/>
    <w:rsid w:val="004B10B0"/>
    <w:rsid w:val="004B2C0F"/>
    <w:rsid w:val="004B342B"/>
    <w:rsid w:val="004B3A5D"/>
    <w:rsid w:val="004B49CC"/>
    <w:rsid w:val="004B4AB6"/>
    <w:rsid w:val="004B4D7E"/>
    <w:rsid w:val="004B5EDB"/>
    <w:rsid w:val="004B5F9C"/>
    <w:rsid w:val="004B7441"/>
    <w:rsid w:val="004B7F1D"/>
    <w:rsid w:val="004C16C5"/>
    <w:rsid w:val="004C29F5"/>
    <w:rsid w:val="004C4CBC"/>
    <w:rsid w:val="004C4E4A"/>
    <w:rsid w:val="004C4F0B"/>
    <w:rsid w:val="004C50C0"/>
    <w:rsid w:val="004C698F"/>
    <w:rsid w:val="004D050D"/>
    <w:rsid w:val="004D1920"/>
    <w:rsid w:val="004D19A9"/>
    <w:rsid w:val="004D2486"/>
    <w:rsid w:val="004D27E9"/>
    <w:rsid w:val="004D318E"/>
    <w:rsid w:val="004D366B"/>
    <w:rsid w:val="004D3FB1"/>
    <w:rsid w:val="004D4168"/>
    <w:rsid w:val="004D425E"/>
    <w:rsid w:val="004D4D49"/>
    <w:rsid w:val="004D67DD"/>
    <w:rsid w:val="004D6BF2"/>
    <w:rsid w:val="004D7209"/>
    <w:rsid w:val="004D78A9"/>
    <w:rsid w:val="004E026F"/>
    <w:rsid w:val="004E0FCE"/>
    <w:rsid w:val="004E1252"/>
    <w:rsid w:val="004E1718"/>
    <w:rsid w:val="004E29B8"/>
    <w:rsid w:val="004E2F48"/>
    <w:rsid w:val="004E35D2"/>
    <w:rsid w:val="004E3E0A"/>
    <w:rsid w:val="004E53FD"/>
    <w:rsid w:val="004E552F"/>
    <w:rsid w:val="004E5EBA"/>
    <w:rsid w:val="004E7142"/>
    <w:rsid w:val="004F1EE8"/>
    <w:rsid w:val="004F2335"/>
    <w:rsid w:val="004F280A"/>
    <w:rsid w:val="004F3E2D"/>
    <w:rsid w:val="004F4825"/>
    <w:rsid w:val="004F6F9B"/>
    <w:rsid w:val="004F715B"/>
    <w:rsid w:val="00500014"/>
    <w:rsid w:val="00501624"/>
    <w:rsid w:val="00501AF1"/>
    <w:rsid w:val="00502DC1"/>
    <w:rsid w:val="00503311"/>
    <w:rsid w:val="005033ED"/>
    <w:rsid w:val="00503E14"/>
    <w:rsid w:val="00503F9E"/>
    <w:rsid w:val="00504255"/>
    <w:rsid w:val="00504FCD"/>
    <w:rsid w:val="005057D8"/>
    <w:rsid w:val="0050705D"/>
    <w:rsid w:val="005076BC"/>
    <w:rsid w:val="005111D5"/>
    <w:rsid w:val="005121A4"/>
    <w:rsid w:val="005121FB"/>
    <w:rsid w:val="005127B7"/>
    <w:rsid w:val="00513054"/>
    <w:rsid w:val="00513269"/>
    <w:rsid w:val="00513B72"/>
    <w:rsid w:val="0051462E"/>
    <w:rsid w:val="00516C70"/>
    <w:rsid w:val="00516F2A"/>
    <w:rsid w:val="0051701F"/>
    <w:rsid w:val="00517590"/>
    <w:rsid w:val="00517D6F"/>
    <w:rsid w:val="00517F54"/>
    <w:rsid w:val="00520C2E"/>
    <w:rsid w:val="00521161"/>
    <w:rsid w:val="00521B92"/>
    <w:rsid w:val="0052248B"/>
    <w:rsid w:val="005226CD"/>
    <w:rsid w:val="00523B0C"/>
    <w:rsid w:val="00523F12"/>
    <w:rsid w:val="00523F16"/>
    <w:rsid w:val="00524A73"/>
    <w:rsid w:val="00525421"/>
    <w:rsid w:val="005256E0"/>
    <w:rsid w:val="00525890"/>
    <w:rsid w:val="0052700F"/>
    <w:rsid w:val="00527396"/>
    <w:rsid w:val="0053032B"/>
    <w:rsid w:val="005303BF"/>
    <w:rsid w:val="00530A4C"/>
    <w:rsid w:val="00531F37"/>
    <w:rsid w:val="0053202A"/>
    <w:rsid w:val="00532DED"/>
    <w:rsid w:val="005335F9"/>
    <w:rsid w:val="0053412A"/>
    <w:rsid w:val="00534CCD"/>
    <w:rsid w:val="0053546C"/>
    <w:rsid w:val="00536AD9"/>
    <w:rsid w:val="00536AED"/>
    <w:rsid w:val="00536C78"/>
    <w:rsid w:val="00540029"/>
    <w:rsid w:val="00541391"/>
    <w:rsid w:val="00541A61"/>
    <w:rsid w:val="00542879"/>
    <w:rsid w:val="00544203"/>
    <w:rsid w:val="0054592E"/>
    <w:rsid w:val="00545BFC"/>
    <w:rsid w:val="00545D91"/>
    <w:rsid w:val="00545D94"/>
    <w:rsid w:val="0054796A"/>
    <w:rsid w:val="00547A0A"/>
    <w:rsid w:val="00547C51"/>
    <w:rsid w:val="00550CAF"/>
    <w:rsid w:val="0055130D"/>
    <w:rsid w:val="0055166D"/>
    <w:rsid w:val="00551965"/>
    <w:rsid w:val="00551DCB"/>
    <w:rsid w:val="00552613"/>
    <w:rsid w:val="00552B0E"/>
    <w:rsid w:val="00552BC4"/>
    <w:rsid w:val="0055340A"/>
    <w:rsid w:val="00553A68"/>
    <w:rsid w:val="005555DE"/>
    <w:rsid w:val="00555CC5"/>
    <w:rsid w:val="0055691A"/>
    <w:rsid w:val="0055756A"/>
    <w:rsid w:val="0055765A"/>
    <w:rsid w:val="00557D6E"/>
    <w:rsid w:val="00560207"/>
    <w:rsid w:val="0056026A"/>
    <w:rsid w:val="005602B2"/>
    <w:rsid w:val="00560386"/>
    <w:rsid w:val="00560978"/>
    <w:rsid w:val="00560BA0"/>
    <w:rsid w:val="0056107D"/>
    <w:rsid w:val="00561816"/>
    <w:rsid w:val="00561CDD"/>
    <w:rsid w:val="00561EDE"/>
    <w:rsid w:val="005621A6"/>
    <w:rsid w:val="00562463"/>
    <w:rsid w:val="00562960"/>
    <w:rsid w:val="00563C76"/>
    <w:rsid w:val="00564862"/>
    <w:rsid w:val="00565DF5"/>
    <w:rsid w:val="005662E7"/>
    <w:rsid w:val="005663B1"/>
    <w:rsid w:val="005705EA"/>
    <w:rsid w:val="00570B37"/>
    <w:rsid w:val="00570D01"/>
    <w:rsid w:val="00571229"/>
    <w:rsid w:val="00571419"/>
    <w:rsid w:val="00571688"/>
    <w:rsid w:val="0057173E"/>
    <w:rsid w:val="00571794"/>
    <w:rsid w:val="005723CA"/>
    <w:rsid w:val="005728A9"/>
    <w:rsid w:val="00572D75"/>
    <w:rsid w:val="005733E8"/>
    <w:rsid w:val="00574096"/>
    <w:rsid w:val="00574CEC"/>
    <w:rsid w:val="005758DE"/>
    <w:rsid w:val="00575EB7"/>
    <w:rsid w:val="00576801"/>
    <w:rsid w:val="00577C28"/>
    <w:rsid w:val="00577DEE"/>
    <w:rsid w:val="0058066C"/>
    <w:rsid w:val="00580C9C"/>
    <w:rsid w:val="005813C2"/>
    <w:rsid w:val="00581BE4"/>
    <w:rsid w:val="0058313F"/>
    <w:rsid w:val="005835A2"/>
    <w:rsid w:val="0058427A"/>
    <w:rsid w:val="00585DBC"/>
    <w:rsid w:val="00590323"/>
    <w:rsid w:val="00590F41"/>
    <w:rsid w:val="0059100F"/>
    <w:rsid w:val="005910EE"/>
    <w:rsid w:val="00591470"/>
    <w:rsid w:val="00591C12"/>
    <w:rsid w:val="00591CA3"/>
    <w:rsid w:val="00591F3B"/>
    <w:rsid w:val="00591F92"/>
    <w:rsid w:val="005920B9"/>
    <w:rsid w:val="00592648"/>
    <w:rsid w:val="00593529"/>
    <w:rsid w:val="005935D0"/>
    <w:rsid w:val="00593B1C"/>
    <w:rsid w:val="00593BE5"/>
    <w:rsid w:val="00593CEC"/>
    <w:rsid w:val="005949EC"/>
    <w:rsid w:val="00595189"/>
    <w:rsid w:val="005952D2"/>
    <w:rsid w:val="00595A0C"/>
    <w:rsid w:val="00595A87"/>
    <w:rsid w:val="00595C46"/>
    <w:rsid w:val="00595D98"/>
    <w:rsid w:val="00596847"/>
    <w:rsid w:val="00596C0E"/>
    <w:rsid w:val="00596FC0"/>
    <w:rsid w:val="0059733D"/>
    <w:rsid w:val="00597435"/>
    <w:rsid w:val="00597BE7"/>
    <w:rsid w:val="005A046C"/>
    <w:rsid w:val="005A0EF6"/>
    <w:rsid w:val="005A15EC"/>
    <w:rsid w:val="005A2585"/>
    <w:rsid w:val="005A2678"/>
    <w:rsid w:val="005A2AC8"/>
    <w:rsid w:val="005A3145"/>
    <w:rsid w:val="005A3A6E"/>
    <w:rsid w:val="005A4078"/>
    <w:rsid w:val="005A4EC0"/>
    <w:rsid w:val="005A54C7"/>
    <w:rsid w:val="005A57A8"/>
    <w:rsid w:val="005A60F1"/>
    <w:rsid w:val="005A636B"/>
    <w:rsid w:val="005A64DE"/>
    <w:rsid w:val="005A7181"/>
    <w:rsid w:val="005A7722"/>
    <w:rsid w:val="005B009E"/>
    <w:rsid w:val="005B0771"/>
    <w:rsid w:val="005B0CEA"/>
    <w:rsid w:val="005B1949"/>
    <w:rsid w:val="005B2025"/>
    <w:rsid w:val="005B2B38"/>
    <w:rsid w:val="005B4920"/>
    <w:rsid w:val="005B4B5A"/>
    <w:rsid w:val="005B5DAF"/>
    <w:rsid w:val="005C054B"/>
    <w:rsid w:val="005C16C1"/>
    <w:rsid w:val="005C2057"/>
    <w:rsid w:val="005C5705"/>
    <w:rsid w:val="005C5F1D"/>
    <w:rsid w:val="005C68CE"/>
    <w:rsid w:val="005C70EB"/>
    <w:rsid w:val="005C764D"/>
    <w:rsid w:val="005C7848"/>
    <w:rsid w:val="005C7C95"/>
    <w:rsid w:val="005D05FD"/>
    <w:rsid w:val="005D09CC"/>
    <w:rsid w:val="005D0FBB"/>
    <w:rsid w:val="005D1170"/>
    <w:rsid w:val="005D168C"/>
    <w:rsid w:val="005D2391"/>
    <w:rsid w:val="005D2CD3"/>
    <w:rsid w:val="005D3E3A"/>
    <w:rsid w:val="005D4970"/>
    <w:rsid w:val="005D5B7F"/>
    <w:rsid w:val="005D6739"/>
    <w:rsid w:val="005D6AA1"/>
    <w:rsid w:val="005D7BB8"/>
    <w:rsid w:val="005D7FDC"/>
    <w:rsid w:val="005E0041"/>
    <w:rsid w:val="005E041B"/>
    <w:rsid w:val="005E078F"/>
    <w:rsid w:val="005E0B19"/>
    <w:rsid w:val="005E129C"/>
    <w:rsid w:val="005E1585"/>
    <w:rsid w:val="005E21CC"/>
    <w:rsid w:val="005E29FF"/>
    <w:rsid w:val="005E2C3D"/>
    <w:rsid w:val="005E2E76"/>
    <w:rsid w:val="005E3A82"/>
    <w:rsid w:val="005E431C"/>
    <w:rsid w:val="005E5172"/>
    <w:rsid w:val="005E6F67"/>
    <w:rsid w:val="005E726E"/>
    <w:rsid w:val="005E7450"/>
    <w:rsid w:val="005E75F0"/>
    <w:rsid w:val="005E773A"/>
    <w:rsid w:val="005E7FD0"/>
    <w:rsid w:val="005F081F"/>
    <w:rsid w:val="005F097B"/>
    <w:rsid w:val="005F0E0C"/>
    <w:rsid w:val="005F1114"/>
    <w:rsid w:val="005F1D04"/>
    <w:rsid w:val="005F21EA"/>
    <w:rsid w:val="005F2B36"/>
    <w:rsid w:val="005F314F"/>
    <w:rsid w:val="005F35F5"/>
    <w:rsid w:val="005F3788"/>
    <w:rsid w:val="005F3C82"/>
    <w:rsid w:val="005F3E17"/>
    <w:rsid w:val="005F434F"/>
    <w:rsid w:val="005F60B9"/>
    <w:rsid w:val="005F6AC7"/>
    <w:rsid w:val="005F6CAC"/>
    <w:rsid w:val="005F6D2D"/>
    <w:rsid w:val="00600614"/>
    <w:rsid w:val="00601236"/>
    <w:rsid w:val="00603240"/>
    <w:rsid w:val="0060351F"/>
    <w:rsid w:val="00603972"/>
    <w:rsid w:val="00604162"/>
    <w:rsid w:val="006045D3"/>
    <w:rsid w:val="006048D0"/>
    <w:rsid w:val="00605951"/>
    <w:rsid w:val="00605BB1"/>
    <w:rsid w:val="00606471"/>
    <w:rsid w:val="00606B76"/>
    <w:rsid w:val="00611D69"/>
    <w:rsid w:val="00612A4C"/>
    <w:rsid w:val="0061356D"/>
    <w:rsid w:val="006135C7"/>
    <w:rsid w:val="00614A40"/>
    <w:rsid w:val="00614ADD"/>
    <w:rsid w:val="00615559"/>
    <w:rsid w:val="0061577C"/>
    <w:rsid w:val="00615940"/>
    <w:rsid w:val="00615A21"/>
    <w:rsid w:val="00615BBC"/>
    <w:rsid w:val="00615C37"/>
    <w:rsid w:val="00615E99"/>
    <w:rsid w:val="006169EA"/>
    <w:rsid w:val="006217E4"/>
    <w:rsid w:val="00621934"/>
    <w:rsid w:val="00621BB9"/>
    <w:rsid w:val="00622A2A"/>
    <w:rsid w:val="00623ABF"/>
    <w:rsid w:val="006240C3"/>
    <w:rsid w:val="00624108"/>
    <w:rsid w:val="006249F5"/>
    <w:rsid w:val="00624FB6"/>
    <w:rsid w:val="00624FB7"/>
    <w:rsid w:val="00625BAD"/>
    <w:rsid w:val="00625CF3"/>
    <w:rsid w:val="006260BB"/>
    <w:rsid w:val="0062611D"/>
    <w:rsid w:val="00626571"/>
    <w:rsid w:val="00626B04"/>
    <w:rsid w:val="00626E97"/>
    <w:rsid w:val="00627029"/>
    <w:rsid w:val="00627C30"/>
    <w:rsid w:val="006302BE"/>
    <w:rsid w:val="0063188B"/>
    <w:rsid w:val="00631FC4"/>
    <w:rsid w:val="00632468"/>
    <w:rsid w:val="00632E23"/>
    <w:rsid w:val="00633855"/>
    <w:rsid w:val="00633BA6"/>
    <w:rsid w:val="00637881"/>
    <w:rsid w:val="00637D6F"/>
    <w:rsid w:val="0064036E"/>
    <w:rsid w:val="0064100E"/>
    <w:rsid w:val="00641481"/>
    <w:rsid w:val="006416FC"/>
    <w:rsid w:val="00641C4F"/>
    <w:rsid w:val="00641EDB"/>
    <w:rsid w:val="006428F4"/>
    <w:rsid w:val="00642FD2"/>
    <w:rsid w:val="00643C8C"/>
    <w:rsid w:val="006445D1"/>
    <w:rsid w:val="006449CA"/>
    <w:rsid w:val="00645EFD"/>
    <w:rsid w:val="0064667B"/>
    <w:rsid w:val="00646DFF"/>
    <w:rsid w:val="00646E33"/>
    <w:rsid w:val="00647B77"/>
    <w:rsid w:val="0065073A"/>
    <w:rsid w:val="0065086E"/>
    <w:rsid w:val="00650FBA"/>
    <w:rsid w:val="00651135"/>
    <w:rsid w:val="006511EC"/>
    <w:rsid w:val="00651FF0"/>
    <w:rsid w:val="006522EC"/>
    <w:rsid w:val="006542C6"/>
    <w:rsid w:val="006547C6"/>
    <w:rsid w:val="0065499A"/>
    <w:rsid w:val="00654B74"/>
    <w:rsid w:val="006569BD"/>
    <w:rsid w:val="00656C65"/>
    <w:rsid w:val="00656C90"/>
    <w:rsid w:val="00657019"/>
    <w:rsid w:val="006570D0"/>
    <w:rsid w:val="0066066B"/>
    <w:rsid w:val="006615A1"/>
    <w:rsid w:val="00661B1C"/>
    <w:rsid w:val="006621EF"/>
    <w:rsid w:val="006627B7"/>
    <w:rsid w:val="00663586"/>
    <w:rsid w:val="006637BD"/>
    <w:rsid w:val="00663852"/>
    <w:rsid w:val="00664110"/>
    <w:rsid w:val="00665F6B"/>
    <w:rsid w:val="00666D66"/>
    <w:rsid w:val="0066751C"/>
    <w:rsid w:val="00667EE7"/>
    <w:rsid w:val="00667F27"/>
    <w:rsid w:val="00671211"/>
    <w:rsid w:val="006712A1"/>
    <w:rsid w:val="00671943"/>
    <w:rsid w:val="00672006"/>
    <w:rsid w:val="0067262D"/>
    <w:rsid w:val="00672BA0"/>
    <w:rsid w:val="00672F53"/>
    <w:rsid w:val="00673517"/>
    <w:rsid w:val="0067353F"/>
    <w:rsid w:val="006738FF"/>
    <w:rsid w:val="0067457F"/>
    <w:rsid w:val="0067469E"/>
    <w:rsid w:val="00675229"/>
    <w:rsid w:val="00675D64"/>
    <w:rsid w:val="00675DCA"/>
    <w:rsid w:val="00675F09"/>
    <w:rsid w:val="0067600E"/>
    <w:rsid w:val="006808BC"/>
    <w:rsid w:val="00680DFF"/>
    <w:rsid w:val="006823C4"/>
    <w:rsid w:val="00682558"/>
    <w:rsid w:val="00682C25"/>
    <w:rsid w:val="00682C43"/>
    <w:rsid w:val="006836B5"/>
    <w:rsid w:val="006852F2"/>
    <w:rsid w:val="0068578E"/>
    <w:rsid w:val="00685B97"/>
    <w:rsid w:val="00686384"/>
    <w:rsid w:val="0068789E"/>
    <w:rsid w:val="006906CF"/>
    <w:rsid w:val="00690790"/>
    <w:rsid w:val="006907AC"/>
    <w:rsid w:val="00691094"/>
    <w:rsid w:val="006917CC"/>
    <w:rsid w:val="00691B32"/>
    <w:rsid w:val="00691F61"/>
    <w:rsid w:val="0069265E"/>
    <w:rsid w:val="00692A72"/>
    <w:rsid w:val="00692AA1"/>
    <w:rsid w:val="00692DD0"/>
    <w:rsid w:val="00692FA9"/>
    <w:rsid w:val="006930A1"/>
    <w:rsid w:val="00693CA6"/>
    <w:rsid w:val="00694586"/>
    <w:rsid w:val="006955E6"/>
    <w:rsid w:val="00695CA9"/>
    <w:rsid w:val="006961E3"/>
    <w:rsid w:val="00696AD0"/>
    <w:rsid w:val="00697B5A"/>
    <w:rsid w:val="00697C95"/>
    <w:rsid w:val="006A0F04"/>
    <w:rsid w:val="006A14F1"/>
    <w:rsid w:val="006A1535"/>
    <w:rsid w:val="006A1908"/>
    <w:rsid w:val="006A27AF"/>
    <w:rsid w:val="006A2D7A"/>
    <w:rsid w:val="006A3D7B"/>
    <w:rsid w:val="006A465A"/>
    <w:rsid w:val="006A4B63"/>
    <w:rsid w:val="006A50E0"/>
    <w:rsid w:val="006A524C"/>
    <w:rsid w:val="006A532D"/>
    <w:rsid w:val="006A5A6C"/>
    <w:rsid w:val="006A6067"/>
    <w:rsid w:val="006A62C6"/>
    <w:rsid w:val="006A6D8A"/>
    <w:rsid w:val="006A7018"/>
    <w:rsid w:val="006A7ACD"/>
    <w:rsid w:val="006B0464"/>
    <w:rsid w:val="006B0E4E"/>
    <w:rsid w:val="006B1039"/>
    <w:rsid w:val="006B10F6"/>
    <w:rsid w:val="006B12AA"/>
    <w:rsid w:val="006B2C66"/>
    <w:rsid w:val="006B3556"/>
    <w:rsid w:val="006B370D"/>
    <w:rsid w:val="006B4709"/>
    <w:rsid w:val="006B478A"/>
    <w:rsid w:val="006B48CE"/>
    <w:rsid w:val="006B4E33"/>
    <w:rsid w:val="006B6911"/>
    <w:rsid w:val="006B6A84"/>
    <w:rsid w:val="006C004A"/>
    <w:rsid w:val="006C1630"/>
    <w:rsid w:val="006C1793"/>
    <w:rsid w:val="006C17F0"/>
    <w:rsid w:val="006C2229"/>
    <w:rsid w:val="006C32F8"/>
    <w:rsid w:val="006C3840"/>
    <w:rsid w:val="006C4AC6"/>
    <w:rsid w:val="006C4B5D"/>
    <w:rsid w:val="006C4C43"/>
    <w:rsid w:val="006C58C7"/>
    <w:rsid w:val="006C5A36"/>
    <w:rsid w:val="006C5C83"/>
    <w:rsid w:val="006C6436"/>
    <w:rsid w:val="006C6681"/>
    <w:rsid w:val="006C6EA2"/>
    <w:rsid w:val="006C724C"/>
    <w:rsid w:val="006C7462"/>
    <w:rsid w:val="006C7547"/>
    <w:rsid w:val="006C7B4C"/>
    <w:rsid w:val="006D14DD"/>
    <w:rsid w:val="006D1C70"/>
    <w:rsid w:val="006D22C6"/>
    <w:rsid w:val="006D2C9A"/>
    <w:rsid w:val="006D30D4"/>
    <w:rsid w:val="006D317D"/>
    <w:rsid w:val="006D37C7"/>
    <w:rsid w:val="006D410D"/>
    <w:rsid w:val="006D431E"/>
    <w:rsid w:val="006D4619"/>
    <w:rsid w:val="006D4824"/>
    <w:rsid w:val="006D4ACE"/>
    <w:rsid w:val="006D4F00"/>
    <w:rsid w:val="006D588F"/>
    <w:rsid w:val="006D59C3"/>
    <w:rsid w:val="006D5CB0"/>
    <w:rsid w:val="006D5EE1"/>
    <w:rsid w:val="006D6634"/>
    <w:rsid w:val="006D723B"/>
    <w:rsid w:val="006D75CF"/>
    <w:rsid w:val="006D7745"/>
    <w:rsid w:val="006E086D"/>
    <w:rsid w:val="006E096E"/>
    <w:rsid w:val="006E1C04"/>
    <w:rsid w:val="006E315B"/>
    <w:rsid w:val="006E413C"/>
    <w:rsid w:val="006E4D68"/>
    <w:rsid w:val="006E565F"/>
    <w:rsid w:val="006E5BD6"/>
    <w:rsid w:val="006E5EFC"/>
    <w:rsid w:val="006E6199"/>
    <w:rsid w:val="006E6DC7"/>
    <w:rsid w:val="006E6E0C"/>
    <w:rsid w:val="006F03C3"/>
    <w:rsid w:val="006F062E"/>
    <w:rsid w:val="006F07AB"/>
    <w:rsid w:val="006F0AD2"/>
    <w:rsid w:val="006F0F45"/>
    <w:rsid w:val="006F1BD7"/>
    <w:rsid w:val="006F1D47"/>
    <w:rsid w:val="006F34F5"/>
    <w:rsid w:val="006F3798"/>
    <w:rsid w:val="006F4CC8"/>
    <w:rsid w:val="006F54D0"/>
    <w:rsid w:val="006F54E1"/>
    <w:rsid w:val="006F7134"/>
    <w:rsid w:val="00700592"/>
    <w:rsid w:val="007006E6"/>
    <w:rsid w:val="007007EB"/>
    <w:rsid w:val="00701D31"/>
    <w:rsid w:val="00701EDB"/>
    <w:rsid w:val="007021EC"/>
    <w:rsid w:val="007025B8"/>
    <w:rsid w:val="00703B8C"/>
    <w:rsid w:val="0070485B"/>
    <w:rsid w:val="007048FA"/>
    <w:rsid w:val="00704D84"/>
    <w:rsid w:val="007051CE"/>
    <w:rsid w:val="007052C4"/>
    <w:rsid w:val="00706847"/>
    <w:rsid w:val="007068AB"/>
    <w:rsid w:val="00706A0E"/>
    <w:rsid w:val="0071096F"/>
    <w:rsid w:val="00710F43"/>
    <w:rsid w:val="00712637"/>
    <w:rsid w:val="00712D19"/>
    <w:rsid w:val="00714009"/>
    <w:rsid w:val="007142BE"/>
    <w:rsid w:val="007142EE"/>
    <w:rsid w:val="00715CC2"/>
    <w:rsid w:val="0071658E"/>
    <w:rsid w:val="007167A5"/>
    <w:rsid w:val="00716E7F"/>
    <w:rsid w:val="007174D3"/>
    <w:rsid w:val="0072116D"/>
    <w:rsid w:val="007211C4"/>
    <w:rsid w:val="00721D57"/>
    <w:rsid w:val="00721EF0"/>
    <w:rsid w:val="00722EAE"/>
    <w:rsid w:val="00724B52"/>
    <w:rsid w:val="00724C48"/>
    <w:rsid w:val="00724E0E"/>
    <w:rsid w:val="0072686D"/>
    <w:rsid w:val="00726A0D"/>
    <w:rsid w:val="00730383"/>
    <w:rsid w:val="00730894"/>
    <w:rsid w:val="007309F6"/>
    <w:rsid w:val="00730E73"/>
    <w:rsid w:val="007321B2"/>
    <w:rsid w:val="007324F3"/>
    <w:rsid w:val="007325A4"/>
    <w:rsid w:val="007331C2"/>
    <w:rsid w:val="0073344D"/>
    <w:rsid w:val="007335F9"/>
    <w:rsid w:val="00733923"/>
    <w:rsid w:val="00733AA4"/>
    <w:rsid w:val="00734313"/>
    <w:rsid w:val="00734D84"/>
    <w:rsid w:val="0073597D"/>
    <w:rsid w:val="00735FF1"/>
    <w:rsid w:val="007361AD"/>
    <w:rsid w:val="007368D7"/>
    <w:rsid w:val="00736FE9"/>
    <w:rsid w:val="00737A72"/>
    <w:rsid w:val="007402C1"/>
    <w:rsid w:val="00740636"/>
    <w:rsid w:val="00740AEC"/>
    <w:rsid w:val="00740F3A"/>
    <w:rsid w:val="007410B6"/>
    <w:rsid w:val="0074157D"/>
    <w:rsid w:val="007427FE"/>
    <w:rsid w:val="00742D0D"/>
    <w:rsid w:val="007432AA"/>
    <w:rsid w:val="007434EC"/>
    <w:rsid w:val="0074384B"/>
    <w:rsid w:val="007438C4"/>
    <w:rsid w:val="0074408E"/>
    <w:rsid w:val="0074467E"/>
    <w:rsid w:val="007449F2"/>
    <w:rsid w:val="00744C1C"/>
    <w:rsid w:val="00744D3F"/>
    <w:rsid w:val="0074578D"/>
    <w:rsid w:val="00745856"/>
    <w:rsid w:val="00746343"/>
    <w:rsid w:val="007469E8"/>
    <w:rsid w:val="00746D88"/>
    <w:rsid w:val="007476D8"/>
    <w:rsid w:val="00747B4E"/>
    <w:rsid w:val="00747FCB"/>
    <w:rsid w:val="007500E1"/>
    <w:rsid w:val="007503A2"/>
    <w:rsid w:val="00750BA8"/>
    <w:rsid w:val="00750D75"/>
    <w:rsid w:val="0075176A"/>
    <w:rsid w:val="00752251"/>
    <w:rsid w:val="00752EA7"/>
    <w:rsid w:val="00753CBF"/>
    <w:rsid w:val="00754057"/>
    <w:rsid w:val="00755702"/>
    <w:rsid w:val="00755F28"/>
    <w:rsid w:val="007566C2"/>
    <w:rsid w:val="007569BB"/>
    <w:rsid w:val="00757270"/>
    <w:rsid w:val="0075731C"/>
    <w:rsid w:val="007573F1"/>
    <w:rsid w:val="007578B0"/>
    <w:rsid w:val="00757DD6"/>
    <w:rsid w:val="00757DFA"/>
    <w:rsid w:val="00757EC2"/>
    <w:rsid w:val="00761780"/>
    <w:rsid w:val="0076183E"/>
    <w:rsid w:val="00762741"/>
    <w:rsid w:val="007637FC"/>
    <w:rsid w:val="00763ADB"/>
    <w:rsid w:val="00764C54"/>
    <w:rsid w:val="00764F68"/>
    <w:rsid w:val="0076531B"/>
    <w:rsid w:val="00765489"/>
    <w:rsid w:val="0076569B"/>
    <w:rsid w:val="007666D8"/>
    <w:rsid w:val="0076749F"/>
    <w:rsid w:val="00767F1D"/>
    <w:rsid w:val="00770A89"/>
    <w:rsid w:val="0077185C"/>
    <w:rsid w:val="00771950"/>
    <w:rsid w:val="007728B1"/>
    <w:rsid w:val="007729B2"/>
    <w:rsid w:val="00772B91"/>
    <w:rsid w:val="00772D9A"/>
    <w:rsid w:val="007739AE"/>
    <w:rsid w:val="00773B4B"/>
    <w:rsid w:val="00774EAB"/>
    <w:rsid w:val="007750C3"/>
    <w:rsid w:val="00775B0B"/>
    <w:rsid w:val="00775F27"/>
    <w:rsid w:val="00776235"/>
    <w:rsid w:val="00776D26"/>
    <w:rsid w:val="007771F0"/>
    <w:rsid w:val="007772BA"/>
    <w:rsid w:val="0077757C"/>
    <w:rsid w:val="007778B8"/>
    <w:rsid w:val="00777B98"/>
    <w:rsid w:val="007805CE"/>
    <w:rsid w:val="00780B87"/>
    <w:rsid w:val="00780C28"/>
    <w:rsid w:val="00781EB6"/>
    <w:rsid w:val="0078235A"/>
    <w:rsid w:val="007824EB"/>
    <w:rsid w:val="007826A8"/>
    <w:rsid w:val="00782756"/>
    <w:rsid w:val="00783112"/>
    <w:rsid w:val="0078364E"/>
    <w:rsid w:val="00784088"/>
    <w:rsid w:val="007842D0"/>
    <w:rsid w:val="007858E4"/>
    <w:rsid w:val="007860B6"/>
    <w:rsid w:val="00786864"/>
    <w:rsid w:val="00787EAD"/>
    <w:rsid w:val="007905AB"/>
    <w:rsid w:val="0079069C"/>
    <w:rsid w:val="0079232B"/>
    <w:rsid w:val="00792A3F"/>
    <w:rsid w:val="00792F0B"/>
    <w:rsid w:val="007931F3"/>
    <w:rsid w:val="00793500"/>
    <w:rsid w:val="00793BEB"/>
    <w:rsid w:val="00793C1D"/>
    <w:rsid w:val="00793D10"/>
    <w:rsid w:val="00794B68"/>
    <w:rsid w:val="00794F9A"/>
    <w:rsid w:val="007953D9"/>
    <w:rsid w:val="00795468"/>
    <w:rsid w:val="00796397"/>
    <w:rsid w:val="00797B97"/>
    <w:rsid w:val="007A0BF0"/>
    <w:rsid w:val="007A0E9C"/>
    <w:rsid w:val="007A14EB"/>
    <w:rsid w:val="007A1937"/>
    <w:rsid w:val="007A2886"/>
    <w:rsid w:val="007A4F0B"/>
    <w:rsid w:val="007A514A"/>
    <w:rsid w:val="007A5F52"/>
    <w:rsid w:val="007A6349"/>
    <w:rsid w:val="007A71A6"/>
    <w:rsid w:val="007A7B0D"/>
    <w:rsid w:val="007A7CD6"/>
    <w:rsid w:val="007B052B"/>
    <w:rsid w:val="007B12E7"/>
    <w:rsid w:val="007B1A9E"/>
    <w:rsid w:val="007B1B70"/>
    <w:rsid w:val="007B2571"/>
    <w:rsid w:val="007B36E7"/>
    <w:rsid w:val="007B39CE"/>
    <w:rsid w:val="007B5180"/>
    <w:rsid w:val="007B5195"/>
    <w:rsid w:val="007B52AC"/>
    <w:rsid w:val="007B5870"/>
    <w:rsid w:val="007B5DDE"/>
    <w:rsid w:val="007B68A4"/>
    <w:rsid w:val="007B72B9"/>
    <w:rsid w:val="007B797D"/>
    <w:rsid w:val="007C0862"/>
    <w:rsid w:val="007C0BD2"/>
    <w:rsid w:val="007C1950"/>
    <w:rsid w:val="007C19B7"/>
    <w:rsid w:val="007C1BE0"/>
    <w:rsid w:val="007C1F82"/>
    <w:rsid w:val="007C2111"/>
    <w:rsid w:val="007C29D0"/>
    <w:rsid w:val="007C468B"/>
    <w:rsid w:val="007C4A6B"/>
    <w:rsid w:val="007C4E93"/>
    <w:rsid w:val="007C553C"/>
    <w:rsid w:val="007C5937"/>
    <w:rsid w:val="007C5CFC"/>
    <w:rsid w:val="007C619A"/>
    <w:rsid w:val="007C6928"/>
    <w:rsid w:val="007C717E"/>
    <w:rsid w:val="007C72C6"/>
    <w:rsid w:val="007C72D6"/>
    <w:rsid w:val="007C75A8"/>
    <w:rsid w:val="007C7747"/>
    <w:rsid w:val="007C7980"/>
    <w:rsid w:val="007D0A54"/>
    <w:rsid w:val="007D0AC5"/>
    <w:rsid w:val="007D0EA5"/>
    <w:rsid w:val="007D131A"/>
    <w:rsid w:val="007D221A"/>
    <w:rsid w:val="007D25A1"/>
    <w:rsid w:val="007D2ABA"/>
    <w:rsid w:val="007D2F5B"/>
    <w:rsid w:val="007D3A4E"/>
    <w:rsid w:val="007D478F"/>
    <w:rsid w:val="007D596D"/>
    <w:rsid w:val="007D59C5"/>
    <w:rsid w:val="007D665F"/>
    <w:rsid w:val="007D714C"/>
    <w:rsid w:val="007D7BEA"/>
    <w:rsid w:val="007E03BD"/>
    <w:rsid w:val="007E082D"/>
    <w:rsid w:val="007E0830"/>
    <w:rsid w:val="007E0981"/>
    <w:rsid w:val="007E0FE4"/>
    <w:rsid w:val="007E14F0"/>
    <w:rsid w:val="007E1665"/>
    <w:rsid w:val="007E18B5"/>
    <w:rsid w:val="007E1D48"/>
    <w:rsid w:val="007E1FAA"/>
    <w:rsid w:val="007E287A"/>
    <w:rsid w:val="007E2C41"/>
    <w:rsid w:val="007E2E5A"/>
    <w:rsid w:val="007E4C1B"/>
    <w:rsid w:val="007E59C9"/>
    <w:rsid w:val="007E646C"/>
    <w:rsid w:val="007E751B"/>
    <w:rsid w:val="007F04F5"/>
    <w:rsid w:val="007F0AE7"/>
    <w:rsid w:val="007F1168"/>
    <w:rsid w:val="007F14FA"/>
    <w:rsid w:val="007F1727"/>
    <w:rsid w:val="007F283F"/>
    <w:rsid w:val="007F2E14"/>
    <w:rsid w:val="007F427C"/>
    <w:rsid w:val="007F5681"/>
    <w:rsid w:val="007F5F42"/>
    <w:rsid w:val="007F65C2"/>
    <w:rsid w:val="007F71AE"/>
    <w:rsid w:val="00800031"/>
    <w:rsid w:val="008002B8"/>
    <w:rsid w:val="00800DD9"/>
    <w:rsid w:val="00801D02"/>
    <w:rsid w:val="00801F8B"/>
    <w:rsid w:val="00802521"/>
    <w:rsid w:val="00802964"/>
    <w:rsid w:val="00802D34"/>
    <w:rsid w:val="00802FAC"/>
    <w:rsid w:val="00805192"/>
    <w:rsid w:val="00805CA4"/>
    <w:rsid w:val="00806B1F"/>
    <w:rsid w:val="008072A4"/>
    <w:rsid w:val="008077F4"/>
    <w:rsid w:val="00807F29"/>
    <w:rsid w:val="00810A33"/>
    <w:rsid w:val="00810D4B"/>
    <w:rsid w:val="00811290"/>
    <w:rsid w:val="00812C42"/>
    <w:rsid w:val="00812CBD"/>
    <w:rsid w:val="00813187"/>
    <w:rsid w:val="00813C7F"/>
    <w:rsid w:val="00814F3B"/>
    <w:rsid w:val="008155C5"/>
    <w:rsid w:val="00815B60"/>
    <w:rsid w:val="00815D8C"/>
    <w:rsid w:val="00817678"/>
    <w:rsid w:val="00817B30"/>
    <w:rsid w:val="00817F3D"/>
    <w:rsid w:val="0082000B"/>
    <w:rsid w:val="0082054A"/>
    <w:rsid w:val="008213AF"/>
    <w:rsid w:val="008217D5"/>
    <w:rsid w:val="00821883"/>
    <w:rsid w:val="00822333"/>
    <w:rsid w:val="00822D3D"/>
    <w:rsid w:val="008245B3"/>
    <w:rsid w:val="008267B4"/>
    <w:rsid w:val="00826CFA"/>
    <w:rsid w:val="008274E7"/>
    <w:rsid w:val="0082751F"/>
    <w:rsid w:val="00827878"/>
    <w:rsid w:val="00827B77"/>
    <w:rsid w:val="00830537"/>
    <w:rsid w:val="008309AA"/>
    <w:rsid w:val="00831093"/>
    <w:rsid w:val="008311BD"/>
    <w:rsid w:val="00831881"/>
    <w:rsid w:val="00831AE7"/>
    <w:rsid w:val="00831BA5"/>
    <w:rsid w:val="00832276"/>
    <w:rsid w:val="00832727"/>
    <w:rsid w:val="0083359B"/>
    <w:rsid w:val="00833FC2"/>
    <w:rsid w:val="00834015"/>
    <w:rsid w:val="0083480B"/>
    <w:rsid w:val="00834B8C"/>
    <w:rsid w:val="00834E36"/>
    <w:rsid w:val="0083646D"/>
    <w:rsid w:val="0083671D"/>
    <w:rsid w:val="0083688A"/>
    <w:rsid w:val="00837038"/>
    <w:rsid w:val="008379E8"/>
    <w:rsid w:val="00840050"/>
    <w:rsid w:val="008405F4"/>
    <w:rsid w:val="00840D8F"/>
    <w:rsid w:val="00840FB8"/>
    <w:rsid w:val="00841767"/>
    <w:rsid w:val="00841AA9"/>
    <w:rsid w:val="00841AE0"/>
    <w:rsid w:val="00841F38"/>
    <w:rsid w:val="00842AC3"/>
    <w:rsid w:val="00842B22"/>
    <w:rsid w:val="00843200"/>
    <w:rsid w:val="00843562"/>
    <w:rsid w:val="00843BB4"/>
    <w:rsid w:val="00843E49"/>
    <w:rsid w:val="008465BC"/>
    <w:rsid w:val="008468E0"/>
    <w:rsid w:val="00847A89"/>
    <w:rsid w:val="00847E39"/>
    <w:rsid w:val="008507B1"/>
    <w:rsid w:val="00850EB4"/>
    <w:rsid w:val="00852619"/>
    <w:rsid w:val="00853282"/>
    <w:rsid w:val="00853D69"/>
    <w:rsid w:val="008544BA"/>
    <w:rsid w:val="00854940"/>
    <w:rsid w:val="0085595A"/>
    <w:rsid w:val="00855DD4"/>
    <w:rsid w:val="00856174"/>
    <w:rsid w:val="00856762"/>
    <w:rsid w:val="008567A0"/>
    <w:rsid w:val="00856C9B"/>
    <w:rsid w:val="0085793D"/>
    <w:rsid w:val="00857A11"/>
    <w:rsid w:val="00857A4A"/>
    <w:rsid w:val="00860666"/>
    <w:rsid w:val="008607F4"/>
    <w:rsid w:val="008611B0"/>
    <w:rsid w:val="00861425"/>
    <w:rsid w:val="00863B18"/>
    <w:rsid w:val="00864054"/>
    <w:rsid w:val="0086432A"/>
    <w:rsid w:val="008643D3"/>
    <w:rsid w:val="00864CEF"/>
    <w:rsid w:val="00864E8D"/>
    <w:rsid w:val="0086562B"/>
    <w:rsid w:val="008658D9"/>
    <w:rsid w:val="00865921"/>
    <w:rsid w:val="00866050"/>
    <w:rsid w:val="008664D7"/>
    <w:rsid w:val="00867430"/>
    <w:rsid w:val="00867AB0"/>
    <w:rsid w:val="008706D1"/>
    <w:rsid w:val="00872650"/>
    <w:rsid w:val="00872957"/>
    <w:rsid w:val="008729FB"/>
    <w:rsid w:val="00872BEF"/>
    <w:rsid w:val="00872E91"/>
    <w:rsid w:val="008730F3"/>
    <w:rsid w:val="0087322F"/>
    <w:rsid w:val="0087340E"/>
    <w:rsid w:val="00873594"/>
    <w:rsid w:val="00873988"/>
    <w:rsid w:val="00873BE3"/>
    <w:rsid w:val="00873C92"/>
    <w:rsid w:val="00874121"/>
    <w:rsid w:val="0087486F"/>
    <w:rsid w:val="00874F84"/>
    <w:rsid w:val="0087502A"/>
    <w:rsid w:val="0087592C"/>
    <w:rsid w:val="0087630A"/>
    <w:rsid w:val="00876A5F"/>
    <w:rsid w:val="008771E1"/>
    <w:rsid w:val="00877859"/>
    <w:rsid w:val="00877A07"/>
    <w:rsid w:val="00877F1E"/>
    <w:rsid w:val="00880625"/>
    <w:rsid w:val="0088072A"/>
    <w:rsid w:val="008808FE"/>
    <w:rsid w:val="00880A59"/>
    <w:rsid w:val="00880FBA"/>
    <w:rsid w:val="0088184F"/>
    <w:rsid w:val="00881EA1"/>
    <w:rsid w:val="008827ED"/>
    <w:rsid w:val="00882D98"/>
    <w:rsid w:val="00883611"/>
    <w:rsid w:val="00883E4E"/>
    <w:rsid w:val="008840A1"/>
    <w:rsid w:val="008847D7"/>
    <w:rsid w:val="00884A26"/>
    <w:rsid w:val="00885AD3"/>
    <w:rsid w:val="00886385"/>
    <w:rsid w:val="008865AB"/>
    <w:rsid w:val="00886CA2"/>
    <w:rsid w:val="00886EEF"/>
    <w:rsid w:val="008878AB"/>
    <w:rsid w:val="00887929"/>
    <w:rsid w:val="00890668"/>
    <w:rsid w:val="0089085A"/>
    <w:rsid w:val="00890BB6"/>
    <w:rsid w:val="0089177E"/>
    <w:rsid w:val="0089181B"/>
    <w:rsid w:val="00891A87"/>
    <w:rsid w:val="00891E69"/>
    <w:rsid w:val="00892807"/>
    <w:rsid w:val="00892E52"/>
    <w:rsid w:val="00892E5D"/>
    <w:rsid w:val="008934AA"/>
    <w:rsid w:val="008935EF"/>
    <w:rsid w:val="00893A55"/>
    <w:rsid w:val="00893E69"/>
    <w:rsid w:val="008948C5"/>
    <w:rsid w:val="00894BD1"/>
    <w:rsid w:val="00894FAF"/>
    <w:rsid w:val="00895219"/>
    <w:rsid w:val="008956B1"/>
    <w:rsid w:val="00896047"/>
    <w:rsid w:val="00897048"/>
    <w:rsid w:val="00897BCB"/>
    <w:rsid w:val="008A0006"/>
    <w:rsid w:val="008A07B2"/>
    <w:rsid w:val="008A0BD2"/>
    <w:rsid w:val="008A0C9C"/>
    <w:rsid w:val="008A0CF1"/>
    <w:rsid w:val="008A0D6B"/>
    <w:rsid w:val="008A2AAB"/>
    <w:rsid w:val="008A2B93"/>
    <w:rsid w:val="008A330E"/>
    <w:rsid w:val="008A42B3"/>
    <w:rsid w:val="008A4CB2"/>
    <w:rsid w:val="008A56F7"/>
    <w:rsid w:val="008A5711"/>
    <w:rsid w:val="008A5940"/>
    <w:rsid w:val="008A5CDF"/>
    <w:rsid w:val="008B0F41"/>
    <w:rsid w:val="008B108A"/>
    <w:rsid w:val="008B10BD"/>
    <w:rsid w:val="008B18A0"/>
    <w:rsid w:val="008B1D15"/>
    <w:rsid w:val="008B2606"/>
    <w:rsid w:val="008B27F3"/>
    <w:rsid w:val="008B27FE"/>
    <w:rsid w:val="008B2B2B"/>
    <w:rsid w:val="008B2E34"/>
    <w:rsid w:val="008B3191"/>
    <w:rsid w:val="008B339B"/>
    <w:rsid w:val="008B354A"/>
    <w:rsid w:val="008B39B4"/>
    <w:rsid w:val="008B4A44"/>
    <w:rsid w:val="008B4C5D"/>
    <w:rsid w:val="008B4E14"/>
    <w:rsid w:val="008B5D5B"/>
    <w:rsid w:val="008B660B"/>
    <w:rsid w:val="008B724E"/>
    <w:rsid w:val="008B726E"/>
    <w:rsid w:val="008B7DFA"/>
    <w:rsid w:val="008B7F48"/>
    <w:rsid w:val="008C02C3"/>
    <w:rsid w:val="008C0380"/>
    <w:rsid w:val="008C039D"/>
    <w:rsid w:val="008C03ED"/>
    <w:rsid w:val="008C06CA"/>
    <w:rsid w:val="008C08D1"/>
    <w:rsid w:val="008C111F"/>
    <w:rsid w:val="008C1D05"/>
    <w:rsid w:val="008C215F"/>
    <w:rsid w:val="008C2600"/>
    <w:rsid w:val="008C34E4"/>
    <w:rsid w:val="008C3787"/>
    <w:rsid w:val="008C38C4"/>
    <w:rsid w:val="008C42F3"/>
    <w:rsid w:val="008C499A"/>
    <w:rsid w:val="008C50A0"/>
    <w:rsid w:val="008C59F4"/>
    <w:rsid w:val="008C681C"/>
    <w:rsid w:val="008C6F9F"/>
    <w:rsid w:val="008C7C1B"/>
    <w:rsid w:val="008C7E53"/>
    <w:rsid w:val="008D0CCE"/>
    <w:rsid w:val="008D0DD2"/>
    <w:rsid w:val="008D2359"/>
    <w:rsid w:val="008D31EF"/>
    <w:rsid w:val="008D36EF"/>
    <w:rsid w:val="008D3A38"/>
    <w:rsid w:val="008D4601"/>
    <w:rsid w:val="008D4730"/>
    <w:rsid w:val="008D4EB6"/>
    <w:rsid w:val="008D5D47"/>
    <w:rsid w:val="008D5D65"/>
    <w:rsid w:val="008D6AE3"/>
    <w:rsid w:val="008D6C1D"/>
    <w:rsid w:val="008D7568"/>
    <w:rsid w:val="008D7BF9"/>
    <w:rsid w:val="008D7FB3"/>
    <w:rsid w:val="008E01D8"/>
    <w:rsid w:val="008E04E3"/>
    <w:rsid w:val="008E0C4A"/>
    <w:rsid w:val="008E4212"/>
    <w:rsid w:val="008E4595"/>
    <w:rsid w:val="008E5AAC"/>
    <w:rsid w:val="008E6304"/>
    <w:rsid w:val="008E684D"/>
    <w:rsid w:val="008E68E3"/>
    <w:rsid w:val="008E6D93"/>
    <w:rsid w:val="008E6EBB"/>
    <w:rsid w:val="008E6F83"/>
    <w:rsid w:val="008E7360"/>
    <w:rsid w:val="008F0D1D"/>
    <w:rsid w:val="008F117D"/>
    <w:rsid w:val="008F118F"/>
    <w:rsid w:val="008F1AFC"/>
    <w:rsid w:val="008F1F61"/>
    <w:rsid w:val="008F25D0"/>
    <w:rsid w:val="008F28FE"/>
    <w:rsid w:val="008F340F"/>
    <w:rsid w:val="008F3560"/>
    <w:rsid w:val="008F36C5"/>
    <w:rsid w:val="008F4214"/>
    <w:rsid w:val="008F4D85"/>
    <w:rsid w:val="008F5AE2"/>
    <w:rsid w:val="008F65D5"/>
    <w:rsid w:val="008F67C2"/>
    <w:rsid w:val="008F6B3D"/>
    <w:rsid w:val="008F7279"/>
    <w:rsid w:val="009002AE"/>
    <w:rsid w:val="009006E0"/>
    <w:rsid w:val="00901224"/>
    <w:rsid w:val="009033F0"/>
    <w:rsid w:val="00903789"/>
    <w:rsid w:val="00903F03"/>
    <w:rsid w:val="00904988"/>
    <w:rsid w:val="00906A63"/>
    <w:rsid w:val="00906C39"/>
    <w:rsid w:val="009071F7"/>
    <w:rsid w:val="009077DA"/>
    <w:rsid w:val="00907BAB"/>
    <w:rsid w:val="00907E2A"/>
    <w:rsid w:val="009100DD"/>
    <w:rsid w:val="00910228"/>
    <w:rsid w:val="00910384"/>
    <w:rsid w:val="00910A73"/>
    <w:rsid w:val="0091157F"/>
    <w:rsid w:val="009126CC"/>
    <w:rsid w:val="00912FE1"/>
    <w:rsid w:val="009131FE"/>
    <w:rsid w:val="0091326C"/>
    <w:rsid w:val="00913619"/>
    <w:rsid w:val="00914401"/>
    <w:rsid w:val="009145B1"/>
    <w:rsid w:val="00914713"/>
    <w:rsid w:val="00914A20"/>
    <w:rsid w:val="009158E1"/>
    <w:rsid w:val="00915D22"/>
    <w:rsid w:val="00916296"/>
    <w:rsid w:val="009163BD"/>
    <w:rsid w:val="009165B7"/>
    <w:rsid w:val="0091733B"/>
    <w:rsid w:val="0092105B"/>
    <w:rsid w:val="0092130B"/>
    <w:rsid w:val="00921E70"/>
    <w:rsid w:val="00922EA6"/>
    <w:rsid w:val="0092312F"/>
    <w:rsid w:val="009238E4"/>
    <w:rsid w:val="009240C2"/>
    <w:rsid w:val="0092416D"/>
    <w:rsid w:val="009247DB"/>
    <w:rsid w:val="009255CF"/>
    <w:rsid w:val="00925F3A"/>
    <w:rsid w:val="009262CF"/>
    <w:rsid w:val="009263AF"/>
    <w:rsid w:val="009263E0"/>
    <w:rsid w:val="0092647E"/>
    <w:rsid w:val="00926491"/>
    <w:rsid w:val="009265B7"/>
    <w:rsid w:val="00926934"/>
    <w:rsid w:val="00926B20"/>
    <w:rsid w:val="00926CDE"/>
    <w:rsid w:val="00927000"/>
    <w:rsid w:val="009277D6"/>
    <w:rsid w:val="009279AC"/>
    <w:rsid w:val="00930D01"/>
    <w:rsid w:val="00930E94"/>
    <w:rsid w:val="00931177"/>
    <w:rsid w:val="0093354D"/>
    <w:rsid w:val="00933D2A"/>
    <w:rsid w:val="009357AB"/>
    <w:rsid w:val="0093594F"/>
    <w:rsid w:val="00936E4C"/>
    <w:rsid w:val="00936FFA"/>
    <w:rsid w:val="00937A12"/>
    <w:rsid w:val="00937B68"/>
    <w:rsid w:val="00937CB5"/>
    <w:rsid w:val="009410B0"/>
    <w:rsid w:val="00942FAA"/>
    <w:rsid w:val="00943003"/>
    <w:rsid w:val="00944295"/>
    <w:rsid w:val="00944330"/>
    <w:rsid w:val="009459C9"/>
    <w:rsid w:val="009466A7"/>
    <w:rsid w:val="009470EE"/>
    <w:rsid w:val="009475C0"/>
    <w:rsid w:val="00947607"/>
    <w:rsid w:val="009506D0"/>
    <w:rsid w:val="00950B94"/>
    <w:rsid w:val="009512CC"/>
    <w:rsid w:val="0095220B"/>
    <w:rsid w:val="0095245E"/>
    <w:rsid w:val="009542FB"/>
    <w:rsid w:val="00954E8C"/>
    <w:rsid w:val="009553A9"/>
    <w:rsid w:val="009556E4"/>
    <w:rsid w:val="00955A90"/>
    <w:rsid w:val="00955EAC"/>
    <w:rsid w:val="0096071F"/>
    <w:rsid w:val="00960D87"/>
    <w:rsid w:val="009622D4"/>
    <w:rsid w:val="00962503"/>
    <w:rsid w:val="00962C57"/>
    <w:rsid w:val="00963207"/>
    <w:rsid w:val="00963338"/>
    <w:rsid w:val="00963362"/>
    <w:rsid w:val="00963394"/>
    <w:rsid w:val="00963D93"/>
    <w:rsid w:val="009645EC"/>
    <w:rsid w:val="00964796"/>
    <w:rsid w:val="009648F3"/>
    <w:rsid w:val="0096519E"/>
    <w:rsid w:val="009651D6"/>
    <w:rsid w:val="00966B84"/>
    <w:rsid w:val="00966D46"/>
    <w:rsid w:val="00967645"/>
    <w:rsid w:val="00967652"/>
    <w:rsid w:val="0097070E"/>
    <w:rsid w:val="0097109A"/>
    <w:rsid w:val="00971A00"/>
    <w:rsid w:val="00972C8A"/>
    <w:rsid w:val="00973527"/>
    <w:rsid w:val="00974081"/>
    <w:rsid w:val="00974611"/>
    <w:rsid w:val="00975A63"/>
    <w:rsid w:val="009768D8"/>
    <w:rsid w:val="00976CA1"/>
    <w:rsid w:val="00977723"/>
    <w:rsid w:val="009802D6"/>
    <w:rsid w:val="0098045C"/>
    <w:rsid w:val="00980CEE"/>
    <w:rsid w:val="00981AAD"/>
    <w:rsid w:val="00982287"/>
    <w:rsid w:val="0098259F"/>
    <w:rsid w:val="009841FB"/>
    <w:rsid w:val="00984849"/>
    <w:rsid w:val="00984EC9"/>
    <w:rsid w:val="00984F84"/>
    <w:rsid w:val="00985469"/>
    <w:rsid w:val="009857E4"/>
    <w:rsid w:val="009865D3"/>
    <w:rsid w:val="00986936"/>
    <w:rsid w:val="009870E1"/>
    <w:rsid w:val="00987445"/>
    <w:rsid w:val="00987DE6"/>
    <w:rsid w:val="00990110"/>
    <w:rsid w:val="00990223"/>
    <w:rsid w:val="00990A65"/>
    <w:rsid w:val="00990F3A"/>
    <w:rsid w:val="00990FF8"/>
    <w:rsid w:val="009912DC"/>
    <w:rsid w:val="009921D7"/>
    <w:rsid w:val="009922F9"/>
    <w:rsid w:val="00992416"/>
    <w:rsid w:val="00992EF0"/>
    <w:rsid w:val="00992FCA"/>
    <w:rsid w:val="0099491C"/>
    <w:rsid w:val="00994E19"/>
    <w:rsid w:val="00995D28"/>
    <w:rsid w:val="009975FC"/>
    <w:rsid w:val="009979C0"/>
    <w:rsid w:val="00997D6B"/>
    <w:rsid w:val="009A04BA"/>
    <w:rsid w:val="009A1014"/>
    <w:rsid w:val="009A24F0"/>
    <w:rsid w:val="009A26DA"/>
    <w:rsid w:val="009A2C3A"/>
    <w:rsid w:val="009A3B99"/>
    <w:rsid w:val="009A400D"/>
    <w:rsid w:val="009A4C9A"/>
    <w:rsid w:val="009A4D39"/>
    <w:rsid w:val="009A5731"/>
    <w:rsid w:val="009A5787"/>
    <w:rsid w:val="009A6415"/>
    <w:rsid w:val="009A653E"/>
    <w:rsid w:val="009A6849"/>
    <w:rsid w:val="009A78CD"/>
    <w:rsid w:val="009A792A"/>
    <w:rsid w:val="009B0301"/>
    <w:rsid w:val="009B04DB"/>
    <w:rsid w:val="009B050D"/>
    <w:rsid w:val="009B0F58"/>
    <w:rsid w:val="009B18A7"/>
    <w:rsid w:val="009B21D2"/>
    <w:rsid w:val="009B26FA"/>
    <w:rsid w:val="009B3204"/>
    <w:rsid w:val="009B33A2"/>
    <w:rsid w:val="009B3A88"/>
    <w:rsid w:val="009B3CBD"/>
    <w:rsid w:val="009B4319"/>
    <w:rsid w:val="009B4342"/>
    <w:rsid w:val="009B620E"/>
    <w:rsid w:val="009B6B0D"/>
    <w:rsid w:val="009B73FF"/>
    <w:rsid w:val="009B7772"/>
    <w:rsid w:val="009C011C"/>
    <w:rsid w:val="009C0359"/>
    <w:rsid w:val="009C0F52"/>
    <w:rsid w:val="009C0F78"/>
    <w:rsid w:val="009C1737"/>
    <w:rsid w:val="009C1BE6"/>
    <w:rsid w:val="009C2573"/>
    <w:rsid w:val="009C2C99"/>
    <w:rsid w:val="009C32D1"/>
    <w:rsid w:val="009C363C"/>
    <w:rsid w:val="009C3E14"/>
    <w:rsid w:val="009C4F42"/>
    <w:rsid w:val="009C50DC"/>
    <w:rsid w:val="009C5FF0"/>
    <w:rsid w:val="009C698B"/>
    <w:rsid w:val="009C70FA"/>
    <w:rsid w:val="009C7100"/>
    <w:rsid w:val="009C7137"/>
    <w:rsid w:val="009C72E4"/>
    <w:rsid w:val="009C7689"/>
    <w:rsid w:val="009C7F95"/>
    <w:rsid w:val="009D1746"/>
    <w:rsid w:val="009D222B"/>
    <w:rsid w:val="009D31E3"/>
    <w:rsid w:val="009D4101"/>
    <w:rsid w:val="009D4435"/>
    <w:rsid w:val="009D4CC3"/>
    <w:rsid w:val="009D5F90"/>
    <w:rsid w:val="009D6137"/>
    <w:rsid w:val="009D70DB"/>
    <w:rsid w:val="009D7496"/>
    <w:rsid w:val="009E0D9F"/>
    <w:rsid w:val="009E133F"/>
    <w:rsid w:val="009E1D3A"/>
    <w:rsid w:val="009E274E"/>
    <w:rsid w:val="009E2AC0"/>
    <w:rsid w:val="009E3D45"/>
    <w:rsid w:val="009E46AD"/>
    <w:rsid w:val="009E4A49"/>
    <w:rsid w:val="009E4B5E"/>
    <w:rsid w:val="009E5FDF"/>
    <w:rsid w:val="009E61E7"/>
    <w:rsid w:val="009E6997"/>
    <w:rsid w:val="009E76F5"/>
    <w:rsid w:val="009E7972"/>
    <w:rsid w:val="009F05A5"/>
    <w:rsid w:val="009F08BC"/>
    <w:rsid w:val="009F0EF9"/>
    <w:rsid w:val="009F14F8"/>
    <w:rsid w:val="009F2359"/>
    <w:rsid w:val="009F2797"/>
    <w:rsid w:val="009F2916"/>
    <w:rsid w:val="009F2D93"/>
    <w:rsid w:val="009F30A9"/>
    <w:rsid w:val="009F33B3"/>
    <w:rsid w:val="009F3865"/>
    <w:rsid w:val="009F39C2"/>
    <w:rsid w:val="009F3B85"/>
    <w:rsid w:val="009F4117"/>
    <w:rsid w:val="009F4ADD"/>
    <w:rsid w:val="009F4CAC"/>
    <w:rsid w:val="009F4EF7"/>
    <w:rsid w:val="009F52FB"/>
    <w:rsid w:val="009F53C9"/>
    <w:rsid w:val="009F6093"/>
    <w:rsid w:val="009F61A0"/>
    <w:rsid w:val="009F6AA1"/>
    <w:rsid w:val="009F6CE2"/>
    <w:rsid w:val="009F7B7D"/>
    <w:rsid w:val="009F7CF7"/>
    <w:rsid w:val="00A01B68"/>
    <w:rsid w:val="00A024AB"/>
    <w:rsid w:val="00A0272E"/>
    <w:rsid w:val="00A02E3A"/>
    <w:rsid w:val="00A0347B"/>
    <w:rsid w:val="00A0452D"/>
    <w:rsid w:val="00A04AD5"/>
    <w:rsid w:val="00A04BE1"/>
    <w:rsid w:val="00A04E04"/>
    <w:rsid w:val="00A05587"/>
    <w:rsid w:val="00A05DFC"/>
    <w:rsid w:val="00A06446"/>
    <w:rsid w:val="00A0685A"/>
    <w:rsid w:val="00A06CC9"/>
    <w:rsid w:val="00A070BA"/>
    <w:rsid w:val="00A0763C"/>
    <w:rsid w:val="00A07F9F"/>
    <w:rsid w:val="00A10779"/>
    <w:rsid w:val="00A10C4E"/>
    <w:rsid w:val="00A11207"/>
    <w:rsid w:val="00A11885"/>
    <w:rsid w:val="00A11C40"/>
    <w:rsid w:val="00A1375E"/>
    <w:rsid w:val="00A14F84"/>
    <w:rsid w:val="00A1579A"/>
    <w:rsid w:val="00A158D7"/>
    <w:rsid w:val="00A15A8B"/>
    <w:rsid w:val="00A160B7"/>
    <w:rsid w:val="00A161ED"/>
    <w:rsid w:val="00A17EAB"/>
    <w:rsid w:val="00A17F21"/>
    <w:rsid w:val="00A20FF8"/>
    <w:rsid w:val="00A212C0"/>
    <w:rsid w:val="00A213BE"/>
    <w:rsid w:val="00A218DA"/>
    <w:rsid w:val="00A21F69"/>
    <w:rsid w:val="00A21FA1"/>
    <w:rsid w:val="00A22211"/>
    <w:rsid w:val="00A24002"/>
    <w:rsid w:val="00A24039"/>
    <w:rsid w:val="00A24935"/>
    <w:rsid w:val="00A25377"/>
    <w:rsid w:val="00A25674"/>
    <w:rsid w:val="00A25762"/>
    <w:rsid w:val="00A25841"/>
    <w:rsid w:val="00A25BE5"/>
    <w:rsid w:val="00A2665B"/>
    <w:rsid w:val="00A26C00"/>
    <w:rsid w:val="00A2755A"/>
    <w:rsid w:val="00A2783F"/>
    <w:rsid w:val="00A279C9"/>
    <w:rsid w:val="00A27B28"/>
    <w:rsid w:val="00A27B59"/>
    <w:rsid w:val="00A312DF"/>
    <w:rsid w:val="00A31DF3"/>
    <w:rsid w:val="00A3218C"/>
    <w:rsid w:val="00A32751"/>
    <w:rsid w:val="00A327B3"/>
    <w:rsid w:val="00A32C34"/>
    <w:rsid w:val="00A32F2A"/>
    <w:rsid w:val="00A344B8"/>
    <w:rsid w:val="00A36579"/>
    <w:rsid w:val="00A36828"/>
    <w:rsid w:val="00A36E17"/>
    <w:rsid w:val="00A36FCA"/>
    <w:rsid w:val="00A37C1D"/>
    <w:rsid w:val="00A413FA"/>
    <w:rsid w:val="00A4169C"/>
    <w:rsid w:val="00A438AA"/>
    <w:rsid w:val="00A43DAF"/>
    <w:rsid w:val="00A44B45"/>
    <w:rsid w:val="00A44C12"/>
    <w:rsid w:val="00A44ECB"/>
    <w:rsid w:val="00A45403"/>
    <w:rsid w:val="00A45902"/>
    <w:rsid w:val="00A45982"/>
    <w:rsid w:val="00A470EE"/>
    <w:rsid w:val="00A4794E"/>
    <w:rsid w:val="00A5074F"/>
    <w:rsid w:val="00A522C9"/>
    <w:rsid w:val="00A52345"/>
    <w:rsid w:val="00A52EC0"/>
    <w:rsid w:val="00A532FC"/>
    <w:rsid w:val="00A53B9A"/>
    <w:rsid w:val="00A54160"/>
    <w:rsid w:val="00A54303"/>
    <w:rsid w:val="00A546E3"/>
    <w:rsid w:val="00A54AC1"/>
    <w:rsid w:val="00A54AD8"/>
    <w:rsid w:val="00A56E65"/>
    <w:rsid w:val="00A56FF7"/>
    <w:rsid w:val="00A5721F"/>
    <w:rsid w:val="00A574E7"/>
    <w:rsid w:val="00A57CD6"/>
    <w:rsid w:val="00A60676"/>
    <w:rsid w:val="00A60C8E"/>
    <w:rsid w:val="00A61033"/>
    <w:rsid w:val="00A612AA"/>
    <w:rsid w:val="00A61635"/>
    <w:rsid w:val="00A61BC6"/>
    <w:rsid w:val="00A61F57"/>
    <w:rsid w:val="00A63F84"/>
    <w:rsid w:val="00A649FD"/>
    <w:rsid w:val="00A64C68"/>
    <w:rsid w:val="00A654CA"/>
    <w:rsid w:val="00A66613"/>
    <w:rsid w:val="00A706AC"/>
    <w:rsid w:val="00A7087A"/>
    <w:rsid w:val="00A70D1B"/>
    <w:rsid w:val="00A72062"/>
    <w:rsid w:val="00A72722"/>
    <w:rsid w:val="00A72C87"/>
    <w:rsid w:val="00A731C9"/>
    <w:rsid w:val="00A741AC"/>
    <w:rsid w:val="00A74ED9"/>
    <w:rsid w:val="00A750CE"/>
    <w:rsid w:val="00A762BF"/>
    <w:rsid w:val="00A7633F"/>
    <w:rsid w:val="00A763F4"/>
    <w:rsid w:val="00A77ADE"/>
    <w:rsid w:val="00A77F19"/>
    <w:rsid w:val="00A77FCB"/>
    <w:rsid w:val="00A8041E"/>
    <w:rsid w:val="00A80485"/>
    <w:rsid w:val="00A8094D"/>
    <w:rsid w:val="00A80F86"/>
    <w:rsid w:val="00A81EDF"/>
    <w:rsid w:val="00A82058"/>
    <w:rsid w:val="00A829BA"/>
    <w:rsid w:val="00A8467D"/>
    <w:rsid w:val="00A848C3"/>
    <w:rsid w:val="00A85D78"/>
    <w:rsid w:val="00A86582"/>
    <w:rsid w:val="00A8663A"/>
    <w:rsid w:val="00A871C6"/>
    <w:rsid w:val="00A871EA"/>
    <w:rsid w:val="00A87276"/>
    <w:rsid w:val="00A87E80"/>
    <w:rsid w:val="00A87F25"/>
    <w:rsid w:val="00A90144"/>
    <w:rsid w:val="00A903B9"/>
    <w:rsid w:val="00A91C40"/>
    <w:rsid w:val="00A923A6"/>
    <w:rsid w:val="00A93705"/>
    <w:rsid w:val="00A93C5A"/>
    <w:rsid w:val="00A93E6A"/>
    <w:rsid w:val="00A93FD5"/>
    <w:rsid w:val="00A94377"/>
    <w:rsid w:val="00A943A5"/>
    <w:rsid w:val="00A94404"/>
    <w:rsid w:val="00A94969"/>
    <w:rsid w:val="00A94A1D"/>
    <w:rsid w:val="00AA04F2"/>
    <w:rsid w:val="00AA138C"/>
    <w:rsid w:val="00AA1E3C"/>
    <w:rsid w:val="00AA2531"/>
    <w:rsid w:val="00AA2FDB"/>
    <w:rsid w:val="00AA3052"/>
    <w:rsid w:val="00AA3942"/>
    <w:rsid w:val="00AA39B1"/>
    <w:rsid w:val="00AA4B72"/>
    <w:rsid w:val="00AA50FA"/>
    <w:rsid w:val="00AA512F"/>
    <w:rsid w:val="00AA6911"/>
    <w:rsid w:val="00AA7192"/>
    <w:rsid w:val="00AA7530"/>
    <w:rsid w:val="00AA7D45"/>
    <w:rsid w:val="00AB0199"/>
    <w:rsid w:val="00AB02F1"/>
    <w:rsid w:val="00AB0863"/>
    <w:rsid w:val="00AB32A4"/>
    <w:rsid w:val="00AB3D8A"/>
    <w:rsid w:val="00AB4BDD"/>
    <w:rsid w:val="00AB547F"/>
    <w:rsid w:val="00AB6AAC"/>
    <w:rsid w:val="00AC15A0"/>
    <w:rsid w:val="00AC272A"/>
    <w:rsid w:val="00AC36EC"/>
    <w:rsid w:val="00AC43F5"/>
    <w:rsid w:val="00AC44AA"/>
    <w:rsid w:val="00AC48D4"/>
    <w:rsid w:val="00AC4D66"/>
    <w:rsid w:val="00AC4EEA"/>
    <w:rsid w:val="00AC53FC"/>
    <w:rsid w:val="00AC7423"/>
    <w:rsid w:val="00AC7961"/>
    <w:rsid w:val="00AC7D19"/>
    <w:rsid w:val="00AD03EB"/>
    <w:rsid w:val="00AD09AF"/>
    <w:rsid w:val="00AD0A1B"/>
    <w:rsid w:val="00AD0B81"/>
    <w:rsid w:val="00AD1498"/>
    <w:rsid w:val="00AD196F"/>
    <w:rsid w:val="00AD20B1"/>
    <w:rsid w:val="00AD20E2"/>
    <w:rsid w:val="00AD21DD"/>
    <w:rsid w:val="00AD306E"/>
    <w:rsid w:val="00AD3A97"/>
    <w:rsid w:val="00AD3D45"/>
    <w:rsid w:val="00AD41E9"/>
    <w:rsid w:val="00AD4ECC"/>
    <w:rsid w:val="00AD5852"/>
    <w:rsid w:val="00AD6095"/>
    <w:rsid w:val="00AD6738"/>
    <w:rsid w:val="00AD6D55"/>
    <w:rsid w:val="00AD700B"/>
    <w:rsid w:val="00AD74F2"/>
    <w:rsid w:val="00AE0296"/>
    <w:rsid w:val="00AE18DE"/>
    <w:rsid w:val="00AE2867"/>
    <w:rsid w:val="00AE3613"/>
    <w:rsid w:val="00AE41FA"/>
    <w:rsid w:val="00AE43B9"/>
    <w:rsid w:val="00AE499F"/>
    <w:rsid w:val="00AE4F50"/>
    <w:rsid w:val="00AE55F6"/>
    <w:rsid w:val="00AE5CB6"/>
    <w:rsid w:val="00AE5E94"/>
    <w:rsid w:val="00AE601B"/>
    <w:rsid w:val="00AE68FB"/>
    <w:rsid w:val="00AE71B9"/>
    <w:rsid w:val="00AE766F"/>
    <w:rsid w:val="00AF03E0"/>
    <w:rsid w:val="00AF0BF1"/>
    <w:rsid w:val="00AF0F59"/>
    <w:rsid w:val="00AF15EF"/>
    <w:rsid w:val="00AF18DC"/>
    <w:rsid w:val="00AF238F"/>
    <w:rsid w:val="00AF2465"/>
    <w:rsid w:val="00AF2E87"/>
    <w:rsid w:val="00AF2FBF"/>
    <w:rsid w:val="00AF3268"/>
    <w:rsid w:val="00AF5319"/>
    <w:rsid w:val="00AF591E"/>
    <w:rsid w:val="00AF5E31"/>
    <w:rsid w:val="00AF750D"/>
    <w:rsid w:val="00AF778A"/>
    <w:rsid w:val="00AF77C9"/>
    <w:rsid w:val="00AF77F0"/>
    <w:rsid w:val="00AF789D"/>
    <w:rsid w:val="00AF7F84"/>
    <w:rsid w:val="00B00893"/>
    <w:rsid w:val="00B012A0"/>
    <w:rsid w:val="00B017EE"/>
    <w:rsid w:val="00B02692"/>
    <w:rsid w:val="00B02A96"/>
    <w:rsid w:val="00B033E2"/>
    <w:rsid w:val="00B03783"/>
    <w:rsid w:val="00B03DD3"/>
    <w:rsid w:val="00B03EEA"/>
    <w:rsid w:val="00B04016"/>
    <w:rsid w:val="00B04652"/>
    <w:rsid w:val="00B04F4B"/>
    <w:rsid w:val="00B05D92"/>
    <w:rsid w:val="00B05FE3"/>
    <w:rsid w:val="00B06620"/>
    <w:rsid w:val="00B06809"/>
    <w:rsid w:val="00B06913"/>
    <w:rsid w:val="00B06917"/>
    <w:rsid w:val="00B07D63"/>
    <w:rsid w:val="00B10051"/>
    <w:rsid w:val="00B1098D"/>
    <w:rsid w:val="00B10FA6"/>
    <w:rsid w:val="00B116C8"/>
    <w:rsid w:val="00B11A3B"/>
    <w:rsid w:val="00B11F66"/>
    <w:rsid w:val="00B12412"/>
    <w:rsid w:val="00B124BB"/>
    <w:rsid w:val="00B12D51"/>
    <w:rsid w:val="00B12DE2"/>
    <w:rsid w:val="00B130FE"/>
    <w:rsid w:val="00B133D6"/>
    <w:rsid w:val="00B14124"/>
    <w:rsid w:val="00B1440F"/>
    <w:rsid w:val="00B1464E"/>
    <w:rsid w:val="00B146CB"/>
    <w:rsid w:val="00B15194"/>
    <w:rsid w:val="00B167D6"/>
    <w:rsid w:val="00B175BF"/>
    <w:rsid w:val="00B179FB"/>
    <w:rsid w:val="00B17B60"/>
    <w:rsid w:val="00B20133"/>
    <w:rsid w:val="00B21CCC"/>
    <w:rsid w:val="00B21FDD"/>
    <w:rsid w:val="00B227F2"/>
    <w:rsid w:val="00B23181"/>
    <w:rsid w:val="00B23803"/>
    <w:rsid w:val="00B24697"/>
    <w:rsid w:val="00B25DA2"/>
    <w:rsid w:val="00B26BDD"/>
    <w:rsid w:val="00B27833"/>
    <w:rsid w:val="00B300EE"/>
    <w:rsid w:val="00B30102"/>
    <w:rsid w:val="00B3083F"/>
    <w:rsid w:val="00B30D51"/>
    <w:rsid w:val="00B30EDB"/>
    <w:rsid w:val="00B3167A"/>
    <w:rsid w:val="00B31A26"/>
    <w:rsid w:val="00B31F95"/>
    <w:rsid w:val="00B327F2"/>
    <w:rsid w:val="00B32855"/>
    <w:rsid w:val="00B32FEE"/>
    <w:rsid w:val="00B32FFC"/>
    <w:rsid w:val="00B331DB"/>
    <w:rsid w:val="00B334E5"/>
    <w:rsid w:val="00B34361"/>
    <w:rsid w:val="00B34FCA"/>
    <w:rsid w:val="00B35CEC"/>
    <w:rsid w:val="00B3681F"/>
    <w:rsid w:val="00B36E0E"/>
    <w:rsid w:val="00B370D2"/>
    <w:rsid w:val="00B37784"/>
    <w:rsid w:val="00B37F7A"/>
    <w:rsid w:val="00B400EF"/>
    <w:rsid w:val="00B40A24"/>
    <w:rsid w:val="00B40E61"/>
    <w:rsid w:val="00B41258"/>
    <w:rsid w:val="00B41FC3"/>
    <w:rsid w:val="00B425CE"/>
    <w:rsid w:val="00B42747"/>
    <w:rsid w:val="00B42C01"/>
    <w:rsid w:val="00B42E7F"/>
    <w:rsid w:val="00B438D6"/>
    <w:rsid w:val="00B44433"/>
    <w:rsid w:val="00B4479D"/>
    <w:rsid w:val="00B44D20"/>
    <w:rsid w:val="00B45A72"/>
    <w:rsid w:val="00B46E42"/>
    <w:rsid w:val="00B477A5"/>
    <w:rsid w:val="00B47976"/>
    <w:rsid w:val="00B47A59"/>
    <w:rsid w:val="00B47B09"/>
    <w:rsid w:val="00B500E5"/>
    <w:rsid w:val="00B50FB6"/>
    <w:rsid w:val="00B5151E"/>
    <w:rsid w:val="00B51549"/>
    <w:rsid w:val="00B515C2"/>
    <w:rsid w:val="00B516F7"/>
    <w:rsid w:val="00B51D33"/>
    <w:rsid w:val="00B52094"/>
    <w:rsid w:val="00B52135"/>
    <w:rsid w:val="00B52E00"/>
    <w:rsid w:val="00B537FF"/>
    <w:rsid w:val="00B53F78"/>
    <w:rsid w:val="00B54461"/>
    <w:rsid w:val="00B5459D"/>
    <w:rsid w:val="00B54855"/>
    <w:rsid w:val="00B54C7E"/>
    <w:rsid w:val="00B552C1"/>
    <w:rsid w:val="00B55F3E"/>
    <w:rsid w:val="00B560FB"/>
    <w:rsid w:val="00B564B6"/>
    <w:rsid w:val="00B5672B"/>
    <w:rsid w:val="00B56770"/>
    <w:rsid w:val="00B57697"/>
    <w:rsid w:val="00B607CC"/>
    <w:rsid w:val="00B60A6C"/>
    <w:rsid w:val="00B60D6A"/>
    <w:rsid w:val="00B60EB3"/>
    <w:rsid w:val="00B61009"/>
    <w:rsid w:val="00B611C0"/>
    <w:rsid w:val="00B6164B"/>
    <w:rsid w:val="00B639E5"/>
    <w:rsid w:val="00B63B8A"/>
    <w:rsid w:val="00B63BF6"/>
    <w:rsid w:val="00B64241"/>
    <w:rsid w:val="00B64C36"/>
    <w:rsid w:val="00B64E07"/>
    <w:rsid w:val="00B65060"/>
    <w:rsid w:val="00B6511D"/>
    <w:rsid w:val="00B66304"/>
    <w:rsid w:val="00B67FE1"/>
    <w:rsid w:val="00B72679"/>
    <w:rsid w:val="00B73F5D"/>
    <w:rsid w:val="00B749C1"/>
    <w:rsid w:val="00B74FA8"/>
    <w:rsid w:val="00B755DA"/>
    <w:rsid w:val="00B75A8A"/>
    <w:rsid w:val="00B77751"/>
    <w:rsid w:val="00B77840"/>
    <w:rsid w:val="00B8080E"/>
    <w:rsid w:val="00B809A8"/>
    <w:rsid w:val="00B8201C"/>
    <w:rsid w:val="00B82225"/>
    <w:rsid w:val="00B826A4"/>
    <w:rsid w:val="00B83364"/>
    <w:rsid w:val="00B83F6E"/>
    <w:rsid w:val="00B84427"/>
    <w:rsid w:val="00B848AE"/>
    <w:rsid w:val="00B8681B"/>
    <w:rsid w:val="00B87DD0"/>
    <w:rsid w:val="00B9049E"/>
    <w:rsid w:val="00B909FC"/>
    <w:rsid w:val="00B90B3A"/>
    <w:rsid w:val="00B91AC4"/>
    <w:rsid w:val="00B922AE"/>
    <w:rsid w:val="00B93023"/>
    <w:rsid w:val="00B93F40"/>
    <w:rsid w:val="00B94529"/>
    <w:rsid w:val="00B946DC"/>
    <w:rsid w:val="00B94BBE"/>
    <w:rsid w:val="00B94C5F"/>
    <w:rsid w:val="00B959C8"/>
    <w:rsid w:val="00B96F53"/>
    <w:rsid w:val="00B97077"/>
    <w:rsid w:val="00B97233"/>
    <w:rsid w:val="00B97C39"/>
    <w:rsid w:val="00BA188D"/>
    <w:rsid w:val="00BA22FB"/>
    <w:rsid w:val="00BA34A3"/>
    <w:rsid w:val="00BA363E"/>
    <w:rsid w:val="00BA3E0F"/>
    <w:rsid w:val="00BA4378"/>
    <w:rsid w:val="00BA546E"/>
    <w:rsid w:val="00BA59CC"/>
    <w:rsid w:val="00BA6E9F"/>
    <w:rsid w:val="00BA7493"/>
    <w:rsid w:val="00BA7E57"/>
    <w:rsid w:val="00BB087F"/>
    <w:rsid w:val="00BB09C5"/>
    <w:rsid w:val="00BB1741"/>
    <w:rsid w:val="00BB1CC9"/>
    <w:rsid w:val="00BB1F31"/>
    <w:rsid w:val="00BB2814"/>
    <w:rsid w:val="00BB3538"/>
    <w:rsid w:val="00BB385B"/>
    <w:rsid w:val="00BB4210"/>
    <w:rsid w:val="00BB49CF"/>
    <w:rsid w:val="00BB4E3C"/>
    <w:rsid w:val="00BB581C"/>
    <w:rsid w:val="00BB58EF"/>
    <w:rsid w:val="00BB58FE"/>
    <w:rsid w:val="00BB5BB6"/>
    <w:rsid w:val="00BB634C"/>
    <w:rsid w:val="00BC1048"/>
    <w:rsid w:val="00BC1221"/>
    <w:rsid w:val="00BC2E97"/>
    <w:rsid w:val="00BC45D8"/>
    <w:rsid w:val="00BC47E0"/>
    <w:rsid w:val="00BC4D0D"/>
    <w:rsid w:val="00BC5DA1"/>
    <w:rsid w:val="00BC6F07"/>
    <w:rsid w:val="00BC7A30"/>
    <w:rsid w:val="00BD011F"/>
    <w:rsid w:val="00BD07F1"/>
    <w:rsid w:val="00BD197D"/>
    <w:rsid w:val="00BD1DF9"/>
    <w:rsid w:val="00BD222E"/>
    <w:rsid w:val="00BD292A"/>
    <w:rsid w:val="00BD2B58"/>
    <w:rsid w:val="00BD2C67"/>
    <w:rsid w:val="00BD345C"/>
    <w:rsid w:val="00BD3FA2"/>
    <w:rsid w:val="00BD486F"/>
    <w:rsid w:val="00BD62EE"/>
    <w:rsid w:val="00BD695E"/>
    <w:rsid w:val="00BD703B"/>
    <w:rsid w:val="00BD78D6"/>
    <w:rsid w:val="00BD7EAE"/>
    <w:rsid w:val="00BE0FD3"/>
    <w:rsid w:val="00BE1D70"/>
    <w:rsid w:val="00BE1E1D"/>
    <w:rsid w:val="00BE2F64"/>
    <w:rsid w:val="00BE2FB8"/>
    <w:rsid w:val="00BE39EC"/>
    <w:rsid w:val="00BE56DE"/>
    <w:rsid w:val="00BE59A0"/>
    <w:rsid w:val="00BE5A4A"/>
    <w:rsid w:val="00BE622E"/>
    <w:rsid w:val="00BE64C5"/>
    <w:rsid w:val="00BE68F7"/>
    <w:rsid w:val="00BE7C0C"/>
    <w:rsid w:val="00BE7CA0"/>
    <w:rsid w:val="00BF0434"/>
    <w:rsid w:val="00BF0888"/>
    <w:rsid w:val="00BF0C42"/>
    <w:rsid w:val="00BF1160"/>
    <w:rsid w:val="00BF189F"/>
    <w:rsid w:val="00BF207A"/>
    <w:rsid w:val="00BF3EE8"/>
    <w:rsid w:val="00BF42FD"/>
    <w:rsid w:val="00BF4A6F"/>
    <w:rsid w:val="00BF5889"/>
    <w:rsid w:val="00BF5AAB"/>
    <w:rsid w:val="00BF776E"/>
    <w:rsid w:val="00BF7D30"/>
    <w:rsid w:val="00C00412"/>
    <w:rsid w:val="00C016DB"/>
    <w:rsid w:val="00C02202"/>
    <w:rsid w:val="00C0293E"/>
    <w:rsid w:val="00C02AF5"/>
    <w:rsid w:val="00C02C0D"/>
    <w:rsid w:val="00C02F09"/>
    <w:rsid w:val="00C043E3"/>
    <w:rsid w:val="00C0474E"/>
    <w:rsid w:val="00C04B25"/>
    <w:rsid w:val="00C04C27"/>
    <w:rsid w:val="00C04DA4"/>
    <w:rsid w:val="00C04E3D"/>
    <w:rsid w:val="00C05124"/>
    <w:rsid w:val="00C06776"/>
    <w:rsid w:val="00C069CE"/>
    <w:rsid w:val="00C06BE6"/>
    <w:rsid w:val="00C10A65"/>
    <w:rsid w:val="00C12EFC"/>
    <w:rsid w:val="00C1338E"/>
    <w:rsid w:val="00C134E0"/>
    <w:rsid w:val="00C139AB"/>
    <w:rsid w:val="00C15324"/>
    <w:rsid w:val="00C154A3"/>
    <w:rsid w:val="00C1594F"/>
    <w:rsid w:val="00C1636E"/>
    <w:rsid w:val="00C175F7"/>
    <w:rsid w:val="00C207F6"/>
    <w:rsid w:val="00C21616"/>
    <w:rsid w:val="00C21737"/>
    <w:rsid w:val="00C221F9"/>
    <w:rsid w:val="00C2264D"/>
    <w:rsid w:val="00C22B04"/>
    <w:rsid w:val="00C232B0"/>
    <w:rsid w:val="00C240C3"/>
    <w:rsid w:val="00C24355"/>
    <w:rsid w:val="00C24985"/>
    <w:rsid w:val="00C24E4F"/>
    <w:rsid w:val="00C2503C"/>
    <w:rsid w:val="00C2576F"/>
    <w:rsid w:val="00C259B8"/>
    <w:rsid w:val="00C25F5F"/>
    <w:rsid w:val="00C26591"/>
    <w:rsid w:val="00C265A4"/>
    <w:rsid w:val="00C27089"/>
    <w:rsid w:val="00C27624"/>
    <w:rsid w:val="00C3066D"/>
    <w:rsid w:val="00C309C2"/>
    <w:rsid w:val="00C30ECD"/>
    <w:rsid w:val="00C3116F"/>
    <w:rsid w:val="00C318CF"/>
    <w:rsid w:val="00C339C1"/>
    <w:rsid w:val="00C34022"/>
    <w:rsid w:val="00C341AA"/>
    <w:rsid w:val="00C35B04"/>
    <w:rsid w:val="00C36D87"/>
    <w:rsid w:val="00C4088F"/>
    <w:rsid w:val="00C40979"/>
    <w:rsid w:val="00C40CEF"/>
    <w:rsid w:val="00C410CD"/>
    <w:rsid w:val="00C426A8"/>
    <w:rsid w:val="00C44A6D"/>
    <w:rsid w:val="00C44FF5"/>
    <w:rsid w:val="00C45C8C"/>
    <w:rsid w:val="00C46ED7"/>
    <w:rsid w:val="00C47967"/>
    <w:rsid w:val="00C47BFD"/>
    <w:rsid w:val="00C501E1"/>
    <w:rsid w:val="00C5067D"/>
    <w:rsid w:val="00C50BDB"/>
    <w:rsid w:val="00C51C59"/>
    <w:rsid w:val="00C522FC"/>
    <w:rsid w:val="00C52C74"/>
    <w:rsid w:val="00C5305C"/>
    <w:rsid w:val="00C5396E"/>
    <w:rsid w:val="00C54BBD"/>
    <w:rsid w:val="00C54BEB"/>
    <w:rsid w:val="00C5616B"/>
    <w:rsid w:val="00C57CCE"/>
    <w:rsid w:val="00C57FFB"/>
    <w:rsid w:val="00C60783"/>
    <w:rsid w:val="00C610E8"/>
    <w:rsid w:val="00C61909"/>
    <w:rsid w:val="00C6301C"/>
    <w:rsid w:val="00C63D72"/>
    <w:rsid w:val="00C64757"/>
    <w:rsid w:val="00C64A01"/>
    <w:rsid w:val="00C65102"/>
    <w:rsid w:val="00C65883"/>
    <w:rsid w:val="00C67515"/>
    <w:rsid w:val="00C67A8B"/>
    <w:rsid w:val="00C708CC"/>
    <w:rsid w:val="00C70A80"/>
    <w:rsid w:val="00C71304"/>
    <w:rsid w:val="00C71D28"/>
    <w:rsid w:val="00C725DF"/>
    <w:rsid w:val="00C72646"/>
    <w:rsid w:val="00C726F2"/>
    <w:rsid w:val="00C7272E"/>
    <w:rsid w:val="00C74227"/>
    <w:rsid w:val="00C74C2A"/>
    <w:rsid w:val="00C75961"/>
    <w:rsid w:val="00C803A6"/>
    <w:rsid w:val="00C80F9C"/>
    <w:rsid w:val="00C81158"/>
    <w:rsid w:val="00C816EC"/>
    <w:rsid w:val="00C8249A"/>
    <w:rsid w:val="00C82509"/>
    <w:rsid w:val="00C8313C"/>
    <w:rsid w:val="00C8545D"/>
    <w:rsid w:val="00C85CF4"/>
    <w:rsid w:val="00C86777"/>
    <w:rsid w:val="00C8696F"/>
    <w:rsid w:val="00C86B0D"/>
    <w:rsid w:val="00C901DA"/>
    <w:rsid w:val="00C9047B"/>
    <w:rsid w:val="00C90AEB"/>
    <w:rsid w:val="00C912AD"/>
    <w:rsid w:val="00C91C65"/>
    <w:rsid w:val="00C9235C"/>
    <w:rsid w:val="00C92B13"/>
    <w:rsid w:val="00C953A1"/>
    <w:rsid w:val="00C954BD"/>
    <w:rsid w:val="00C963DE"/>
    <w:rsid w:val="00C96DD5"/>
    <w:rsid w:val="00C971B6"/>
    <w:rsid w:val="00C97DE0"/>
    <w:rsid w:val="00CA0111"/>
    <w:rsid w:val="00CA078F"/>
    <w:rsid w:val="00CA0E20"/>
    <w:rsid w:val="00CA1D52"/>
    <w:rsid w:val="00CA2EF6"/>
    <w:rsid w:val="00CA309C"/>
    <w:rsid w:val="00CA33F2"/>
    <w:rsid w:val="00CA353D"/>
    <w:rsid w:val="00CA40A8"/>
    <w:rsid w:val="00CA40FD"/>
    <w:rsid w:val="00CA4977"/>
    <w:rsid w:val="00CA55BC"/>
    <w:rsid w:val="00CA6BF9"/>
    <w:rsid w:val="00CA6D3F"/>
    <w:rsid w:val="00CA6FFE"/>
    <w:rsid w:val="00CA7048"/>
    <w:rsid w:val="00CA70DE"/>
    <w:rsid w:val="00CA730C"/>
    <w:rsid w:val="00CA75F6"/>
    <w:rsid w:val="00CB016F"/>
    <w:rsid w:val="00CB02AD"/>
    <w:rsid w:val="00CB0D2D"/>
    <w:rsid w:val="00CB0F3F"/>
    <w:rsid w:val="00CB1C88"/>
    <w:rsid w:val="00CB1DFD"/>
    <w:rsid w:val="00CB1F8C"/>
    <w:rsid w:val="00CB2BFD"/>
    <w:rsid w:val="00CB34FB"/>
    <w:rsid w:val="00CB3A6E"/>
    <w:rsid w:val="00CB3C8C"/>
    <w:rsid w:val="00CB3CBF"/>
    <w:rsid w:val="00CB4C71"/>
    <w:rsid w:val="00CB58CC"/>
    <w:rsid w:val="00CB60D4"/>
    <w:rsid w:val="00CB6394"/>
    <w:rsid w:val="00CB6674"/>
    <w:rsid w:val="00CB7A90"/>
    <w:rsid w:val="00CC1315"/>
    <w:rsid w:val="00CC19D7"/>
    <w:rsid w:val="00CC1BE0"/>
    <w:rsid w:val="00CC1F4C"/>
    <w:rsid w:val="00CC32E7"/>
    <w:rsid w:val="00CC3731"/>
    <w:rsid w:val="00CC5AC6"/>
    <w:rsid w:val="00CC6DB8"/>
    <w:rsid w:val="00CC74E4"/>
    <w:rsid w:val="00CD07D9"/>
    <w:rsid w:val="00CD111B"/>
    <w:rsid w:val="00CD16FB"/>
    <w:rsid w:val="00CD19A7"/>
    <w:rsid w:val="00CD26F9"/>
    <w:rsid w:val="00CD2CBE"/>
    <w:rsid w:val="00CD304A"/>
    <w:rsid w:val="00CD3491"/>
    <w:rsid w:val="00CD4CD3"/>
    <w:rsid w:val="00CD57AB"/>
    <w:rsid w:val="00CD6167"/>
    <w:rsid w:val="00CD62D1"/>
    <w:rsid w:val="00CD65D5"/>
    <w:rsid w:val="00CD6AA0"/>
    <w:rsid w:val="00CD702C"/>
    <w:rsid w:val="00CD7C37"/>
    <w:rsid w:val="00CE07A2"/>
    <w:rsid w:val="00CE0B0D"/>
    <w:rsid w:val="00CE0CDA"/>
    <w:rsid w:val="00CE1284"/>
    <w:rsid w:val="00CE1F58"/>
    <w:rsid w:val="00CE24F0"/>
    <w:rsid w:val="00CE3091"/>
    <w:rsid w:val="00CE331A"/>
    <w:rsid w:val="00CE38E2"/>
    <w:rsid w:val="00CE3B33"/>
    <w:rsid w:val="00CE4678"/>
    <w:rsid w:val="00CE4775"/>
    <w:rsid w:val="00CE4B41"/>
    <w:rsid w:val="00CE4E58"/>
    <w:rsid w:val="00CE5262"/>
    <w:rsid w:val="00CE6AEB"/>
    <w:rsid w:val="00CE6D45"/>
    <w:rsid w:val="00CE75E7"/>
    <w:rsid w:val="00CE7C31"/>
    <w:rsid w:val="00CF006E"/>
    <w:rsid w:val="00CF0BD5"/>
    <w:rsid w:val="00CF109A"/>
    <w:rsid w:val="00CF12EC"/>
    <w:rsid w:val="00CF1676"/>
    <w:rsid w:val="00CF1AF2"/>
    <w:rsid w:val="00CF1EA4"/>
    <w:rsid w:val="00CF1F8A"/>
    <w:rsid w:val="00CF37E5"/>
    <w:rsid w:val="00CF38B3"/>
    <w:rsid w:val="00CF3A1F"/>
    <w:rsid w:val="00CF3F9A"/>
    <w:rsid w:val="00CF41BF"/>
    <w:rsid w:val="00CF478B"/>
    <w:rsid w:val="00CF58BE"/>
    <w:rsid w:val="00CF6B04"/>
    <w:rsid w:val="00CF6F2C"/>
    <w:rsid w:val="00CF7F5D"/>
    <w:rsid w:val="00D005C5"/>
    <w:rsid w:val="00D024AD"/>
    <w:rsid w:val="00D03676"/>
    <w:rsid w:val="00D03DCD"/>
    <w:rsid w:val="00D040D7"/>
    <w:rsid w:val="00D0488B"/>
    <w:rsid w:val="00D052D4"/>
    <w:rsid w:val="00D05606"/>
    <w:rsid w:val="00D0620F"/>
    <w:rsid w:val="00D062BC"/>
    <w:rsid w:val="00D06303"/>
    <w:rsid w:val="00D06798"/>
    <w:rsid w:val="00D068DB"/>
    <w:rsid w:val="00D06C96"/>
    <w:rsid w:val="00D125F9"/>
    <w:rsid w:val="00D133B4"/>
    <w:rsid w:val="00D1344B"/>
    <w:rsid w:val="00D13794"/>
    <w:rsid w:val="00D13ED2"/>
    <w:rsid w:val="00D140FE"/>
    <w:rsid w:val="00D151EC"/>
    <w:rsid w:val="00D15383"/>
    <w:rsid w:val="00D15619"/>
    <w:rsid w:val="00D158E1"/>
    <w:rsid w:val="00D15A2D"/>
    <w:rsid w:val="00D16827"/>
    <w:rsid w:val="00D168CD"/>
    <w:rsid w:val="00D169A1"/>
    <w:rsid w:val="00D173F8"/>
    <w:rsid w:val="00D17772"/>
    <w:rsid w:val="00D20104"/>
    <w:rsid w:val="00D2015B"/>
    <w:rsid w:val="00D20D5C"/>
    <w:rsid w:val="00D21AEA"/>
    <w:rsid w:val="00D22112"/>
    <w:rsid w:val="00D22D86"/>
    <w:rsid w:val="00D23742"/>
    <w:rsid w:val="00D239FA"/>
    <w:rsid w:val="00D23DDA"/>
    <w:rsid w:val="00D23F28"/>
    <w:rsid w:val="00D23FD7"/>
    <w:rsid w:val="00D256AD"/>
    <w:rsid w:val="00D2581C"/>
    <w:rsid w:val="00D2593C"/>
    <w:rsid w:val="00D25BDB"/>
    <w:rsid w:val="00D26247"/>
    <w:rsid w:val="00D26BBA"/>
    <w:rsid w:val="00D271F4"/>
    <w:rsid w:val="00D30153"/>
    <w:rsid w:val="00D30253"/>
    <w:rsid w:val="00D3083E"/>
    <w:rsid w:val="00D3138C"/>
    <w:rsid w:val="00D31765"/>
    <w:rsid w:val="00D317C1"/>
    <w:rsid w:val="00D324CD"/>
    <w:rsid w:val="00D32FA2"/>
    <w:rsid w:val="00D3334A"/>
    <w:rsid w:val="00D33A97"/>
    <w:rsid w:val="00D3434A"/>
    <w:rsid w:val="00D3479E"/>
    <w:rsid w:val="00D35D55"/>
    <w:rsid w:val="00D35E32"/>
    <w:rsid w:val="00D36018"/>
    <w:rsid w:val="00D3766C"/>
    <w:rsid w:val="00D400DE"/>
    <w:rsid w:val="00D40FA6"/>
    <w:rsid w:val="00D412BF"/>
    <w:rsid w:val="00D4154D"/>
    <w:rsid w:val="00D41BF7"/>
    <w:rsid w:val="00D42060"/>
    <w:rsid w:val="00D4277D"/>
    <w:rsid w:val="00D42AA6"/>
    <w:rsid w:val="00D42B75"/>
    <w:rsid w:val="00D4308E"/>
    <w:rsid w:val="00D44131"/>
    <w:rsid w:val="00D447B3"/>
    <w:rsid w:val="00D4499A"/>
    <w:rsid w:val="00D44C41"/>
    <w:rsid w:val="00D46664"/>
    <w:rsid w:val="00D46E32"/>
    <w:rsid w:val="00D4709C"/>
    <w:rsid w:val="00D4787A"/>
    <w:rsid w:val="00D50100"/>
    <w:rsid w:val="00D502B0"/>
    <w:rsid w:val="00D50676"/>
    <w:rsid w:val="00D51558"/>
    <w:rsid w:val="00D51B38"/>
    <w:rsid w:val="00D5357C"/>
    <w:rsid w:val="00D53B67"/>
    <w:rsid w:val="00D54EBD"/>
    <w:rsid w:val="00D555B4"/>
    <w:rsid w:val="00D56061"/>
    <w:rsid w:val="00D56156"/>
    <w:rsid w:val="00D564A7"/>
    <w:rsid w:val="00D568C5"/>
    <w:rsid w:val="00D5691A"/>
    <w:rsid w:val="00D57D7C"/>
    <w:rsid w:val="00D600CA"/>
    <w:rsid w:val="00D60362"/>
    <w:rsid w:val="00D6072F"/>
    <w:rsid w:val="00D61496"/>
    <w:rsid w:val="00D6273B"/>
    <w:rsid w:val="00D6341B"/>
    <w:rsid w:val="00D63B6A"/>
    <w:rsid w:val="00D65AD9"/>
    <w:rsid w:val="00D65B7E"/>
    <w:rsid w:val="00D65BA5"/>
    <w:rsid w:val="00D66565"/>
    <w:rsid w:val="00D67482"/>
    <w:rsid w:val="00D67846"/>
    <w:rsid w:val="00D67A36"/>
    <w:rsid w:val="00D70053"/>
    <w:rsid w:val="00D7092E"/>
    <w:rsid w:val="00D70D25"/>
    <w:rsid w:val="00D7151B"/>
    <w:rsid w:val="00D7168A"/>
    <w:rsid w:val="00D71C0C"/>
    <w:rsid w:val="00D735D9"/>
    <w:rsid w:val="00D73DF5"/>
    <w:rsid w:val="00D73ED2"/>
    <w:rsid w:val="00D7400E"/>
    <w:rsid w:val="00D74713"/>
    <w:rsid w:val="00D758B4"/>
    <w:rsid w:val="00D75DD6"/>
    <w:rsid w:val="00D76C58"/>
    <w:rsid w:val="00D7712D"/>
    <w:rsid w:val="00D7772B"/>
    <w:rsid w:val="00D77767"/>
    <w:rsid w:val="00D77A68"/>
    <w:rsid w:val="00D80128"/>
    <w:rsid w:val="00D81324"/>
    <w:rsid w:val="00D8199C"/>
    <w:rsid w:val="00D81DE4"/>
    <w:rsid w:val="00D81FF1"/>
    <w:rsid w:val="00D832CD"/>
    <w:rsid w:val="00D83D4B"/>
    <w:rsid w:val="00D848CB"/>
    <w:rsid w:val="00D84C9B"/>
    <w:rsid w:val="00D851A5"/>
    <w:rsid w:val="00D85CBD"/>
    <w:rsid w:val="00D879D4"/>
    <w:rsid w:val="00D90BE2"/>
    <w:rsid w:val="00D90C11"/>
    <w:rsid w:val="00D914A4"/>
    <w:rsid w:val="00D92150"/>
    <w:rsid w:val="00D92484"/>
    <w:rsid w:val="00D9414B"/>
    <w:rsid w:val="00D9539B"/>
    <w:rsid w:val="00D95EF3"/>
    <w:rsid w:val="00D96433"/>
    <w:rsid w:val="00D96FC2"/>
    <w:rsid w:val="00D97472"/>
    <w:rsid w:val="00D97F6D"/>
    <w:rsid w:val="00DA262B"/>
    <w:rsid w:val="00DA2898"/>
    <w:rsid w:val="00DA3A6C"/>
    <w:rsid w:val="00DA43E5"/>
    <w:rsid w:val="00DA4726"/>
    <w:rsid w:val="00DA4B2A"/>
    <w:rsid w:val="00DA55D2"/>
    <w:rsid w:val="00DA5EFA"/>
    <w:rsid w:val="00DA6958"/>
    <w:rsid w:val="00DA6AC0"/>
    <w:rsid w:val="00DA78C9"/>
    <w:rsid w:val="00DA7A04"/>
    <w:rsid w:val="00DA7D2B"/>
    <w:rsid w:val="00DB19AF"/>
    <w:rsid w:val="00DB2276"/>
    <w:rsid w:val="00DB2369"/>
    <w:rsid w:val="00DB2D68"/>
    <w:rsid w:val="00DB3B13"/>
    <w:rsid w:val="00DB42CA"/>
    <w:rsid w:val="00DB4CCE"/>
    <w:rsid w:val="00DB5243"/>
    <w:rsid w:val="00DB5ECA"/>
    <w:rsid w:val="00DB7BCA"/>
    <w:rsid w:val="00DC07AF"/>
    <w:rsid w:val="00DC0B8A"/>
    <w:rsid w:val="00DC20AA"/>
    <w:rsid w:val="00DC2260"/>
    <w:rsid w:val="00DC2CCB"/>
    <w:rsid w:val="00DC31D9"/>
    <w:rsid w:val="00DC36D7"/>
    <w:rsid w:val="00DC3A28"/>
    <w:rsid w:val="00DC44D4"/>
    <w:rsid w:val="00DC64FF"/>
    <w:rsid w:val="00DC655C"/>
    <w:rsid w:val="00DC7104"/>
    <w:rsid w:val="00DC7972"/>
    <w:rsid w:val="00DD2E9D"/>
    <w:rsid w:val="00DD34B4"/>
    <w:rsid w:val="00DD36A6"/>
    <w:rsid w:val="00DD3B3A"/>
    <w:rsid w:val="00DD3D14"/>
    <w:rsid w:val="00DD42B8"/>
    <w:rsid w:val="00DD5053"/>
    <w:rsid w:val="00DD5587"/>
    <w:rsid w:val="00DD6523"/>
    <w:rsid w:val="00DD6FC3"/>
    <w:rsid w:val="00DD773D"/>
    <w:rsid w:val="00DE0100"/>
    <w:rsid w:val="00DE08FD"/>
    <w:rsid w:val="00DE130C"/>
    <w:rsid w:val="00DE1468"/>
    <w:rsid w:val="00DE24E9"/>
    <w:rsid w:val="00DE2717"/>
    <w:rsid w:val="00DE2D6A"/>
    <w:rsid w:val="00DE3B75"/>
    <w:rsid w:val="00DE486F"/>
    <w:rsid w:val="00DE4F4A"/>
    <w:rsid w:val="00DE517D"/>
    <w:rsid w:val="00DE51F4"/>
    <w:rsid w:val="00DE6037"/>
    <w:rsid w:val="00DE66A2"/>
    <w:rsid w:val="00DF07BC"/>
    <w:rsid w:val="00DF0B8D"/>
    <w:rsid w:val="00DF0EFE"/>
    <w:rsid w:val="00DF1158"/>
    <w:rsid w:val="00DF1397"/>
    <w:rsid w:val="00DF26CB"/>
    <w:rsid w:val="00DF27E8"/>
    <w:rsid w:val="00DF36A4"/>
    <w:rsid w:val="00DF3991"/>
    <w:rsid w:val="00DF3E15"/>
    <w:rsid w:val="00DF46AB"/>
    <w:rsid w:val="00DF4D3B"/>
    <w:rsid w:val="00DF52A8"/>
    <w:rsid w:val="00DF59A7"/>
    <w:rsid w:val="00DF5AC6"/>
    <w:rsid w:val="00DF69EC"/>
    <w:rsid w:val="00DF7E65"/>
    <w:rsid w:val="00E0012F"/>
    <w:rsid w:val="00E00FB7"/>
    <w:rsid w:val="00E01529"/>
    <w:rsid w:val="00E018A3"/>
    <w:rsid w:val="00E02A10"/>
    <w:rsid w:val="00E02D83"/>
    <w:rsid w:val="00E03801"/>
    <w:rsid w:val="00E05035"/>
    <w:rsid w:val="00E05AA1"/>
    <w:rsid w:val="00E06031"/>
    <w:rsid w:val="00E0658C"/>
    <w:rsid w:val="00E07743"/>
    <w:rsid w:val="00E10FA2"/>
    <w:rsid w:val="00E112A8"/>
    <w:rsid w:val="00E11C5F"/>
    <w:rsid w:val="00E11F53"/>
    <w:rsid w:val="00E13A26"/>
    <w:rsid w:val="00E13AB1"/>
    <w:rsid w:val="00E13B8E"/>
    <w:rsid w:val="00E1461C"/>
    <w:rsid w:val="00E14E27"/>
    <w:rsid w:val="00E1534C"/>
    <w:rsid w:val="00E1544F"/>
    <w:rsid w:val="00E1557E"/>
    <w:rsid w:val="00E16234"/>
    <w:rsid w:val="00E1643E"/>
    <w:rsid w:val="00E16ED7"/>
    <w:rsid w:val="00E17974"/>
    <w:rsid w:val="00E17EF9"/>
    <w:rsid w:val="00E21312"/>
    <w:rsid w:val="00E21473"/>
    <w:rsid w:val="00E23680"/>
    <w:rsid w:val="00E243D9"/>
    <w:rsid w:val="00E2478E"/>
    <w:rsid w:val="00E255CD"/>
    <w:rsid w:val="00E255E1"/>
    <w:rsid w:val="00E258E6"/>
    <w:rsid w:val="00E2648F"/>
    <w:rsid w:val="00E2709E"/>
    <w:rsid w:val="00E27B41"/>
    <w:rsid w:val="00E27D29"/>
    <w:rsid w:val="00E27EB3"/>
    <w:rsid w:val="00E31BFC"/>
    <w:rsid w:val="00E31CB0"/>
    <w:rsid w:val="00E32056"/>
    <w:rsid w:val="00E33F69"/>
    <w:rsid w:val="00E345F4"/>
    <w:rsid w:val="00E34871"/>
    <w:rsid w:val="00E35B9A"/>
    <w:rsid w:val="00E35D4C"/>
    <w:rsid w:val="00E35EBC"/>
    <w:rsid w:val="00E363BD"/>
    <w:rsid w:val="00E366F2"/>
    <w:rsid w:val="00E37C31"/>
    <w:rsid w:val="00E40283"/>
    <w:rsid w:val="00E41C36"/>
    <w:rsid w:val="00E4249B"/>
    <w:rsid w:val="00E42E18"/>
    <w:rsid w:val="00E43919"/>
    <w:rsid w:val="00E4420C"/>
    <w:rsid w:val="00E44395"/>
    <w:rsid w:val="00E44A38"/>
    <w:rsid w:val="00E456CC"/>
    <w:rsid w:val="00E45E55"/>
    <w:rsid w:val="00E4626F"/>
    <w:rsid w:val="00E46490"/>
    <w:rsid w:val="00E46B06"/>
    <w:rsid w:val="00E46C29"/>
    <w:rsid w:val="00E47401"/>
    <w:rsid w:val="00E47469"/>
    <w:rsid w:val="00E503AC"/>
    <w:rsid w:val="00E504C4"/>
    <w:rsid w:val="00E5260F"/>
    <w:rsid w:val="00E52D3D"/>
    <w:rsid w:val="00E531E0"/>
    <w:rsid w:val="00E540F4"/>
    <w:rsid w:val="00E54AB7"/>
    <w:rsid w:val="00E54C08"/>
    <w:rsid w:val="00E55419"/>
    <w:rsid w:val="00E55546"/>
    <w:rsid w:val="00E555C3"/>
    <w:rsid w:val="00E55B48"/>
    <w:rsid w:val="00E55E4C"/>
    <w:rsid w:val="00E55E7C"/>
    <w:rsid w:val="00E5627B"/>
    <w:rsid w:val="00E5637E"/>
    <w:rsid w:val="00E567BB"/>
    <w:rsid w:val="00E56805"/>
    <w:rsid w:val="00E56AD6"/>
    <w:rsid w:val="00E573D8"/>
    <w:rsid w:val="00E578EF"/>
    <w:rsid w:val="00E579A3"/>
    <w:rsid w:val="00E57E16"/>
    <w:rsid w:val="00E603EF"/>
    <w:rsid w:val="00E60631"/>
    <w:rsid w:val="00E60716"/>
    <w:rsid w:val="00E60B8C"/>
    <w:rsid w:val="00E621AE"/>
    <w:rsid w:val="00E62265"/>
    <w:rsid w:val="00E6238B"/>
    <w:rsid w:val="00E637AE"/>
    <w:rsid w:val="00E64129"/>
    <w:rsid w:val="00E645EB"/>
    <w:rsid w:val="00E650F8"/>
    <w:rsid w:val="00E653AC"/>
    <w:rsid w:val="00E65786"/>
    <w:rsid w:val="00E65ECA"/>
    <w:rsid w:val="00E673B3"/>
    <w:rsid w:val="00E67BCD"/>
    <w:rsid w:val="00E70797"/>
    <w:rsid w:val="00E717B7"/>
    <w:rsid w:val="00E71BE5"/>
    <w:rsid w:val="00E72EEA"/>
    <w:rsid w:val="00E7330C"/>
    <w:rsid w:val="00E73807"/>
    <w:rsid w:val="00E73EA8"/>
    <w:rsid w:val="00E7400B"/>
    <w:rsid w:val="00E74311"/>
    <w:rsid w:val="00E755B5"/>
    <w:rsid w:val="00E771E4"/>
    <w:rsid w:val="00E77222"/>
    <w:rsid w:val="00E77E0A"/>
    <w:rsid w:val="00E801CD"/>
    <w:rsid w:val="00E8066B"/>
    <w:rsid w:val="00E8079C"/>
    <w:rsid w:val="00E811E8"/>
    <w:rsid w:val="00E81BE8"/>
    <w:rsid w:val="00E83458"/>
    <w:rsid w:val="00E84D21"/>
    <w:rsid w:val="00E84E3B"/>
    <w:rsid w:val="00E8520E"/>
    <w:rsid w:val="00E85B15"/>
    <w:rsid w:val="00E86CB7"/>
    <w:rsid w:val="00E87195"/>
    <w:rsid w:val="00E872D7"/>
    <w:rsid w:val="00E8753E"/>
    <w:rsid w:val="00E87B5B"/>
    <w:rsid w:val="00E87D9C"/>
    <w:rsid w:val="00E87DAD"/>
    <w:rsid w:val="00E9040B"/>
    <w:rsid w:val="00E909B0"/>
    <w:rsid w:val="00E90A15"/>
    <w:rsid w:val="00E90C17"/>
    <w:rsid w:val="00E90D19"/>
    <w:rsid w:val="00E919B6"/>
    <w:rsid w:val="00E91D72"/>
    <w:rsid w:val="00E9642B"/>
    <w:rsid w:val="00E9685C"/>
    <w:rsid w:val="00E973D5"/>
    <w:rsid w:val="00E974C9"/>
    <w:rsid w:val="00EA0369"/>
    <w:rsid w:val="00EA04C8"/>
    <w:rsid w:val="00EA0A1D"/>
    <w:rsid w:val="00EA10A4"/>
    <w:rsid w:val="00EA1D5F"/>
    <w:rsid w:val="00EA2ABC"/>
    <w:rsid w:val="00EA3548"/>
    <w:rsid w:val="00EA496A"/>
    <w:rsid w:val="00EA51E5"/>
    <w:rsid w:val="00EA55E7"/>
    <w:rsid w:val="00EA599A"/>
    <w:rsid w:val="00EA5D07"/>
    <w:rsid w:val="00EA5D56"/>
    <w:rsid w:val="00EA67BA"/>
    <w:rsid w:val="00EA76BF"/>
    <w:rsid w:val="00EB04F8"/>
    <w:rsid w:val="00EB08B5"/>
    <w:rsid w:val="00EB23F8"/>
    <w:rsid w:val="00EB3DB8"/>
    <w:rsid w:val="00EB4325"/>
    <w:rsid w:val="00EB4776"/>
    <w:rsid w:val="00EB4E2D"/>
    <w:rsid w:val="00EB4F0B"/>
    <w:rsid w:val="00EB5FCB"/>
    <w:rsid w:val="00EB784C"/>
    <w:rsid w:val="00EC1061"/>
    <w:rsid w:val="00EC121A"/>
    <w:rsid w:val="00EC14FB"/>
    <w:rsid w:val="00EC19CA"/>
    <w:rsid w:val="00EC201E"/>
    <w:rsid w:val="00EC279A"/>
    <w:rsid w:val="00EC2B95"/>
    <w:rsid w:val="00EC328A"/>
    <w:rsid w:val="00EC3458"/>
    <w:rsid w:val="00EC3C23"/>
    <w:rsid w:val="00EC3E00"/>
    <w:rsid w:val="00EC3E28"/>
    <w:rsid w:val="00EC42BC"/>
    <w:rsid w:val="00EC4528"/>
    <w:rsid w:val="00EC4A32"/>
    <w:rsid w:val="00EC4C8F"/>
    <w:rsid w:val="00EC5A3E"/>
    <w:rsid w:val="00EC5B9A"/>
    <w:rsid w:val="00EC67D1"/>
    <w:rsid w:val="00ED0698"/>
    <w:rsid w:val="00ED0792"/>
    <w:rsid w:val="00ED0937"/>
    <w:rsid w:val="00ED21C3"/>
    <w:rsid w:val="00ED25B8"/>
    <w:rsid w:val="00ED30F4"/>
    <w:rsid w:val="00ED4786"/>
    <w:rsid w:val="00ED4C3F"/>
    <w:rsid w:val="00ED5130"/>
    <w:rsid w:val="00ED52E6"/>
    <w:rsid w:val="00ED6D49"/>
    <w:rsid w:val="00EE0498"/>
    <w:rsid w:val="00EE1863"/>
    <w:rsid w:val="00EE1EEC"/>
    <w:rsid w:val="00EE240C"/>
    <w:rsid w:val="00EE2C0D"/>
    <w:rsid w:val="00EE353F"/>
    <w:rsid w:val="00EE357E"/>
    <w:rsid w:val="00EE3B29"/>
    <w:rsid w:val="00EE454D"/>
    <w:rsid w:val="00EE489E"/>
    <w:rsid w:val="00EE4C9D"/>
    <w:rsid w:val="00EE5A19"/>
    <w:rsid w:val="00EE611F"/>
    <w:rsid w:val="00EE6576"/>
    <w:rsid w:val="00EE688E"/>
    <w:rsid w:val="00EE68BF"/>
    <w:rsid w:val="00EE70C0"/>
    <w:rsid w:val="00EE74EC"/>
    <w:rsid w:val="00EF02BC"/>
    <w:rsid w:val="00EF0718"/>
    <w:rsid w:val="00EF1153"/>
    <w:rsid w:val="00EF14E7"/>
    <w:rsid w:val="00EF1FE4"/>
    <w:rsid w:val="00EF25FC"/>
    <w:rsid w:val="00EF29A7"/>
    <w:rsid w:val="00EF2E0B"/>
    <w:rsid w:val="00EF3468"/>
    <w:rsid w:val="00EF3A56"/>
    <w:rsid w:val="00EF3B28"/>
    <w:rsid w:val="00EF4540"/>
    <w:rsid w:val="00EF5206"/>
    <w:rsid w:val="00EF5B13"/>
    <w:rsid w:val="00EF5D4B"/>
    <w:rsid w:val="00EF6654"/>
    <w:rsid w:val="00EF6B10"/>
    <w:rsid w:val="00EF6B88"/>
    <w:rsid w:val="00EF6D28"/>
    <w:rsid w:val="00EF766C"/>
    <w:rsid w:val="00F000F1"/>
    <w:rsid w:val="00F003AA"/>
    <w:rsid w:val="00F00811"/>
    <w:rsid w:val="00F00C00"/>
    <w:rsid w:val="00F01D00"/>
    <w:rsid w:val="00F027CE"/>
    <w:rsid w:val="00F02807"/>
    <w:rsid w:val="00F02889"/>
    <w:rsid w:val="00F031B3"/>
    <w:rsid w:val="00F0350F"/>
    <w:rsid w:val="00F04E52"/>
    <w:rsid w:val="00F0511E"/>
    <w:rsid w:val="00F0515C"/>
    <w:rsid w:val="00F058E4"/>
    <w:rsid w:val="00F06C96"/>
    <w:rsid w:val="00F06F64"/>
    <w:rsid w:val="00F072B6"/>
    <w:rsid w:val="00F07309"/>
    <w:rsid w:val="00F0743A"/>
    <w:rsid w:val="00F074F8"/>
    <w:rsid w:val="00F07A1C"/>
    <w:rsid w:val="00F101C4"/>
    <w:rsid w:val="00F106A7"/>
    <w:rsid w:val="00F106B4"/>
    <w:rsid w:val="00F108B8"/>
    <w:rsid w:val="00F10C1B"/>
    <w:rsid w:val="00F10D7E"/>
    <w:rsid w:val="00F1145F"/>
    <w:rsid w:val="00F1162D"/>
    <w:rsid w:val="00F12031"/>
    <w:rsid w:val="00F123CD"/>
    <w:rsid w:val="00F130EF"/>
    <w:rsid w:val="00F143B3"/>
    <w:rsid w:val="00F14B5A"/>
    <w:rsid w:val="00F14BF3"/>
    <w:rsid w:val="00F1583E"/>
    <w:rsid w:val="00F15887"/>
    <w:rsid w:val="00F16290"/>
    <w:rsid w:val="00F20407"/>
    <w:rsid w:val="00F208F4"/>
    <w:rsid w:val="00F20E77"/>
    <w:rsid w:val="00F21A56"/>
    <w:rsid w:val="00F23BEE"/>
    <w:rsid w:val="00F2418E"/>
    <w:rsid w:val="00F24BA2"/>
    <w:rsid w:val="00F24E0B"/>
    <w:rsid w:val="00F261FA"/>
    <w:rsid w:val="00F272C4"/>
    <w:rsid w:val="00F27A9C"/>
    <w:rsid w:val="00F30149"/>
    <w:rsid w:val="00F30905"/>
    <w:rsid w:val="00F329ED"/>
    <w:rsid w:val="00F32EEE"/>
    <w:rsid w:val="00F33620"/>
    <w:rsid w:val="00F340D6"/>
    <w:rsid w:val="00F3471F"/>
    <w:rsid w:val="00F34D52"/>
    <w:rsid w:val="00F34E13"/>
    <w:rsid w:val="00F34FE2"/>
    <w:rsid w:val="00F35101"/>
    <w:rsid w:val="00F3573E"/>
    <w:rsid w:val="00F37234"/>
    <w:rsid w:val="00F373A0"/>
    <w:rsid w:val="00F37568"/>
    <w:rsid w:val="00F37BFE"/>
    <w:rsid w:val="00F37F46"/>
    <w:rsid w:val="00F40147"/>
    <w:rsid w:val="00F408ED"/>
    <w:rsid w:val="00F41BA6"/>
    <w:rsid w:val="00F42376"/>
    <w:rsid w:val="00F423EF"/>
    <w:rsid w:val="00F42EA7"/>
    <w:rsid w:val="00F43E33"/>
    <w:rsid w:val="00F44460"/>
    <w:rsid w:val="00F44A63"/>
    <w:rsid w:val="00F46551"/>
    <w:rsid w:val="00F46705"/>
    <w:rsid w:val="00F4727F"/>
    <w:rsid w:val="00F47D9F"/>
    <w:rsid w:val="00F50D05"/>
    <w:rsid w:val="00F50F06"/>
    <w:rsid w:val="00F51E07"/>
    <w:rsid w:val="00F51F1B"/>
    <w:rsid w:val="00F52332"/>
    <w:rsid w:val="00F55AB6"/>
    <w:rsid w:val="00F561D8"/>
    <w:rsid w:val="00F5665D"/>
    <w:rsid w:val="00F5677D"/>
    <w:rsid w:val="00F5678B"/>
    <w:rsid w:val="00F5689F"/>
    <w:rsid w:val="00F571AD"/>
    <w:rsid w:val="00F57231"/>
    <w:rsid w:val="00F57558"/>
    <w:rsid w:val="00F575EE"/>
    <w:rsid w:val="00F604E3"/>
    <w:rsid w:val="00F61D88"/>
    <w:rsid w:val="00F61DF1"/>
    <w:rsid w:val="00F620FB"/>
    <w:rsid w:val="00F630B2"/>
    <w:rsid w:val="00F638AE"/>
    <w:rsid w:val="00F638E1"/>
    <w:rsid w:val="00F653ED"/>
    <w:rsid w:val="00F65580"/>
    <w:rsid w:val="00F65694"/>
    <w:rsid w:val="00F657DC"/>
    <w:rsid w:val="00F661F8"/>
    <w:rsid w:val="00F6648D"/>
    <w:rsid w:val="00F66B0B"/>
    <w:rsid w:val="00F67261"/>
    <w:rsid w:val="00F70005"/>
    <w:rsid w:val="00F70897"/>
    <w:rsid w:val="00F71A9C"/>
    <w:rsid w:val="00F723DC"/>
    <w:rsid w:val="00F724E3"/>
    <w:rsid w:val="00F745BB"/>
    <w:rsid w:val="00F74EAF"/>
    <w:rsid w:val="00F7534B"/>
    <w:rsid w:val="00F75A17"/>
    <w:rsid w:val="00F76E55"/>
    <w:rsid w:val="00F804B5"/>
    <w:rsid w:val="00F8063F"/>
    <w:rsid w:val="00F810AC"/>
    <w:rsid w:val="00F810E5"/>
    <w:rsid w:val="00F814D7"/>
    <w:rsid w:val="00F82E17"/>
    <w:rsid w:val="00F82FE7"/>
    <w:rsid w:val="00F8327E"/>
    <w:rsid w:val="00F8331F"/>
    <w:rsid w:val="00F834E0"/>
    <w:rsid w:val="00F83A42"/>
    <w:rsid w:val="00F83EA8"/>
    <w:rsid w:val="00F83F70"/>
    <w:rsid w:val="00F85B5F"/>
    <w:rsid w:val="00F85BBE"/>
    <w:rsid w:val="00F85FB3"/>
    <w:rsid w:val="00F877D9"/>
    <w:rsid w:val="00F87CF1"/>
    <w:rsid w:val="00F90860"/>
    <w:rsid w:val="00F91212"/>
    <w:rsid w:val="00F9124C"/>
    <w:rsid w:val="00F91AB0"/>
    <w:rsid w:val="00F91C29"/>
    <w:rsid w:val="00F922F4"/>
    <w:rsid w:val="00F92713"/>
    <w:rsid w:val="00F9331E"/>
    <w:rsid w:val="00F93B20"/>
    <w:rsid w:val="00F94002"/>
    <w:rsid w:val="00F94C21"/>
    <w:rsid w:val="00F9519C"/>
    <w:rsid w:val="00F958B9"/>
    <w:rsid w:val="00F959D4"/>
    <w:rsid w:val="00F95D0D"/>
    <w:rsid w:val="00F9661D"/>
    <w:rsid w:val="00F972E7"/>
    <w:rsid w:val="00F97EFE"/>
    <w:rsid w:val="00F97FE9"/>
    <w:rsid w:val="00FA0289"/>
    <w:rsid w:val="00FA07B9"/>
    <w:rsid w:val="00FA09C8"/>
    <w:rsid w:val="00FA0C73"/>
    <w:rsid w:val="00FA14AB"/>
    <w:rsid w:val="00FA2CC7"/>
    <w:rsid w:val="00FA387F"/>
    <w:rsid w:val="00FA4745"/>
    <w:rsid w:val="00FA5C40"/>
    <w:rsid w:val="00FA5FD8"/>
    <w:rsid w:val="00FA677A"/>
    <w:rsid w:val="00FA72F5"/>
    <w:rsid w:val="00FA7358"/>
    <w:rsid w:val="00FA7C4E"/>
    <w:rsid w:val="00FB0972"/>
    <w:rsid w:val="00FB102B"/>
    <w:rsid w:val="00FB1102"/>
    <w:rsid w:val="00FB143F"/>
    <w:rsid w:val="00FB16B2"/>
    <w:rsid w:val="00FB18CD"/>
    <w:rsid w:val="00FB27A0"/>
    <w:rsid w:val="00FB2E8A"/>
    <w:rsid w:val="00FB2FFC"/>
    <w:rsid w:val="00FB3181"/>
    <w:rsid w:val="00FB37EC"/>
    <w:rsid w:val="00FB3F3C"/>
    <w:rsid w:val="00FB408C"/>
    <w:rsid w:val="00FB4ACC"/>
    <w:rsid w:val="00FB6419"/>
    <w:rsid w:val="00FB6503"/>
    <w:rsid w:val="00FB6517"/>
    <w:rsid w:val="00FB6856"/>
    <w:rsid w:val="00FB7D8E"/>
    <w:rsid w:val="00FB7ED8"/>
    <w:rsid w:val="00FC0490"/>
    <w:rsid w:val="00FC133C"/>
    <w:rsid w:val="00FC21E7"/>
    <w:rsid w:val="00FC2293"/>
    <w:rsid w:val="00FC2A5C"/>
    <w:rsid w:val="00FC2DDB"/>
    <w:rsid w:val="00FC35A7"/>
    <w:rsid w:val="00FC369D"/>
    <w:rsid w:val="00FC36D9"/>
    <w:rsid w:val="00FC3C0B"/>
    <w:rsid w:val="00FC3FFF"/>
    <w:rsid w:val="00FC454D"/>
    <w:rsid w:val="00FC7592"/>
    <w:rsid w:val="00FC7DB6"/>
    <w:rsid w:val="00FD067C"/>
    <w:rsid w:val="00FD08A2"/>
    <w:rsid w:val="00FD097E"/>
    <w:rsid w:val="00FD10C3"/>
    <w:rsid w:val="00FD1278"/>
    <w:rsid w:val="00FD2689"/>
    <w:rsid w:val="00FD2F03"/>
    <w:rsid w:val="00FD2F52"/>
    <w:rsid w:val="00FD4361"/>
    <w:rsid w:val="00FD46C2"/>
    <w:rsid w:val="00FD51B7"/>
    <w:rsid w:val="00FD5A4E"/>
    <w:rsid w:val="00FD72FF"/>
    <w:rsid w:val="00FD7C2D"/>
    <w:rsid w:val="00FE1182"/>
    <w:rsid w:val="00FE1639"/>
    <w:rsid w:val="00FE2872"/>
    <w:rsid w:val="00FE2B92"/>
    <w:rsid w:val="00FE2C4A"/>
    <w:rsid w:val="00FE2F3F"/>
    <w:rsid w:val="00FE3718"/>
    <w:rsid w:val="00FE49D6"/>
    <w:rsid w:val="00FE51B7"/>
    <w:rsid w:val="00FE6152"/>
    <w:rsid w:val="00FE66AA"/>
    <w:rsid w:val="00FE6BB4"/>
    <w:rsid w:val="00FE7481"/>
    <w:rsid w:val="00FE7D17"/>
    <w:rsid w:val="00FF020C"/>
    <w:rsid w:val="00FF0417"/>
    <w:rsid w:val="00FF13A3"/>
    <w:rsid w:val="00FF34AB"/>
    <w:rsid w:val="00FF366F"/>
    <w:rsid w:val="00FF3767"/>
    <w:rsid w:val="00FF3870"/>
    <w:rsid w:val="00FF4641"/>
    <w:rsid w:val="00FF477A"/>
    <w:rsid w:val="00FF55F7"/>
    <w:rsid w:val="00FF5879"/>
    <w:rsid w:val="00FF6005"/>
    <w:rsid w:val="00FF6333"/>
    <w:rsid w:val="00FF7313"/>
    <w:rsid w:val="00FF7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4338"/>
    <o:shapelayout v:ext="edit">
      <o:idmap v:ext="edit" data="1"/>
      <o:rules v:ext="edit">
        <o:r id="V:Rule12" type="connector" idref="#AutoShape 6"/>
        <o:r id="V:Rule13" type="connector" idref="#AutoShape 3"/>
        <o:r id="V:Rule14" type="connector" idref="#AutoShape 11"/>
        <o:r id="V:Rule15" type="connector" idref="#AutoShape 18"/>
        <o:r id="V:Rule16" type="connector" idref="#_x0000_s1042"/>
        <o:r id="V:Rule17" type="connector" idref="#AutoShape 8"/>
        <o:r id="V:Rule18" type="connector" idref="#_x0000_s1053"/>
        <o:r id="V:Rule19" type="connector" idref="#AutoShape 10"/>
        <o:r id="V:Rule20" type="connector" idref="#_x0000_s1055"/>
        <o:r id="V:Rule21" type="connector" idref="#AutoShape 19"/>
        <o:r id="V:Rule22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3AC"/>
    <w:rPr>
      <w:rFonts w:ascii="Calibri" w:eastAsia="Calibri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E653AC"/>
    <w:pPr>
      <w:keepNext/>
      <w:tabs>
        <w:tab w:val="left" w:pos="0"/>
      </w:tabs>
      <w:suppressAutoHyphens/>
      <w:spacing w:before="240" w:after="60" w:line="240" w:lineRule="auto"/>
      <w:ind w:left="2160" w:hanging="180"/>
      <w:outlineLvl w:val="2"/>
    </w:pPr>
    <w:rPr>
      <w:rFonts w:ascii="Arial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53AC"/>
    <w:rPr>
      <w:rFonts w:ascii="Arial" w:eastAsia="Calibri" w:hAnsi="Arial" w:cs="Times New Roman"/>
      <w:b/>
      <w:bCs/>
      <w:sz w:val="26"/>
      <w:szCs w:val="26"/>
      <w:lang w:eastAsia="ar-SA"/>
    </w:rPr>
  </w:style>
  <w:style w:type="paragraph" w:customStyle="1" w:styleId="1">
    <w:name w:val="Без интервала1"/>
    <w:rsid w:val="00E653AC"/>
    <w:pPr>
      <w:spacing w:after="0"/>
      <w:ind w:firstLine="567"/>
      <w:jc w:val="both"/>
    </w:pPr>
    <w:rPr>
      <w:rFonts w:ascii="Times New Roman" w:eastAsia="Calibri" w:hAnsi="Times New Roman" w:cs="Times New Roman"/>
      <w:sz w:val="28"/>
    </w:rPr>
  </w:style>
  <w:style w:type="character" w:styleId="a3">
    <w:name w:val="Strong"/>
    <w:basedOn w:val="a0"/>
    <w:qFormat/>
    <w:rsid w:val="00E653AC"/>
    <w:rPr>
      <w:b/>
    </w:rPr>
  </w:style>
  <w:style w:type="paragraph" w:customStyle="1" w:styleId="10">
    <w:name w:val="Знак1 Знак Знак Знак"/>
    <w:basedOn w:val="a"/>
    <w:rsid w:val="00E653A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4">
    <w:name w:val="Body Text Indent"/>
    <w:basedOn w:val="a"/>
    <w:link w:val="a5"/>
    <w:rsid w:val="00E653AC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E653A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E653AC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E653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653AC"/>
    <w:rPr>
      <w:rFonts w:ascii="Arial" w:eastAsia="Calibri" w:hAnsi="Arial" w:cs="Arial"/>
      <w:lang w:eastAsia="ru-RU"/>
    </w:rPr>
  </w:style>
  <w:style w:type="character" w:styleId="a6">
    <w:name w:val="Hyperlink"/>
    <w:basedOn w:val="a0"/>
    <w:uiPriority w:val="99"/>
    <w:rsid w:val="00E653AC"/>
    <w:rPr>
      <w:color w:val="0000FF"/>
      <w:u w:val="single"/>
    </w:rPr>
  </w:style>
  <w:style w:type="paragraph" w:styleId="a7">
    <w:name w:val="Normal (Web)"/>
    <w:basedOn w:val="a"/>
    <w:rsid w:val="00E653AC"/>
    <w:pPr>
      <w:spacing w:before="100" w:beforeAutospacing="1" w:after="100" w:afterAutospacing="1" w:line="240" w:lineRule="auto"/>
    </w:pPr>
    <w:rPr>
      <w:rFonts w:ascii="Verdana" w:hAnsi="Verdana" w:cs="Verdana"/>
      <w:color w:val="333333"/>
    </w:rPr>
  </w:style>
  <w:style w:type="paragraph" w:styleId="a8">
    <w:name w:val="footnote text"/>
    <w:basedOn w:val="a"/>
    <w:link w:val="a9"/>
    <w:uiPriority w:val="99"/>
    <w:semiHidden/>
    <w:rsid w:val="00E653A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653A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rsid w:val="00E653AC"/>
    <w:rPr>
      <w:vertAlign w:val="superscript"/>
    </w:rPr>
  </w:style>
  <w:style w:type="paragraph" w:styleId="ab">
    <w:name w:val="Balloon Text"/>
    <w:basedOn w:val="a"/>
    <w:link w:val="ac"/>
    <w:semiHidden/>
    <w:rsid w:val="00E653A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E653AC"/>
    <w:rPr>
      <w:rFonts w:ascii="Tahoma" w:eastAsia="Calibri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E653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TimesNewRoman14">
    <w:name w:val="Стиль Times New Roman 14 пт"/>
    <w:rsid w:val="00E653AC"/>
    <w:rPr>
      <w:rFonts w:ascii="Times New Roman" w:hAnsi="Times New Roman"/>
      <w:sz w:val="28"/>
    </w:rPr>
  </w:style>
  <w:style w:type="paragraph" w:customStyle="1" w:styleId="2">
    <w:name w:val="Абзац списка2"/>
    <w:basedOn w:val="a"/>
    <w:rsid w:val="00290A1E"/>
    <w:pPr>
      <w:ind w:left="720"/>
      <w:contextualSpacing/>
    </w:pPr>
  </w:style>
  <w:style w:type="paragraph" w:styleId="ad">
    <w:name w:val="List Paragraph"/>
    <w:basedOn w:val="a"/>
    <w:uiPriority w:val="34"/>
    <w:qFormat/>
    <w:rsid w:val="000D71ED"/>
    <w:pPr>
      <w:ind w:left="720"/>
      <w:contextualSpacing/>
    </w:pPr>
    <w:rPr>
      <w:lang w:eastAsia="en-US"/>
    </w:rPr>
  </w:style>
  <w:style w:type="character" w:customStyle="1" w:styleId="FontStyle11">
    <w:name w:val="Font Style11"/>
    <w:rsid w:val="00C8545D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egion.kostroma.ru/" TargetMode="External"/><Relationship Id="rId13" Type="http://schemas.openxmlformats.org/officeDocument/2006/relationships/hyperlink" Target="consultantplus://offline/ref=59E2CDB789DC0F3EDD8146089DFACC8990CD34A58B3961E0784AB2B8B8UEUDM" TargetMode="External"/><Relationship Id="rId18" Type="http://schemas.openxmlformats.org/officeDocument/2006/relationships/hyperlink" Target="consultantplus://offline/ref=BB9D4A4BED973BCD993F83D524D322DC9D2C91F8BD3C5D5A564F39E0F67D9ADC930C10D791C0C3EBa1r7H" TargetMode="External"/><Relationship Id="rId26" Type="http://schemas.openxmlformats.org/officeDocument/2006/relationships/hyperlink" Target="http://portal.rosreestr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5A9E01D12500840C3ADE984937F3F8176A0F50FDEC7D0D7FC028965EB64BCD07B7A7D6F93F09FV2M2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9E2CDB789DC0F3EDD8146089DFACC8990CC3DA18A3661E0784AB2B8B8UEUDM" TargetMode="External"/><Relationship Id="rId17" Type="http://schemas.openxmlformats.org/officeDocument/2006/relationships/hyperlink" Target="consultantplus://offline/ref=BB9D4A4BED973BCD993F83D524D322DC9D2C91F8BD3C5D5A564F39E0F67D9ADC930C10D791C0C3E9a1rDH" TargetMode="External"/><Relationship Id="rId25" Type="http://schemas.openxmlformats.org/officeDocument/2006/relationships/hyperlink" Target="http://www.to44.rosreest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E1A7B761D727E53D31A1A24192993E4AE3B1F595E82A76A8DE1C88E61aAiDI" TargetMode="External"/><Relationship Id="rId20" Type="http://schemas.openxmlformats.org/officeDocument/2006/relationships/hyperlink" Target="consultantplus://offline/ref=15A9E01D12500840C3ADE984937F3F8176A0F50FDEC7D0D7FC028965EB64BCD07B7A7D6F93F09FV2M2I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9E2CDB789DC0F3EDD8146089DFACC8990CD32AF8E3761E0784AB2B8B8EDC801ED0A8EC8F889FF06U4U8M" TargetMode="External"/><Relationship Id="rId24" Type="http://schemas.openxmlformats.org/officeDocument/2006/relationships/hyperlink" Target="http://portal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E1A7B761D727E53D31A1A24192993E4AE3B1F595E82A76A8DE1C88E61aAiDI" TargetMode="External"/><Relationship Id="rId23" Type="http://schemas.openxmlformats.org/officeDocument/2006/relationships/hyperlink" Target="http://www.gosuslugi.ru/" TargetMode="External"/><Relationship Id="rId28" Type="http://schemas.openxmlformats.org/officeDocument/2006/relationships/hyperlink" Target="consultantplus://offline/ref=7C39712C4F7B1827180E56A23CA71A424A9C8BE801E22173973EC631EAB01319C6FEFE0E55u2UBM" TargetMode="External"/><Relationship Id="rId10" Type="http://schemas.openxmlformats.org/officeDocument/2006/relationships/hyperlink" Target="consultantplus://offline/ref=59E2CDB789DC0F3EDD8146089DFACC8990CC33A38C3161E0784AB2B8B8UEUDM" TargetMode="External"/><Relationship Id="rId19" Type="http://schemas.openxmlformats.org/officeDocument/2006/relationships/hyperlink" Target="../../../../Local%20Settings/Temporary%20Internet%20Files/&#1040;&#1076;&#1084;&#1080;&#1085;&#1080;&#1089;&#1090;&#1088;&#1072;&#1094;&#1080;&#1103;%20&#1050;&#1086;&#1089;&#1090;&#1088;&#1086;&#1084;&#1089;&#1082;&#1086;&#1081;%20&#1086;&#1073;&#1083;&#1072;&#1089;&#1090;&#1080;/&#1055;&#1088;&#1072;&#1074;&#1086;&#1074;&#1086;&#1077;%20&#1091;&#1087;&#1088;&#1072;&#1074;&#1083;&#1077;&#1085;&#1080;&#1077;/&#1054;&#1058;&#1044;&#1045;&#1051;%20&#1040;&#1044;&#1052;&#1048;&#1053;&#1048;&#1057;&#1058;&#1056;&#1040;&#1058;&#1048;&#1042;&#1053;&#1054;&#1049;%20&#1056;&#1045;&#1060;&#1054;&#1056;&#1052;&#1067;/&#1056;&#1091;&#1084;&#1103;&#1085;&#1094;&#1077;&#1074;&#1072;/Local%20Settings/Temporary%20Internet%20Files/Content.IE5/AppData/Local/Microsoft/Windows/Temporary%20Internet%20Files/Content.IE5/Local%20Settings/Temporary%20Internet%20Files/Content.IE5/AppData/Local/Microsoft/Windows/Temporary%20Internet%20Files/Content.IE5/Local%20Settings/Temporary%20Internet%20Files/Content.IE5/AppData/Local/Microsoft/Windows/Temporary%20Internet%20Files/Content.IE5/Local%20Settings/Temporary%20Internet%20Files/Content.IE5/O16F0XQ3/www" TargetMode="Externa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E2CDB789DC0F3EDD8146089DFACC8990CC3CA38B3161E0784AB2B8B8EDC801ED0A8EC8F889FD04U4UBM" TargetMode="External"/><Relationship Id="rId14" Type="http://schemas.openxmlformats.org/officeDocument/2006/relationships/hyperlink" Target="consultantplus://offline/ref=59E2CDB789DC0F3EDD8146089DFACC8990CD32A78C3561E0784AB2B8B8EDC801ED0A8EC8F889FE09U4UAM" TargetMode="External"/><Relationship Id="rId22" Type="http://schemas.openxmlformats.org/officeDocument/2006/relationships/hyperlink" Target="consultantplus://offline/ref=B90B56154603B4365EB2E2C64911AFB40F0C8C2A7230054717D1569CCC6B60D0481B7C51359C3AFF2627DFiEqCM" TargetMode="External"/><Relationship Id="rId27" Type="http://schemas.openxmlformats.org/officeDocument/2006/relationships/hyperlink" Target="http://www.to44.rosreest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DC1C3-799C-458A-A23A-F0473F245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12725</Words>
  <Characters>72535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Бухгалтер</cp:lastModifiedBy>
  <cp:revision>21</cp:revision>
  <cp:lastPrinted>2016-04-04T14:01:00Z</cp:lastPrinted>
  <dcterms:created xsi:type="dcterms:W3CDTF">2015-11-06T08:44:00Z</dcterms:created>
  <dcterms:modified xsi:type="dcterms:W3CDTF">2016-04-05T05:25:00Z</dcterms:modified>
</cp:coreProperties>
</file>